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2D1A03A4" w:rsidR="00CF1666" w:rsidRPr="00204C85" w:rsidRDefault="00CF1666" w:rsidP="00A40092">
      <w:pPr>
        <w:pStyle w:val="Tytu"/>
        <w:spacing w:before="120" w:after="120" w:line="360" w:lineRule="auto"/>
        <w:jc w:val="left"/>
        <w:rPr>
          <w:rFonts w:asciiTheme="minorHAnsi" w:hAnsiTheme="minorHAnsi" w:cstheme="minorHAnsi"/>
          <w:i/>
          <w:color w:val="1F3864" w:themeColor="accent1" w:themeShade="80"/>
          <w:sz w:val="24"/>
          <w:szCs w:val="24"/>
        </w:rPr>
      </w:pPr>
      <w:r w:rsidRPr="00204C85">
        <w:rPr>
          <w:rFonts w:asciiTheme="minorHAnsi" w:hAnsiTheme="minorHAnsi" w:cstheme="minorHAnsi"/>
          <w:i/>
          <w:color w:val="1F3864" w:themeColor="accent1" w:themeShade="80"/>
          <w:sz w:val="24"/>
          <w:szCs w:val="24"/>
        </w:rPr>
        <w:t>WZÓR</w:t>
      </w:r>
      <w:r w:rsidRPr="00204C85">
        <w:rPr>
          <w:rStyle w:val="Znakiprzypiswdolnych"/>
          <w:rFonts w:asciiTheme="minorHAnsi" w:hAnsiTheme="minorHAnsi" w:cstheme="minorHAnsi"/>
          <w:i/>
          <w:color w:val="1F3864" w:themeColor="accent1" w:themeShade="80"/>
          <w:sz w:val="24"/>
          <w:szCs w:val="24"/>
        </w:rPr>
        <w:footnoteReference w:id="2"/>
      </w:r>
    </w:p>
    <w:p w14:paraId="03972BF6" w14:textId="0504FDF4" w:rsidR="007E6C14" w:rsidRPr="00C44F96" w:rsidRDefault="007E6C14" w:rsidP="007E6C14">
      <w:pPr>
        <w:keepNext/>
        <w:keepLines/>
        <w:tabs>
          <w:tab w:val="left" w:leader="dot" w:pos="2552"/>
          <w:tab w:val="left" w:leader="dot" w:pos="5812"/>
        </w:tabs>
        <w:suppressAutoHyphens w:val="0"/>
        <w:spacing w:before="360" w:after="720"/>
        <w:jc w:val="center"/>
        <w:outlineLvl w:val="0"/>
        <w:rPr>
          <w:rFonts w:eastAsia="MS Gothic" w:cs="Calibri"/>
          <w:b/>
          <w:bCs/>
          <w:sz w:val="26"/>
          <w:szCs w:val="26"/>
          <w:lang w:eastAsia="en-US"/>
        </w:rPr>
      </w:pPr>
      <w:r>
        <w:rPr>
          <w:rFonts w:eastAsia="MS Gothic"/>
          <w:b/>
          <w:bCs/>
          <w:sz w:val="26"/>
          <w:szCs w:val="26"/>
          <w:lang w:eastAsia="en-US"/>
        </w:rPr>
        <w:t>Porozumienie</w:t>
      </w:r>
      <w:r w:rsidRPr="00C44F96">
        <w:rPr>
          <w:rFonts w:eastAsia="MS Gothic" w:cs="Calibri"/>
          <w:b/>
          <w:bCs/>
          <w:sz w:val="26"/>
          <w:szCs w:val="26"/>
          <w:lang w:eastAsia="en-US"/>
        </w:rPr>
        <w:t xml:space="preserve"> nr </w:t>
      </w:r>
      <w:r w:rsidRPr="00C44F96">
        <w:rPr>
          <w:rFonts w:eastAsia="MS Gothic" w:cs="Calibri"/>
          <w:b/>
          <w:bCs/>
          <w:sz w:val="26"/>
          <w:szCs w:val="26"/>
          <w:lang w:eastAsia="en-US"/>
        </w:rPr>
        <w:tab/>
        <w:t>-00 [nr Przedsięwzięcia] o objęcie Przedsięwzięcia wsparciem, pn.</w:t>
      </w:r>
      <w:r w:rsidRPr="00C44F96">
        <w:rPr>
          <w:rFonts w:eastAsia="MS Gothic" w:cs="Calibri"/>
          <w:b/>
          <w:bCs/>
          <w:sz w:val="26"/>
          <w:szCs w:val="26"/>
          <w:lang w:eastAsia="en-US"/>
        </w:rPr>
        <w:tab/>
        <w:t>[pełny tytuł Przedsięwzięcia, zgodnie z aktualnym wnioskiem o objęcie przedsięwzięcia wsparciem]</w:t>
      </w:r>
    </w:p>
    <w:p w14:paraId="597E3084" w14:textId="2997B97F" w:rsidR="007E6C14" w:rsidRPr="00C44F96" w:rsidRDefault="007E6C14" w:rsidP="007E6C14">
      <w:pPr>
        <w:suppressAutoHyphens w:val="0"/>
        <w:spacing w:before="360" w:after="360" w:line="360" w:lineRule="auto"/>
        <w:rPr>
          <w:rFonts w:eastAsia="Times New Roman" w:cs="Calibri"/>
          <w:sz w:val="24"/>
          <w:szCs w:val="24"/>
          <w:lang w:eastAsia="en-US"/>
        </w:rPr>
      </w:pPr>
      <w:r>
        <w:rPr>
          <w:rFonts w:eastAsia="Times New Roman" w:cs="Calibri"/>
          <w:sz w:val="24"/>
          <w:szCs w:val="24"/>
          <w:lang w:eastAsia="en-US"/>
        </w:rPr>
        <w:t>Porozumienie</w:t>
      </w:r>
      <w:r w:rsidRPr="00C44F96">
        <w:rPr>
          <w:rFonts w:eastAsia="Times New Roman" w:cs="Calibri"/>
          <w:sz w:val="24"/>
          <w:szCs w:val="24"/>
          <w:lang w:eastAsia="en-US"/>
        </w:rPr>
        <w:t xml:space="preserve"> o objęcie wsparciem Przedsięwzięcia (zwana dalej „</w:t>
      </w:r>
      <w:r w:rsidR="007F20E5">
        <w:rPr>
          <w:rFonts w:eastAsia="Times New Roman" w:cs="Calibri"/>
          <w:sz w:val="24"/>
          <w:szCs w:val="24"/>
          <w:lang w:eastAsia="en-US"/>
        </w:rPr>
        <w:t>Porozumieniem</w:t>
      </w:r>
      <w:r w:rsidRPr="00C44F96">
        <w:rPr>
          <w:rFonts w:eastAsia="Times New Roman" w:cs="Calibri"/>
          <w:sz w:val="24"/>
          <w:szCs w:val="24"/>
          <w:lang w:eastAsia="en-US"/>
        </w:rPr>
        <w:t>”) w ramach Inwestycji C2.1.</w:t>
      </w:r>
      <w:r>
        <w:rPr>
          <w:rFonts w:eastAsia="Times New Roman" w:cs="Calibri"/>
          <w:sz w:val="24"/>
          <w:szCs w:val="24"/>
          <w:lang w:eastAsia="en-US"/>
        </w:rPr>
        <w:t>3</w:t>
      </w:r>
      <w:r w:rsidRPr="00C44F96">
        <w:rPr>
          <w:rFonts w:eastAsia="Times New Roman" w:cs="Calibri"/>
          <w:sz w:val="24"/>
          <w:szCs w:val="24"/>
          <w:lang w:eastAsia="en-US"/>
        </w:rPr>
        <w:t>:</w:t>
      </w:r>
      <w:r w:rsidRPr="00C44F96">
        <w:rPr>
          <w:rFonts w:eastAsia="Times New Roman" w:cs="Calibri"/>
          <w:i/>
          <w:iCs/>
          <w:sz w:val="24"/>
          <w:szCs w:val="24"/>
          <w:lang w:eastAsia="en-US"/>
        </w:rPr>
        <w:t xml:space="preserve"> </w:t>
      </w:r>
      <w:r w:rsidRPr="00C44F96">
        <w:rPr>
          <w:rFonts w:eastAsia="Times New Roman" w:cs="Calibri"/>
          <w:sz w:val="24"/>
          <w:szCs w:val="24"/>
          <w:lang w:eastAsia="en-US"/>
        </w:rPr>
        <w:t>„E-</w:t>
      </w:r>
      <w:r>
        <w:rPr>
          <w:rFonts w:eastAsia="Times New Roman" w:cs="Calibri"/>
          <w:sz w:val="24"/>
          <w:szCs w:val="24"/>
          <w:lang w:eastAsia="en-US"/>
        </w:rPr>
        <w:t>kompetencje</w:t>
      </w:r>
      <w:r w:rsidRPr="00C44F96">
        <w:rPr>
          <w:rFonts w:eastAsia="Times New Roman" w:cs="Calibri"/>
          <w:i/>
          <w:iCs/>
          <w:sz w:val="24"/>
          <w:szCs w:val="24"/>
          <w:lang w:eastAsia="en-US"/>
        </w:rPr>
        <w:t>”</w:t>
      </w:r>
      <w:r w:rsidRPr="00C44F96">
        <w:rPr>
          <w:rFonts w:eastAsia="Times New Roman" w:cs="Calibri"/>
          <w:sz w:val="24"/>
          <w:szCs w:val="24"/>
          <w:lang w:eastAsia="en-US"/>
        </w:rPr>
        <w:t xml:space="preserve"> ze środków Instrumentu na Rzecz Odbudowy i </w:t>
      </w:r>
      <w:r w:rsidR="00F729EF">
        <w:rPr>
          <w:rFonts w:eastAsia="Times New Roman" w:cs="Calibri"/>
          <w:sz w:val="24"/>
          <w:szCs w:val="24"/>
          <w:lang w:eastAsia="en-US"/>
        </w:rPr>
        <w:t>Zwiększania</w:t>
      </w:r>
      <w:r w:rsidRPr="00C44F96">
        <w:rPr>
          <w:rFonts w:eastAsia="Times New Roman" w:cs="Calibri"/>
          <w:sz w:val="24"/>
          <w:szCs w:val="24"/>
          <w:lang w:eastAsia="en-US"/>
        </w:rPr>
        <w:t xml:space="preserve"> Odporności, zawart</w:t>
      </w:r>
      <w:r>
        <w:rPr>
          <w:rFonts w:eastAsia="Times New Roman" w:cs="Calibri"/>
          <w:sz w:val="24"/>
          <w:szCs w:val="24"/>
          <w:lang w:eastAsia="en-US"/>
        </w:rPr>
        <w:t>e</w:t>
      </w:r>
      <w:r w:rsidRPr="00C44F96">
        <w:rPr>
          <w:rFonts w:eastAsia="Times New Roman" w:cs="Calibri"/>
          <w:sz w:val="24"/>
          <w:szCs w:val="24"/>
          <w:lang w:eastAsia="en-US"/>
        </w:rPr>
        <w:t xml:space="preserve"> pomiędzy:</w:t>
      </w:r>
    </w:p>
    <w:p w14:paraId="591821FA" w14:textId="77777777"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b/>
          <w:bCs/>
          <w:sz w:val="24"/>
          <w:szCs w:val="24"/>
          <w:lang w:eastAsia="en-US"/>
        </w:rPr>
        <w:t>Skarbem Państwa</w:t>
      </w:r>
      <w:r w:rsidRPr="00C44F96">
        <w:rPr>
          <w:rFonts w:eastAsia="Times New Roman" w:cs="Calibri"/>
          <w:sz w:val="24"/>
          <w:szCs w:val="24"/>
          <w:lang w:eastAsia="en-US"/>
        </w:rPr>
        <w:t>, w imieniu którego działa Centrum Projektów Polska Cyfrowa, z siedzibą w Warszawie 01-044, przy ul. Spokojnej 13a, NIP: 526-27-35-917,</w:t>
      </w:r>
    </w:p>
    <w:p w14:paraId="73DECC5D" w14:textId="25615634" w:rsidR="009F1EE3"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zwanym dalej „Jednostką wspierającą”,</w:t>
      </w:r>
      <w:r w:rsidR="009F1EE3">
        <w:rPr>
          <w:rFonts w:eastAsia="Times New Roman" w:cs="Calibri"/>
          <w:sz w:val="24"/>
          <w:szCs w:val="24"/>
          <w:lang w:eastAsia="en-US"/>
        </w:rPr>
        <w:t xml:space="preserve"> </w:t>
      </w:r>
    </w:p>
    <w:p w14:paraId="57BBBCA5" w14:textId="2E8D44E7" w:rsidR="007E6C14" w:rsidRPr="00C44F96" w:rsidRDefault="007E6C14" w:rsidP="00B7723A">
      <w:pPr>
        <w:suppressAutoHyphens w:val="0"/>
        <w:spacing w:before="360" w:after="360" w:line="360" w:lineRule="auto"/>
        <w:rPr>
          <w:rFonts w:eastAsia="Times New Roman"/>
          <w:sz w:val="24"/>
          <w:szCs w:val="24"/>
          <w:lang w:eastAsia="en-US"/>
        </w:rPr>
      </w:pPr>
      <w:r w:rsidRPr="00C44F96">
        <w:rPr>
          <w:rFonts w:eastAsia="Times New Roman" w:cs="Calibri"/>
          <w:sz w:val="24"/>
          <w:szCs w:val="24"/>
          <w:lang w:eastAsia="en-US"/>
        </w:rPr>
        <w:t>reprezentowanym przez:</w:t>
      </w:r>
      <w:r w:rsidR="00204C85">
        <w:rPr>
          <w:rFonts w:eastAsia="Times New Roman" w:cs="Calibri"/>
          <w:sz w:val="24"/>
          <w:szCs w:val="24"/>
          <w:lang w:eastAsia="en-US"/>
        </w:rPr>
        <w:t xml:space="preserve"> </w:t>
      </w:r>
      <w:r w:rsidR="009F1EE3">
        <w:rPr>
          <w:rFonts w:eastAsia="Times New Roman" w:cs="Calibri"/>
          <w:sz w:val="24"/>
          <w:szCs w:val="24"/>
          <w:lang w:eastAsia="en-US"/>
        </w:rPr>
        <w:t>………………</w:t>
      </w:r>
      <w:proofErr w:type="gramStart"/>
      <w:r w:rsidR="009F1EE3">
        <w:rPr>
          <w:rFonts w:eastAsia="Times New Roman" w:cs="Calibri"/>
          <w:sz w:val="24"/>
          <w:szCs w:val="24"/>
          <w:lang w:eastAsia="en-US"/>
        </w:rPr>
        <w:t>…….</w:t>
      </w:r>
      <w:proofErr w:type="gramEnd"/>
      <w:r w:rsidR="009F1EE3">
        <w:rPr>
          <w:rFonts w:eastAsia="Times New Roman" w:cs="Calibri"/>
          <w:sz w:val="24"/>
          <w:szCs w:val="24"/>
          <w:lang w:eastAsia="en-US"/>
        </w:rPr>
        <w:t>……………..</w:t>
      </w:r>
      <w:r w:rsidRPr="00C44F96">
        <w:rPr>
          <w:rFonts w:eastAsia="Times New Roman" w:cs="Calibri"/>
          <w:sz w:val="24"/>
          <w:szCs w:val="24"/>
          <w:lang w:eastAsia="en-US"/>
        </w:rPr>
        <w:t xml:space="preserve"> (dokumenty potwierdzające umocowanie przedstawiciela Jednostki wspierającej stanowią załącznik nr 1 do </w:t>
      </w:r>
      <w:r w:rsidR="009F1EE3">
        <w:rPr>
          <w:rFonts w:eastAsia="Times New Roman" w:cs="Calibri"/>
          <w:sz w:val="24"/>
          <w:szCs w:val="24"/>
          <w:lang w:eastAsia="en-US"/>
        </w:rPr>
        <w:t>Porozumienia</w:t>
      </w:r>
      <w:r w:rsidRPr="00C44F96">
        <w:rPr>
          <w:rFonts w:eastAsia="Times New Roman" w:cs="Calibri"/>
          <w:sz w:val="24"/>
          <w:szCs w:val="24"/>
          <w:lang w:eastAsia="en-US"/>
        </w:rPr>
        <w:t>),</w:t>
      </w:r>
    </w:p>
    <w:p w14:paraId="5840D85D" w14:textId="7C992EE7"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a</w:t>
      </w:r>
      <w:r w:rsidR="00C55CB9">
        <w:rPr>
          <w:rFonts w:eastAsia="Times New Roman" w:cs="Calibri"/>
          <w:sz w:val="24"/>
          <w:szCs w:val="24"/>
          <w:lang w:eastAsia="en-US"/>
        </w:rPr>
        <w:t xml:space="preserve"> </w:t>
      </w:r>
      <w:r w:rsidRPr="00C44F96">
        <w:rPr>
          <w:rFonts w:eastAsia="Times New Roman" w:cs="Calibri"/>
          <w:b/>
          <w:bCs/>
          <w:sz w:val="24"/>
          <w:szCs w:val="24"/>
          <w:lang w:eastAsia="en-US"/>
        </w:rPr>
        <w:t>.....................................................................................................</w:t>
      </w:r>
      <w:r w:rsidRPr="00C44F96">
        <w:rPr>
          <w:rFonts w:eastAsia="Times New Roman" w:cs="Calibri"/>
          <w:sz w:val="24"/>
          <w:szCs w:val="24"/>
          <w:lang w:eastAsia="en-US"/>
        </w:rPr>
        <w:t xml:space="preserve"> [nazwa i adres Ostatecznego odbiorcy wsparcia, NIP, a gdy posiada - również REGON], </w:t>
      </w:r>
    </w:p>
    <w:p w14:paraId="4AB93A22" w14:textId="77777777" w:rsidR="007E6C14" w:rsidRPr="00C44F96" w:rsidRDefault="007E6C14" w:rsidP="007E6C14">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zwaną/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dalej „Ostatecznym odbiorcą wsparcia”</w:t>
      </w:r>
    </w:p>
    <w:p w14:paraId="29CA7A7A" w14:textId="46B1819A" w:rsidR="009F1EE3" w:rsidRPr="009F1EE3" w:rsidRDefault="007E6C14" w:rsidP="009F1EE3">
      <w:pPr>
        <w:suppressAutoHyphens w:val="0"/>
        <w:spacing w:before="360" w:after="360" w:line="360" w:lineRule="auto"/>
        <w:rPr>
          <w:rFonts w:eastAsia="Times New Roman" w:cs="Calibri"/>
          <w:sz w:val="24"/>
          <w:szCs w:val="24"/>
          <w:lang w:eastAsia="en-US"/>
        </w:rPr>
      </w:pPr>
      <w:r w:rsidRPr="00C44F96">
        <w:rPr>
          <w:rFonts w:eastAsia="Times New Roman" w:cs="Calibri"/>
          <w:sz w:val="24"/>
          <w:szCs w:val="24"/>
          <w:lang w:eastAsia="en-US"/>
        </w:rPr>
        <w:t>reprezentowaną/</w:t>
      </w:r>
      <w:proofErr w:type="spellStart"/>
      <w:r w:rsidRPr="00C44F96">
        <w:rPr>
          <w:rFonts w:eastAsia="Times New Roman" w:cs="Calibri"/>
          <w:sz w:val="24"/>
          <w:szCs w:val="24"/>
          <w:lang w:eastAsia="en-US"/>
        </w:rPr>
        <w:t>ym</w:t>
      </w:r>
      <w:proofErr w:type="spellEnd"/>
      <w:r w:rsidRPr="00C44F96">
        <w:rPr>
          <w:rFonts w:eastAsia="Times New Roman" w:cs="Calibri"/>
          <w:sz w:val="24"/>
          <w:szCs w:val="24"/>
          <w:lang w:eastAsia="en-US"/>
        </w:rPr>
        <w:t xml:space="preserve"> przez:</w:t>
      </w:r>
      <w:r w:rsidR="00204C85">
        <w:rPr>
          <w:rFonts w:eastAsia="Times New Roman" w:cs="Calibri"/>
          <w:sz w:val="24"/>
          <w:szCs w:val="24"/>
          <w:lang w:eastAsia="en-US"/>
        </w:rPr>
        <w:t xml:space="preserve"> </w:t>
      </w:r>
      <w:r w:rsidR="009F1EE3">
        <w:rPr>
          <w:rFonts w:eastAsia="Times New Roman" w:cs="Calibri"/>
          <w:sz w:val="24"/>
          <w:szCs w:val="24"/>
          <w:lang w:eastAsia="en-US"/>
        </w:rPr>
        <w:t>……………………………………………</w:t>
      </w:r>
      <w:proofErr w:type="gramStart"/>
      <w:r w:rsidR="009F1EE3">
        <w:rPr>
          <w:rFonts w:eastAsia="Times New Roman" w:cs="Calibri"/>
          <w:sz w:val="24"/>
          <w:szCs w:val="24"/>
          <w:lang w:eastAsia="en-US"/>
        </w:rPr>
        <w:t>…….</w:t>
      </w:r>
      <w:proofErr w:type="gramEnd"/>
      <w:r w:rsidR="009F1EE3">
        <w:rPr>
          <w:rFonts w:eastAsia="Times New Roman" w:cs="Calibri"/>
          <w:sz w:val="24"/>
          <w:szCs w:val="24"/>
          <w:lang w:eastAsia="en-US"/>
        </w:rPr>
        <w:t>.</w:t>
      </w:r>
      <w:r w:rsidR="00204C85">
        <w:rPr>
          <w:rFonts w:eastAsia="Times New Roman" w:cs="Calibri"/>
          <w:sz w:val="24"/>
          <w:szCs w:val="24"/>
          <w:lang w:eastAsia="en-US"/>
        </w:rPr>
        <w:t xml:space="preserve"> </w:t>
      </w:r>
      <w:r w:rsidR="009F1EE3" w:rsidRPr="009F1EE3">
        <w:rPr>
          <w:rFonts w:eastAsia="Times New Roman" w:cs="Calibri"/>
          <w:sz w:val="24"/>
          <w:szCs w:val="24"/>
          <w:lang w:eastAsia="en-US"/>
        </w:rPr>
        <w:t>(dokumenty potwierdzające umocowanie przedstawiciela Ostatecznego odbiorcy wsparcia</w:t>
      </w:r>
      <w:r w:rsidR="00B7723A">
        <w:rPr>
          <w:rStyle w:val="Odwoanieprzypisudolnego"/>
          <w:rFonts w:eastAsia="Times New Roman" w:cs="Calibri"/>
          <w:sz w:val="24"/>
          <w:szCs w:val="24"/>
          <w:lang w:eastAsia="en-US"/>
        </w:rPr>
        <w:footnoteReference w:id="3"/>
      </w:r>
      <w:r w:rsidR="009F1EE3" w:rsidRPr="009F1EE3">
        <w:rPr>
          <w:rFonts w:eastAsia="Times New Roman" w:cs="Calibri"/>
          <w:sz w:val="24"/>
          <w:szCs w:val="24"/>
          <w:lang w:eastAsia="en-US"/>
        </w:rPr>
        <w:t xml:space="preserve"> stanowią załącznik nr 2 do Porozumienia),</w:t>
      </w:r>
    </w:p>
    <w:p w14:paraId="265F3184" w14:textId="57C959DC" w:rsidR="009F1EE3" w:rsidRPr="00C44F96" w:rsidRDefault="009F1EE3" w:rsidP="009F1EE3">
      <w:pPr>
        <w:suppressAutoHyphens w:val="0"/>
        <w:spacing w:before="360" w:after="360" w:line="360" w:lineRule="auto"/>
        <w:rPr>
          <w:rFonts w:eastAsia="Times New Roman" w:cs="Calibri"/>
          <w:sz w:val="24"/>
          <w:szCs w:val="24"/>
          <w:lang w:eastAsia="en-US"/>
        </w:rPr>
      </w:pPr>
      <w:r w:rsidRPr="009F1EE3">
        <w:rPr>
          <w:rFonts w:eastAsia="Times New Roman" w:cs="Calibri"/>
          <w:sz w:val="24"/>
          <w:szCs w:val="24"/>
          <w:lang w:eastAsia="en-US"/>
        </w:rPr>
        <w:lastRenderedPageBreak/>
        <w:t>zwane dalej łącznie „Stronami”.</w:t>
      </w:r>
    </w:p>
    <w:p w14:paraId="1F7D3E30" w14:textId="77777777" w:rsidR="008F44B7" w:rsidRPr="00C776B6" w:rsidRDefault="008F44B7" w:rsidP="00C776B6">
      <w:pPr>
        <w:pStyle w:val="Tekstpodstawowy"/>
        <w:spacing w:before="360" w:after="360" w:line="360" w:lineRule="auto"/>
        <w:contextualSpacing/>
        <w:rPr>
          <w:rFonts w:asciiTheme="minorHAnsi" w:eastAsia="Calibri" w:hAnsiTheme="minorHAnsi" w:cstheme="minorHAnsi"/>
          <w:color w:val="000000" w:themeColor="text1"/>
        </w:rPr>
      </w:pPr>
      <w:r w:rsidRPr="00C776B6">
        <w:rPr>
          <w:rFonts w:asciiTheme="minorHAnsi" w:eastAsia="Calibri" w:hAnsiTheme="minorHAnsi" w:cstheme="minorHAnsi"/>
          <w:color w:val="000000" w:themeColor="text1"/>
        </w:rPr>
        <w:t>Strony działają na podstawie:</w:t>
      </w:r>
    </w:p>
    <w:p w14:paraId="573BBEEF" w14:textId="6E60724A" w:rsidR="00E83F9A" w:rsidRPr="00C776B6" w:rsidRDefault="00E83F9A" w:rsidP="004D5D2D">
      <w:pPr>
        <w:pStyle w:val="Tekstpodstawowy"/>
        <w:numPr>
          <w:ilvl w:val="0"/>
          <w:numId w:val="11"/>
        </w:numPr>
        <w:spacing w:before="360" w:after="360" w:line="360" w:lineRule="auto"/>
        <w:contextualSpacing/>
        <w:jc w:val="left"/>
        <w:rPr>
          <w:rFonts w:asciiTheme="minorHAnsi" w:hAnsiTheme="minorHAnsi" w:cstheme="minorHAnsi"/>
          <w:b/>
        </w:rPr>
      </w:pPr>
      <w:r w:rsidRPr="00C776B6">
        <w:rPr>
          <w:rFonts w:asciiTheme="minorHAnsi" w:eastAsia="Calibri" w:hAnsiTheme="minorHAnsi" w:cstheme="minorHAnsi"/>
          <w:color w:val="000000" w:themeColor="text1"/>
        </w:rPr>
        <w:t xml:space="preserve">art. 14 </w:t>
      </w:r>
      <w:proofErr w:type="spellStart"/>
      <w:r w:rsidRPr="00C776B6">
        <w:rPr>
          <w:rFonts w:asciiTheme="minorHAnsi" w:eastAsia="Calibri" w:hAnsiTheme="minorHAnsi" w:cstheme="minorHAnsi"/>
          <w:color w:val="000000" w:themeColor="text1"/>
        </w:rPr>
        <w:t>lzh</w:t>
      </w:r>
      <w:proofErr w:type="spellEnd"/>
      <w:r w:rsidRPr="00C776B6">
        <w:rPr>
          <w:rFonts w:asciiTheme="minorHAnsi" w:eastAsia="Calibri" w:hAnsiTheme="minorHAnsi" w:cstheme="minorHAnsi"/>
          <w:color w:val="000000" w:themeColor="text1"/>
        </w:rPr>
        <w:t xml:space="preserve"> ust. 1</w:t>
      </w:r>
      <w:r w:rsidR="00BE23D6" w:rsidRPr="00BE23D6">
        <w:rPr>
          <w:rFonts w:asciiTheme="minorHAnsi" w:eastAsia="Calibri" w:hAnsiTheme="minorHAnsi" w:cstheme="minorBidi"/>
          <w:color w:val="000000" w:themeColor="text1"/>
        </w:rPr>
        <w:t xml:space="preserve"> </w:t>
      </w:r>
      <w:r w:rsidR="00BE23D6">
        <w:rPr>
          <w:rFonts w:asciiTheme="minorHAnsi" w:eastAsia="Calibri" w:hAnsiTheme="minorHAnsi" w:cstheme="minorBidi"/>
          <w:color w:val="000000" w:themeColor="text1"/>
        </w:rPr>
        <w:t>w zw. z art. 14 li ust. 1</w:t>
      </w:r>
      <w:r w:rsidRPr="00C776B6">
        <w:rPr>
          <w:rFonts w:asciiTheme="minorHAnsi" w:eastAsia="Calibri" w:hAnsiTheme="minorHAnsi" w:cstheme="minorHAnsi"/>
          <w:color w:val="000000" w:themeColor="text1"/>
        </w:rPr>
        <w:t xml:space="preserve"> ustawy z dnia 6 grudnia 2006 r. o zasadach prowadzenia polityki rozwoju (</w:t>
      </w:r>
      <w:proofErr w:type="spellStart"/>
      <w:r w:rsidR="00BE23D6">
        <w:rPr>
          <w:rFonts w:asciiTheme="minorHAnsi" w:eastAsia="Calibri" w:hAnsiTheme="minorHAnsi" w:cstheme="minorHAnsi"/>
          <w:color w:val="000000" w:themeColor="text1"/>
        </w:rPr>
        <w:t>t.j</w:t>
      </w:r>
      <w:proofErr w:type="spellEnd"/>
      <w:r w:rsidR="00BE23D6">
        <w:rPr>
          <w:rFonts w:asciiTheme="minorHAnsi" w:eastAsia="Calibri" w:hAnsiTheme="minorHAnsi" w:cstheme="minorHAnsi"/>
          <w:color w:val="000000" w:themeColor="text1"/>
        </w:rPr>
        <w:t xml:space="preserve">. </w:t>
      </w:r>
      <w:r w:rsidRPr="00C776B6">
        <w:rPr>
          <w:rFonts w:asciiTheme="minorHAnsi" w:eastAsia="Calibri" w:hAnsiTheme="minorHAnsi" w:cstheme="minorHAnsi"/>
          <w:color w:val="000000" w:themeColor="text1"/>
        </w:rPr>
        <w:t>Dz. U. z 202</w:t>
      </w:r>
      <w:r w:rsidR="00BE23D6">
        <w:rPr>
          <w:rFonts w:asciiTheme="minorHAnsi" w:eastAsia="Calibri" w:hAnsiTheme="minorHAnsi" w:cstheme="minorHAnsi"/>
          <w:color w:val="000000" w:themeColor="text1"/>
        </w:rPr>
        <w:t>5</w:t>
      </w:r>
      <w:r w:rsidRPr="00C776B6">
        <w:rPr>
          <w:rFonts w:asciiTheme="minorHAnsi" w:eastAsia="Calibri" w:hAnsiTheme="minorHAnsi" w:cstheme="minorHAnsi"/>
          <w:color w:val="000000" w:themeColor="text1"/>
        </w:rPr>
        <w:t xml:space="preserve"> r. poz. </w:t>
      </w:r>
      <w:r w:rsidR="00BE23D6">
        <w:rPr>
          <w:rFonts w:asciiTheme="minorHAnsi" w:eastAsia="Calibri" w:hAnsiTheme="minorHAnsi" w:cstheme="minorHAnsi"/>
          <w:color w:val="000000" w:themeColor="text1"/>
        </w:rPr>
        <w:t>198</w:t>
      </w:r>
      <w:r w:rsidRPr="00C776B6">
        <w:rPr>
          <w:rFonts w:asciiTheme="minorHAnsi" w:eastAsia="Calibri" w:hAnsiTheme="minorHAnsi" w:cstheme="minorHAnsi"/>
          <w:color w:val="000000" w:themeColor="text1"/>
        </w:rPr>
        <w:t xml:space="preserve">); </w:t>
      </w:r>
    </w:p>
    <w:p w14:paraId="1782A37F" w14:textId="62791C32" w:rsidR="00357EFD" w:rsidRDefault="00E83F9A" w:rsidP="00357EFD">
      <w:pPr>
        <w:pStyle w:val="Tekstpodstawowy"/>
        <w:numPr>
          <w:ilvl w:val="0"/>
          <w:numId w:val="11"/>
        </w:numPr>
        <w:spacing w:before="360" w:after="360" w:line="360" w:lineRule="auto"/>
        <w:contextualSpacing/>
        <w:jc w:val="left"/>
        <w:rPr>
          <w:rFonts w:asciiTheme="minorHAnsi" w:hAnsiTheme="minorHAnsi" w:cstheme="minorHAnsi"/>
          <w:b/>
        </w:rPr>
      </w:pPr>
      <w:r w:rsidRPr="00C776B6">
        <w:rPr>
          <w:rFonts w:asciiTheme="minorHAnsi" w:eastAsia="Calibri" w:hAnsiTheme="minorHAnsi" w:cstheme="minorHAnsi"/>
          <w:color w:val="000000" w:themeColor="text1"/>
        </w:rPr>
        <w:t xml:space="preserve">§ 4 ust. 8 pkt 5 Porozumienia w sprawie powierzenia zadań związanych z realizacją inwestycji w ramach planu rozwojowego zawartego w dniu 3 lutego 2023 r., w którym Instytucja odpowiedzialna za realizację inwestycji powierzyła Jednostce wspierającej </w:t>
      </w:r>
      <w:r w:rsidR="00B7723A">
        <w:rPr>
          <w:rFonts w:asciiTheme="minorHAnsi" w:eastAsia="Calibri" w:hAnsiTheme="minorHAnsi" w:cstheme="minorHAnsi"/>
          <w:color w:val="000000" w:themeColor="text1"/>
        </w:rPr>
        <w:t xml:space="preserve">plan rozwojowy </w:t>
      </w:r>
      <w:r w:rsidRPr="00C776B6">
        <w:rPr>
          <w:rFonts w:asciiTheme="minorHAnsi" w:eastAsia="Calibri" w:hAnsiTheme="minorHAnsi" w:cstheme="minorHAnsi"/>
          <w:color w:val="000000" w:themeColor="text1"/>
        </w:rPr>
        <w:t xml:space="preserve">zadania związane z realizacją Krajowego Planu Odbudowy i </w:t>
      </w:r>
      <w:r w:rsidR="00F729EF">
        <w:rPr>
          <w:rFonts w:asciiTheme="minorHAnsi" w:eastAsia="Calibri" w:hAnsiTheme="minorHAnsi" w:cstheme="minorHAnsi"/>
          <w:color w:val="000000" w:themeColor="text1"/>
        </w:rPr>
        <w:t>Zwiększania</w:t>
      </w:r>
      <w:r w:rsidRPr="00C776B6">
        <w:rPr>
          <w:rFonts w:asciiTheme="minorHAnsi" w:eastAsia="Calibri" w:hAnsiTheme="minorHAnsi" w:cstheme="minorHAnsi"/>
          <w:color w:val="000000" w:themeColor="text1"/>
        </w:rPr>
        <w:t xml:space="preserve"> Odporności</w:t>
      </w:r>
      <w:r w:rsidR="007D57C2" w:rsidRPr="00C776B6">
        <w:rPr>
          <w:rFonts w:asciiTheme="minorHAnsi" w:eastAsia="Calibri" w:hAnsiTheme="minorHAnsi" w:cstheme="minorHAnsi"/>
          <w:color w:val="000000" w:themeColor="text1"/>
        </w:rPr>
        <w:t>.</w:t>
      </w:r>
    </w:p>
    <w:p w14:paraId="6B2D5085" w14:textId="61A6215B" w:rsidR="00204C85" w:rsidRDefault="00204C85">
      <w:pPr>
        <w:suppressAutoHyphens w:val="0"/>
        <w:spacing w:after="0" w:line="240" w:lineRule="auto"/>
        <w:rPr>
          <w:rFonts w:asciiTheme="minorHAnsi" w:eastAsia="Times New Roman" w:hAnsiTheme="minorHAnsi" w:cstheme="minorHAnsi"/>
          <w:b/>
          <w:sz w:val="24"/>
          <w:szCs w:val="24"/>
        </w:rPr>
      </w:pPr>
      <w:r>
        <w:rPr>
          <w:rFonts w:asciiTheme="minorHAnsi" w:hAnsiTheme="minorHAnsi" w:cstheme="minorHAnsi"/>
          <w:b/>
        </w:rPr>
        <w:br w:type="page"/>
      </w:r>
    </w:p>
    <w:p w14:paraId="4740C4F3" w14:textId="3D1DBCA7" w:rsidR="00CF1666" w:rsidRPr="00C776B6" w:rsidRDefault="00CF1666" w:rsidP="00C776B6">
      <w:pPr>
        <w:pStyle w:val="Nagwek2"/>
      </w:pPr>
      <w:r w:rsidRPr="00C776B6">
        <w:lastRenderedPageBreak/>
        <w:t>§ 1.</w:t>
      </w:r>
      <w:r w:rsidR="00C776B6" w:rsidRPr="00C776B6">
        <w:t xml:space="preserve"> Definicje</w:t>
      </w:r>
    </w:p>
    <w:p w14:paraId="1AD06CF4" w14:textId="58D13AD9" w:rsidR="00CF1666" w:rsidRPr="00C776B6" w:rsidRDefault="00CF1666" w:rsidP="00C776B6">
      <w:pPr>
        <w:pStyle w:val="Tekstpodstawowy"/>
        <w:spacing w:before="360" w:after="360" w:line="360" w:lineRule="auto"/>
        <w:contextualSpacing/>
        <w:jc w:val="left"/>
        <w:rPr>
          <w:rFonts w:asciiTheme="minorHAnsi" w:hAnsiTheme="minorHAnsi" w:cstheme="minorHAnsi"/>
        </w:rPr>
      </w:pPr>
      <w:r w:rsidRPr="00C776B6">
        <w:rPr>
          <w:rFonts w:asciiTheme="minorHAnsi" w:hAnsiTheme="minorHAnsi" w:cstheme="minorHAnsi"/>
        </w:rPr>
        <w:t xml:space="preserve">Ilekroć w </w:t>
      </w:r>
      <w:r w:rsidR="007D68DE" w:rsidRPr="00C776B6">
        <w:rPr>
          <w:rFonts w:asciiTheme="minorHAnsi" w:hAnsiTheme="minorHAnsi" w:cstheme="minorHAnsi"/>
        </w:rPr>
        <w:t>porozumieniu</w:t>
      </w:r>
      <w:r w:rsidRPr="00C776B6">
        <w:rPr>
          <w:rFonts w:asciiTheme="minorHAnsi" w:hAnsiTheme="minorHAnsi" w:cstheme="minorHAnsi"/>
        </w:rPr>
        <w:t xml:space="preserve"> jest mowa o:</w:t>
      </w:r>
    </w:p>
    <w:p w14:paraId="1F6B9BE0" w14:textId="199F6B95" w:rsidR="00105074" w:rsidRPr="00C776B6" w:rsidRDefault="00105074" w:rsidP="004D5D2D">
      <w:pPr>
        <w:numPr>
          <w:ilvl w:val="0"/>
          <w:numId w:val="7"/>
        </w:num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„CST2021”</w:t>
      </w:r>
      <w:r w:rsidR="00C776B6">
        <w:rPr>
          <w:rFonts w:asciiTheme="minorHAnsi" w:hAnsiTheme="minorHAnsi" w:cstheme="minorHAnsi"/>
          <w:sz w:val="24"/>
          <w:szCs w:val="24"/>
        </w:rPr>
        <w:t xml:space="preserve"> </w:t>
      </w:r>
      <w:r w:rsidR="0089481A"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to </w:t>
      </w:r>
      <w:r w:rsidR="00F729EF">
        <w:rPr>
          <w:rFonts w:asciiTheme="minorHAnsi" w:hAnsiTheme="minorHAnsi" w:cstheme="minorHAnsi"/>
          <w:sz w:val="24"/>
          <w:szCs w:val="24"/>
        </w:rPr>
        <w:t>c</w:t>
      </w:r>
      <w:r w:rsidRPr="00C776B6">
        <w:rPr>
          <w:rFonts w:asciiTheme="minorHAnsi" w:hAnsiTheme="minorHAnsi" w:cstheme="minorHAnsi"/>
          <w:sz w:val="24"/>
          <w:szCs w:val="24"/>
        </w:rPr>
        <w:t>entralny system teleinformatyczny wykorzystywany w procesie rozliczania Pr</w:t>
      </w:r>
      <w:r w:rsidR="009B0624" w:rsidRPr="00C776B6">
        <w:rPr>
          <w:rFonts w:asciiTheme="minorHAnsi" w:hAnsiTheme="minorHAnsi" w:cstheme="minorHAnsi"/>
          <w:sz w:val="24"/>
          <w:szCs w:val="24"/>
        </w:rPr>
        <w:t>zedsięwzięcia</w:t>
      </w:r>
      <w:r w:rsidRPr="00C776B6">
        <w:rPr>
          <w:rFonts w:asciiTheme="minorHAnsi" w:hAnsiTheme="minorHAnsi" w:cstheme="minorHAnsi"/>
          <w:sz w:val="24"/>
          <w:szCs w:val="24"/>
        </w:rPr>
        <w:t xml:space="preserve"> oraz komunikowania się z </w:t>
      </w:r>
      <w:r w:rsidR="009B0624" w:rsidRPr="00C776B6">
        <w:rPr>
          <w:rFonts w:asciiTheme="minorHAnsi" w:hAnsiTheme="minorHAnsi" w:cstheme="minorHAnsi"/>
          <w:sz w:val="24"/>
          <w:szCs w:val="24"/>
        </w:rPr>
        <w:t>Jednostką wspierającą plan rozwojowy</w:t>
      </w:r>
      <w:r w:rsidRPr="00C776B6">
        <w:rPr>
          <w:rFonts w:asciiTheme="minorHAnsi" w:hAnsiTheme="minorHAnsi" w:cstheme="minorHAnsi"/>
          <w:sz w:val="24"/>
          <w:szCs w:val="24"/>
        </w:rPr>
        <w:t>;</w:t>
      </w:r>
    </w:p>
    <w:p w14:paraId="48F09BD7" w14:textId="7F27EB37" w:rsidR="00CF1666" w:rsidRDefault="00CF1666" w:rsidP="004D5D2D">
      <w:pPr>
        <w:numPr>
          <w:ilvl w:val="0"/>
          <w:numId w:val="7"/>
        </w:numPr>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b/>
          <w:bCs/>
          <w:sz w:val="24"/>
          <w:szCs w:val="24"/>
        </w:rPr>
        <w:t>„danych osobowych”</w:t>
      </w:r>
      <w:r w:rsidRPr="00C776B6">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to dane osobowe w rozumieniu </w:t>
      </w:r>
      <w:r w:rsidR="009B0624" w:rsidRPr="00C776B6">
        <w:rPr>
          <w:rFonts w:asciiTheme="minorHAnsi" w:hAnsiTheme="minorHAnsi" w:cstheme="minorHAnsi"/>
          <w:sz w:val="24"/>
          <w:szCs w:val="24"/>
        </w:rPr>
        <w:t xml:space="preserve">art. 4 pkt. 1 </w:t>
      </w:r>
      <w:r w:rsidR="000524AB" w:rsidRPr="00C776B6">
        <w:rPr>
          <w:rFonts w:asciiTheme="minorHAnsi" w:hAnsiTheme="minorHAnsi" w:cstheme="minorHAnsi"/>
          <w:sz w:val="24"/>
          <w:szCs w:val="24"/>
        </w:rPr>
        <w:t>r</w:t>
      </w:r>
      <w:r w:rsidR="004A465F" w:rsidRPr="00C776B6">
        <w:rPr>
          <w:rFonts w:asciiTheme="minorHAnsi" w:hAnsiTheme="minorHAnsi" w:cstheme="minorHAnsi"/>
          <w:sz w:val="24"/>
          <w:szCs w:val="24"/>
        </w:rPr>
        <w:t>ozporządzenia</w:t>
      </w:r>
      <w:r w:rsidR="00E10B50" w:rsidRPr="00C776B6">
        <w:rPr>
          <w:rFonts w:asciiTheme="minorHAnsi" w:hAnsiTheme="minorHAnsi" w:cstheme="minorHAnsi"/>
          <w:sz w:val="24"/>
          <w:szCs w:val="24"/>
        </w:rPr>
        <w:t xml:space="preserve"> Parlamentu Europejskiego i Rad</w:t>
      </w:r>
      <w:r w:rsidR="004A465F" w:rsidRPr="00C776B6">
        <w:rPr>
          <w:rFonts w:asciiTheme="minorHAnsi" w:hAnsiTheme="minorHAnsi" w:cstheme="minorHAnsi"/>
          <w:sz w:val="24"/>
          <w:szCs w:val="24"/>
        </w:rPr>
        <w:t>y (UE) 2016/679</w:t>
      </w:r>
      <w:r w:rsidR="000E0099" w:rsidRPr="00C776B6">
        <w:rPr>
          <w:rFonts w:asciiTheme="minorHAnsi" w:hAnsiTheme="minorHAnsi" w:cstheme="minorHAnsi"/>
          <w:sz w:val="24"/>
          <w:szCs w:val="24"/>
        </w:rPr>
        <w:t xml:space="preserve"> z dnia 27 kwietnia 2016 r. w sprawie ochrony osób fizycznych w związku z przetwarzaniem danych osobowych i w sprawie swobodnego przepływu takich danych oraz uchylenia dyrektywy 95/46/WE (ogólne rozporządzenie o ochronie danych)</w:t>
      </w:r>
      <w:r w:rsidR="009B0624" w:rsidRPr="00C776B6">
        <w:rPr>
          <w:rFonts w:asciiTheme="minorHAnsi" w:hAnsiTheme="minorHAnsi" w:cstheme="minorHAnsi"/>
          <w:sz w:val="24"/>
          <w:szCs w:val="24"/>
        </w:rPr>
        <w:t xml:space="preserve"> (Dz. Urz. UE L 119 z 4.05.2016, str. 1, Dz. Urz. UE L 127 z 23.05.2018, str. 2 oraz Dz. Urz. UE L 74 z </w:t>
      </w:r>
      <w:proofErr w:type="gramStart"/>
      <w:r w:rsidR="009B0624" w:rsidRPr="00C776B6">
        <w:rPr>
          <w:rFonts w:asciiTheme="minorHAnsi" w:hAnsiTheme="minorHAnsi" w:cstheme="minorHAnsi"/>
          <w:sz w:val="24"/>
          <w:szCs w:val="24"/>
        </w:rPr>
        <w:t>4.03.2021</w:t>
      </w:r>
      <w:r w:rsidR="00F37915">
        <w:rPr>
          <w:rFonts w:asciiTheme="minorHAnsi" w:hAnsiTheme="minorHAnsi" w:cstheme="minorHAnsi"/>
          <w:sz w:val="24"/>
          <w:szCs w:val="24"/>
        </w:rPr>
        <w:t>,str.</w:t>
      </w:r>
      <w:proofErr w:type="gramEnd"/>
      <w:r w:rsidR="00F37915">
        <w:rPr>
          <w:rFonts w:asciiTheme="minorHAnsi" w:hAnsiTheme="minorHAnsi" w:cstheme="minorHAnsi"/>
          <w:sz w:val="24"/>
          <w:szCs w:val="24"/>
        </w:rPr>
        <w:t xml:space="preserve"> 35</w:t>
      </w:r>
      <w:r w:rsidR="009B0624" w:rsidRPr="00C776B6">
        <w:rPr>
          <w:rFonts w:asciiTheme="minorHAnsi" w:hAnsiTheme="minorHAnsi" w:cstheme="minorHAnsi"/>
          <w:sz w:val="24"/>
          <w:szCs w:val="24"/>
        </w:rPr>
        <w:t>)</w:t>
      </w:r>
      <w:r w:rsidRPr="00C776B6">
        <w:rPr>
          <w:rFonts w:asciiTheme="minorHAnsi" w:hAnsiTheme="minorHAnsi" w:cstheme="minorHAnsi"/>
          <w:sz w:val="24"/>
          <w:szCs w:val="24"/>
        </w:rPr>
        <w:t>;</w:t>
      </w:r>
    </w:p>
    <w:p w14:paraId="780360D2" w14:textId="3EE61245" w:rsidR="006F59F1" w:rsidRDefault="006F59F1" w:rsidP="00A47254">
      <w:pPr>
        <w:numPr>
          <w:ilvl w:val="0"/>
          <w:numId w:val="7"/>
        </w:numPr>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„grancie”</w:t>
      </w:r>
      <w:r w:rsidRPr="007623F3">
        <w:rPr>
          <w:rFonts w:asciiTheme="minorHAnsi" w:hAnsiTheme="minorHAnsi" w:cstheme="minorHAnsi"/>
          <w:sz w:val="24"/>
          <w:szCs w:val="24"/>
        </w:rPr>
        <w:t xml:space="preserve"> – oznacza to środki finansowe,</w:t>
      </w:r>
      <w:r w:rsidRPr="007623F3">
        <w:rPr>
          <w:sz w:val="24"/>
          <w:szCs w:val="24"/>
        </w:rPr>
        <w:t xml:space="preserve"> </w:t>
      </w:r>
      <w:r w:rsidRPr="007623F3">
        <w:rPr>
          <w:rFonts w:asciiTheme="minorHAnsi" w:hAnsiTheme="minorHAnsi" w:cstheme="minorHAnsi"/>
          <w:sz w:val="24"/>
          <w:szCs w:val="24"/>
        </w:rPr>
        <w:t xml:space="preserve">których wysokość została określona w Koncepcji realizacji Przedsięwzięcia stanowiącej załącznik do Regulaminu, przekazywane </w:t>
      </w:r>
      <w:proofErr w:type="spellStart"/>
      <w:r w:rsidRPr="007623F3">
        <w:rPr>
          <w:rFonts w:asciiTheme="minorHAnsi" w:hAnsiTheme="minorHAnsi" w:cstheme="minorHAnsi"/>
          <w:sz w:val="24"/>
          <w:szCs w:val="24"/>
        </w:rPr>
        <w:t>grantobiorcy</w:t>
      </w:r>
      <w:proofErr w:type="spellEnd"/>
      <w:r w:rsidRPr="007623F3">
        <w:rPr>
          <w:rFonts w:asciiTheme="minorHAnsi" w:hAnsiTheme="minorHAnsi" w:cstheme="minorHAnsi"/>
          <w:sz w:val="24"/>
          <w:szCs w:val="24"/>
        </w:rPr>
        <w:t xml:space="preserve"> przez Ostatecznego odbiorcę wsparcia na zakup cyfrowych materiałów dydaktycznych z przeznaczeniem dla Placówek dydaktycznych;</w:t>
      </w:r>
    </w:p>
    <w:p w14:paraId="2A3EF316" w14:textId="13EEE9AE" w:rsidR="00F729EF" w:rsidRPr="00A47254" w:rsidRDefault="00F729EF" w:rsidP="00A47254">
      <w:pPr>
        <w:numPr>
          <w:ilvl w:val="0"/>
          <w:numId w:val="7"/>
        </w:numPr>
        <w:spacing w:before="360" w:after="360" w:line="360" w:lineRule="auto"/>
        <w:contextualSpacing/>
        <w:rPr>
          <w:rFonts w:asciiTheme="minorHAnsi" w:hAnsiTheme="minorHAnsi" w:cstheme="minorHAnsi"/>
          <w:sz w:val="24"/>
          <w:szCs w:val="24"/>
        </w:rPr>
      </w:pPr>
      <w:r w:rsidRPr="00A47254">
        <w:rPr>
          <w:rFonts w:asciiTheme="minorHAnsi" w:hAnsiTheme="minorHAnsi" w:cstheme="minorHAnsi"/>
          <w:b/>
          <w:bCs/>
          <w:sz w:val="24"/>
          <w:szCs w:val="24"/>
        </w:rPr>
        <w:t>“</w:t>
      </w:r>
      <w:proofErr w:type="spellStart"/>
      <w:r w:rsidRPr="00A47254">
        <w:rPr>
          <w:rFonts w:asciiTheme="minorHAnsi" w:hAnsiTheme="minorHAnsi" w:cstheme="minorHAnsi"/>
          <w:b/>
          <w:bCs/>
          <w:sz w:val="24"/>
          <w:szCs w:val="24"/>
        </w:rPr>
        <w:t>Grantobiorcy</w:t>
      </w:r>
      <w:proofErr w:type="spellEnd"/>
      <w:r w:rsidRPr="00A47254">
        <w:rPr>
          <w:rFonts w:asciiTheme="minorHAnsi" w:hAnsiTheme="minorHAnsi" w:cstheme="minorHAnsi"/>
          <w:b/>
          <w:bCs/>
          <w:sz w:val="24"/>
          <w:szCs w:val="24"/>
        </w:rPr>
        <w:t>"</w:t>
      </w:r>
      <w:r w:rsidRPr="00A47254">
        <w:rPr>
          <w:rFonts w:asciiTheme="minorHAnsi" w:hAnsiTheme="minorHAnsi" w:cstheme="minorHAnsi"/>
          <w:sz w:val="24"/>
          <w:szCs w:val="24"/>
        </w:rPr>
        <w:t xml:space="preserve"> - oznacza to podmiot</w:t>
      </w:r>
      <w:r w:rsidR="00204C85">
        <w:rPr>
          <w:rFonts w:asciiTheme="minorHAnsi" w:hAnsiTheme="minorHAnsi" w:cstheme="minorHAnsi"/>
          <w:sz w:val="24"/>
          <w:szCs w:val="24"/>
        </w:rPr>
        <w:t>,</w:t>
      </w:r>
      <w:r w:rsidRPr="00A47254">
        <w:rPr>
          <w:rFonts w:asciiTheme="minorHAnsi" w:hAnsiTheme="minorHAnsi" w:cstheme="minorHAnsi"/>
          <w:sz w:val="24"/>
          <w:szCs w:val="24"/>
        </w:rPr>
        <w:t xml:space="preserve"> który zawarł z Ostatecznym Odbiorcą Wsparcia umowę o powierzenie grantu;</w:t>
      </w:r>
    </w:p>
    <w:p w14:paraId="275C8CF5" w14:textId="590438FE" w:rsidR="00275418" w:rsidRPr="00C776B6" w:rsidRDefault="00275418" w:rsidP="004D5D2D">
      <w:pPr>
        <w:numPr>
          <w:ilvl w:val="0"/>
          <w:numId w:val="7"/>
        </w:numPr>
        <w:spacing w:before="360" w:after="360" w:line="360" w:lineRule="auto"/>
        <w:contextualSpacing/>
        <w:rPr>
          <w:rFonts w:asciiTheme="minorHAnsi" w:hAnsiTheme="minorHAnsi" w:cstheme="minorHAnsi"/>
          <w:iCs/>
          <w:sz w:val="24"/>
          <w:szCs w:val="24"/>
        </w:rPr>
      </w:pPr>
      <w:r w:rsidRPr="00A47254">
        <w:rPr>
          <w:rFonts w:asciiTheme="minorHAnsi" w:hAnsiTheme="minorHAnsi" w:cstheme="minorHAnsi"/>
          <w:b/>
          <w:bCs/>
          <w:sz w:val="24"/>
          <w:szCs w:val="24"/>
        </w:rPr>
        <w:t>„Instrumencie na rzecz Odbudowy i Rozwoju”</w:t>
      </w:r>
      <w:r w:rsidRPr="00C776B6">
        <w:rPr>
          <w:rFonts w:asciiTheme="minorHAnsi" w:hAnsiTheme="minorHAnsi" w:cstheme="minorHAnsi"/>
          <w:sz w:val="24"/>
          <w:szCs w:val="24"/>
        </w:rPr>
        <w:t xml:space="preserve"> lub </w:t>
      </w:r>
      <w:r w:rsidRPr="00A47254">
        <w:rPr>
          <w:rFonts w:asciiTheme="minorHAnsi" w:hAnsiTheme="minorHAnsi" w:cstheme="minorHAnsi"/>
          <w:b/>
          <w:bCs/>
          <w:sz w:val="24"/>
          <w:szCs w:val="24"/>
        </w:rPr>
        <w:t>„RRF”</w:t>
      </w:r>
      <w:r w:rsidRPr="00C776B6">
        <w:rPr>
          <w:rFonts w:asciiTheme="minorHAnsi" w:hAnsiTheme="minorHAnsi" w:cstheme="minorHAnsi"/>
          <w:sz w:val="24"/>
          <w:szCs w:val="24"/>
        </w:rPr>
        <w:t xml:space="preserve"> – oznacza to Instrument ustanowiony na mocy rozporządzenia Parlamentu Europejskiego i Rady (UE) 2021/241 z dnia 12 lutego 2021 r.</w:t>
      </w:r>
      <w:r w:rsidR="00F37915" w:rsidRPr="00A47254">
        <w:rPr>
          <w:rFonts w:asciiTheme="minorHAnsi" w:hAnsiTheme="minorHAnsi" w:cstheme="minorHAnsi"/>
          <w:sz w:val="24"/>
          <w:szCs w:val="24"/>
        </w:rPr>
        <w:t xml:space="preserve"> </w:t>
      </w:r>
      <w:r w:rsidR="00F37915" w:rsidRPr="00F37915">
        <w:rPr>
          <w:rFonts w:asciiTheme="minorHAnsi" w:hAnsiTheme="minorHAnsi" w:cstheme="minorHAnsi"/>
          <w:sz w:val="24"/>
          <w:szCs w:val="24"/>
        </w:rPr>
        <w:t>ustanawiającego Instrument na rzecz Odbudowy i Zwiększania Odporności</w:t>
      </w:r>
      <w:r w:rsidRPr="00C776B6">
        <w:rPr>
          <w:rFonts w:asciiTheme="minorHAnsi" w:hAnsiTheme="minorHAnsi" w:cstheme="minorHAnsi"/>
          <w:sz w:val="24"/>
          <w:szCs w:val="24"/>
        </w:rPr>
        <w:t xml:space="preserve"> (Dz. Urz. UE L 57 z 18.02.2021, s</w:t>
      </w:r>
      <w:r w:rsidR="00F37915">
        <w:rPr>
          <w:rFonts w:asciiTheme="minorHAnsi" w:hAnsiTheme="minorHAnsi" w:cstheme="minorHAnsi"/>
          <w:sz w:val="24"/>
          <w:szCs w:val="24"/>
        </w:rPr>
        <w:t>tr</w:t>
      </w:r>
      <w:r w:rsidRPr="00C776B6">
        <w:rPr>
          <w:rFonts w:asciiTheme="minorHAnsi" w:hAnsiTheme="minorHAnsi" w:cstheme="minorHAnsi"/>
          <w:sz w:val="24"/>
          <w:szCs w:val="24"/>
        </w:rPr>
        <w:t>. 17);</w:t>
      </w:r>
    </w:p>
    <w:p w14:paraId="0528496E" w14:textId="0E396A79" w:rsidR="000B5C88" w:rsidRPr="00C776B6" w:rsidRDefault="000B5C8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„Instytucji koordynującej KPO”</w:t>
      </w:r>
      <w:r w:rsidRPr="00C776B6">
        <w:rPr>
          <w:rFonts w:asciiTheme="minorHAnsi" w:hAnsiTheme="minorHAnsi" w:cstheme="minorHAnsi"/>
          <w:sz w:val="24"/>
          <w:szCs w:val="24"/>
        </w:rPr>
        <w:t xml:space="preserve"> – oznacza to instytucję, która odpowiada za koordynację KPO</w:t>
      </w:r>
      <w:r w:rsidR="009F588C">
        <w:rPr>
          <w:rFonts w:asciiTheme="minorHAnsi" w:hAnsiTheme="minorHAnsi" w:cstheme="minorHAnsi"/>
          <w:sz w:val="24"/>
          <w:szCs w:val="24"/>
        </w:rPr>
        <w:t xml:space="preserve">, tj. </w:t>
      </w:r>
      <w:r w:rsidRPr="00C776B6">
        <w:rPr>
          <w:rFonts w:asciiTheme="minorHAnsi" w:hAnsiTheme="minorHAnsi" w:cstheme="minorHAnsi"/>
          <w:sz w:val="24"/>
          <w:szCs w:val="24"/>
        </w:rPr>
        <w:t>minister właściwy do spraw rozwoju regionalnego;</w:t>
      </w:r>
    </w:p>
    <w:p w14:paraId="1B14F48B" w14:textId="20CAEC24" w:rsidR="000B5C88" w:rsidRPr="00C776B6" w:rsidRDefault="000B5C8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„Instytucji odpowiedzialnej za inwestycj</w:t>
      </w:r>
      <w:r w:rsidR="00F37915">
        <w:rPr>
          <w:rFonts w:asciiTheme="minorHAnsi" w:hAnsiTheme="minorHAnsi" w:cstheme="minorHAnsi"/>
          <w:b/>
          <w:bCs/>
          <w:sz w:val="24"/>
          <w:szCs w:val="24"/>
        </w:rPr>
        <w:t>ę</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 oznacza to ministra kierującego działem administracji rządowej, któremu zgodnie z </w:t>
      </w:r>
      <w:r w:rsidR="00B7723A">
        <w:rPr>
          <w:rFonts w:asciiTheme="minorHAnsi" w:hAnsiTheme="minorHAnsi" w:cstheme="minorHAnsi"/>
          <w:sz w:val="24"/>
          <w:szCs w:val="24"/>
        </w:rPr>
        <w:t>p</w:t>
      </w:r>
      <w:r w:rsidRPr="00C776B6">
        <w:rPr>
          <w:rFonts w:asciiTheme="minorHAnsi" w:hAnsiTheme="minorHAnsi" w:cstheme="minorHAnsi"/>
          <w:sz w:val="24"/>
          <w:szCs w:val="24"/>
        </w:rPr>
        <w:t xml:space="preserve">lanem rozwojowym, zostało powierzone zadanie realizacji </w:t>
      </w:r>
      <w:r w:rsidR="00B7723A">
        <w:rPr>
          <w:rFonts w:asciiTheme="minorHAnsi" w:hAnsiTheme="minorHAnsi" w:cstheme="minorHAnsi"/>
          <w:sz w:val="24"/>
          <w:szCs w:val="24"/>
        </w:rPr>
        <w:t>i</w:t>
      </w:r>
      <w:r w:rsidRPr="00C776B6">
        <w:rPr>
          <w:rFonts w:asciiTheme="minorHAnsi" w:hAnsiTheme="minorHAnsi" w:cstheme="minorHAnsi"/>
          <w:sz w:val="24"/>
          <w:szCs w:val="24"/>
        </w:rPr>
        <w:t>nwestycji</w:t>
      </w:r>
      <w:r w:rsidR="008C0C03" w:rsidRPr="00C776B6">
        <w:rPr>
          <w:rFonts w:asciiTheme="minorHAnsi" w:hAnsiTheme="minorHAnsi" w:cstheme="minorHAnsi"/>
          <w:sz w:val="24"/>
          <w:szCs w:val="24"/>
        </w:rPr>
        <w:t xml:space="preserve"> tj. Minister Cyfryzacji</w:t>
      </w:r>
      <w:r w:rsidRPr="00C776B6">
        <w:rPr>
          <w:rFonts w:asciiTheme="minorHAnsi" w:hAnsiTheme="minorHAnsi" w:cstheme="minorHAnsi"/>
          <w:sz w:val="24"/>
          <w:szCs w:val="24"/>
        </w:rPr>
        <w:t xml:space="preserve">; </w:t>
      </w:r>
    </w:p>
    <w:p w14:paraId="18BA0FF8" w14:textId="05DBE109" w:rsidR="000B5C88" w:rsidRPr="00C776B6" w:rsidRDefault="000B5C8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„Inwestycji”</w:t>
      </w:r>
      <w:r w:rsidRPr="00C776B6">
        <w:rPr>
          <w:rFonts w:asciiTheme="minorHAnsi" w:hAnsiTheme="minorHAnsi" w:cstheme="minorHAnsi"/>
          <w:sz w:val="24"/>
          <w:szCs w:val="24"/>
        </w:rPr>
        <w:t xml:space="preserve"> – oznacza to inwestycję w rozumieniu Rozporządzenia Parlamentu Europejskiego i Rady (UE) 2021/241 z dnia 12 lutego 2021 r. ustanawiającego Instrument na rzecz Odbudowy i Zwiększania </w:t>
      </w:r>
      <w:r w:rsidR="00C71911" w:rsidRPr="00C776B6">
        <w:rPr>
          <w:rFonts w:asciiTheme="minorHAnsi" w:hAnsiTheme="minorHAnsi" w:cstheme="minorHAnsi"/>
          <w:sz w:val="24"/>
          <w:szCs w:val="24"/>
        </w:rPr>
        <w:t xml:space="preserve">Odporności </w:t>
      </w:r>
      <w:r w:rsidRPr="00C776B6">
        <w:rPr>
          <w:rFonts w:asciiTheme="minorHAnsi" w:hAnsiTheme="minorHAnsi" w:cstheme="minorHAnsi"/>
          <w:sz w:val="24"/>
          <w:szCs w:val="24"/>
        </w:rPr>
        <w:t xml:space="preserve">zmierzającą do osiągnięcia celu w Planie rozwojowym; </w:t>
      </w:r>
    </w:p>
    <w:p w14:paraId="1411F7B7" w14:textId="42926232" w:rsidR="00436608" w:rsidRDefault="000B5C88" w:rsidP="009854BE">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lastRenderedPageBreak/>
        <w:t>„Jednostce wspierającej”</w:t>
      </w:r>
      <w:r w:rsidRPr="00436608">
        <w:rPr>
          <w:rFonts w:asciiTheme="minorHAnsi" w:hAnsiTheme="minorHAnsi" w:cstheme="minorHAnsi"/>
          <w:sz w:val="24"/>
          <w:szCs w:val="24"/>
        </w:rPr>
        <w:t xml:space="preserve"> – oznacza to podmiot, któremu w drodze </w:t>
      </w:r>
      <w:r w:rsidR="00F37915">
        <w:rPr>
          <w:rFonts w:asciiTheme="minorHAnsi" w:hAnsiTheme="minorHAnsi" w:cstheme="minorHAnsi"/>
          <w:sz w:val="24"/>
          <w:szCs w:val="24"/>
        </w:rPr>
        <w:t>p</w:t>
      </w:r>
      <w:r w:rsidRPr="00436608">
        <w:rPr>
          <w:rFonts w:asciiTheme="minorHAnsi" w:hAnsiTheme="minorHAnsi" w:cstheme="minorHAnsi"/>
          <w:sz w:val="24"/>
          <w:szCs w:val="24"/>
        </w:rPr>
        <w:t>orozumienia albo umowy zawartej z Instytucją odpowiedzialną za realizację inwestycji,</w:t>
      </w:r>
      <w:r w:rsidR="00480AD7" w:rsidRPr="00436608">
        <w:rPr>
          <w:rFonts w:asciiTheme="minorHAnsi" w:hAnsiTheme="minorHAnsi" w:cstheme="minorHAnsi"/>
          <w:sz w:val="24"/>
          <w:szCs w:val="24"/>
        </w:rPr>
        <w:t xml:space="preserve"> </w:t>
      </w:r>
      <w:r w:rsidRPr="00436608">
        <w:rPr>
          <w:rFonts w:asciiTheme="minorHAnsi" w:hAnsiTheme="minorHAnsi" w:cstheme="minorHAnsi"/>
          <w:sz w:val="24"/>
          <w:szCs w:val="24"/>
        </w:rPr>
        <w:t>została powierzona realizacja zadań w ramach Inwestycji. Jednostką wspierającą</w:t>
      </w:r>
      <w:r w:rsidR="00AF130B" w:rsidRPr="00436608">
        <w:rPr>
          <w:rFonts w:asciiTheme="minorHAnsi" w:hAnsiTheme="minorHAnsi" w:cstheme="minorHAnsi"/>
          <w:sz w:val="24"/>
          <w:szCs w:val="24"/>
        </w:rPr>
        <w:t xml:space="preserve"> plan rozwojowy</w:t>
      </w:r>
      <w:r w:rsidRPr="00436608">
        <w:rPr>
          <w:rFonts w:asciiTheme="minorHAnsi" w:hAnsiTheme="minorHAnsi" w:cstheme="minorHAnsi"/>
          <w:sz w:val="24"/>
          <w:szCs w:val="24"/>
        </w:rPr>
        <w:t>, której została powierzona realizacja zadań w ramach przedmiotowej Inwestycji jest Centrum Projektów Polska Cyfrowa;</w:t>
      </w:r>
    </w:p>
    <w:p w14:paraId="4CD91CE2" w14:textId="3F49FA3E" w:rsidR="00EE541B" w:rsidRPr="00436608" w:rsidRDefault="00EE541B" w:rsidP="009854BE">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„kamieniu milowym”</w:t>
      </w:r>
      <w:r w:rsidRPr="00436608">
        <w:rPr>
          <w:rFonts w:asciiTheme="minorHAnsi" w:hAnsiTheme="minorHAnsi" w:cstheme="minorHAnsi"/>
          <w:sz w:val="24"/>
          <w:szCs w:val="24"/>
        </w:rPr>
        <w:t xml:space="preserve"> – </w:t>
      </w:r>
      <w:bookmarkStart w:id="0" w:name="_Hlk161837114"/>
      <w:r w:rsidRPr="00436608">
        <w:rPr>
          <w:rFonts w:asciiTheme="minorHAnsi" w:hAnsiTheme="minorHAnsi" w:cstheme="minorHAnsi"/>
          <w:sz w:val="24"/>
          <w:szCs w:val="24"/>
        </w:rPr>
        <w:t xml:space="preserve">oznacza to </w:t>
      </w:r>
      <w:r w:rsidR="00C40E89" w:rsidRPr="00436608">
        <w:rPr>
          <w:rFonts w:asciiTheme="minorHAnsi" w:hAnsiTheme="minorHAnsi" w:cstheme="minorHAnsi"/>
          <w:sz w:val="24"/>
          <w:szCs w:val="24"/>
        </w:rPr>
        <w:t>etap</w:t>
      </w:r>
      <w:r w:rsidR="0013666B" w:rsidRPr="00436608">
        <w:rPr>
          <w:rFonts w:asciiTheme="minorHAnsi" w:hAnsiTheme="minorHAnsi" w:cstheme="minorHAnsi"/>
          <w:sz w:val="24"/>
          <w:szCs w:val="24"/>
        </w:rPr>
        <w:t>,</w:t>
      </w:r>
      <w:r w:rsidR="00C40E89" w:rsidRPr="00436608">
        <w:rPr>
          <w:rFonts w:asciiTheme="minorHAnsi" w:hAnsiTheme="minorHAnsi" w:cstheme="minorHAnsi"/>
          <w:sz w:val="24"/>
          <w:szCs w:val="24"/>
        </w:rPr>
        <w:t xml:space="preserve"> w którym zakładana liczba osób zostanie </w:t>
      </w:r>
      <w:r w:rsidR="0047218A" w:rsidRPr="00436608">
        <w:rPr>
          <w:rFonts w:asciiTheme="minorHAnsi" w:hAnsiTheme="minorHAnsi" w:cstheme="minorHAnsi"/>
          <w:sz w:val="24"/>
          <w:szCs w:val="24"/>
        </w:rPr>
        <w:t xml:space="preserve">przeszkolona </w:t>
      </w:r>
      <w:r w:rsidR="00C40E89" w:rsidRPr="00436608">
        <w:rPr>
          <w:rFonts w:asciiTheme="minorHAnsi" w:hAnsiTheme="minorHAnsi" w:cstheme="minorHAnsi"/>
          <w:sz w:val="24"/>
          <w:szCs w:val="24"/>
        </w:rPr>
        <w:t>w określonym czasie;</w:t>
      </w:r>
    </w:p>
    <w:bookmarkEnd w:id="0"/>
    <w:p w14:paraId="69311C82" w14:textId="7A896883" w:rsidR="002F7FE3" w:rsidRDefault="42ADA4C4" w:rsidP="00B415A4">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213BD688" w:rsidRPr="00436608">
        <w:rPr>
          <w:rFonts w:asciiTheme="minorHAnsi" w:hAnsiTheme="minorHAnsi" w:cstheme="minorHAnsi"/>
          <w:b/>
          <w:bCs/>
          <w:sz w:val="24"/>
          <w:szCs w:val="24"/>
        </w:rPr>
        <w:t>korekcie finansowej”</w:t>
      </w:r>
      <w:r w:rsidR="213BD688" w:rsidRPr="00C776B6">
        <w:rPr>
          <w:rFonts w:asciiTheme="minorHAnsi" w:hAnsiTheme="minorHAnsi" w:cstheme="minorHAnsi"/>
          <w:sz w:val="24"/>
          <w:szCs w:val="24"/>
        </w:rPr>
        <w:t xml:space="preserve"> – oznacza to kwotę, o jaką pomniejsza się </w:t>
      </w:r>
      <w:r w:rsidR="009C0E6C" w:rsidRPr="00C776B6">
        <w:rPr>
          <w:rFonts w:asciiTheme="minorHAnsi" w:hAnsiTheme="minorHAnsi" w:cstheme="minorHAnsi"/>
          <w:sz w:val="24"/>
          <w:szCs w:val="24"/>
        </w:rPr>
        <w:t xml:space="preserve">kwotę wsparcia </w:t>
      </w:r>
      <w:r w:rsidR="213BD688" w:rsidRPr="00C776B6">
        <w:rPr>
          <w:rFonts w:asciiTheme="minorHAnsi" w:hAnsiTheme="minorHAnsi" w:cstheme="minorHAnsi"/>
          <w:sz w:val="24"/>
          <w:szCs w:val="24"/>
        </w:rPr>
        <w:t>Pr</w:t>
      </w:r>
      <w:r w:rsidR="009C0E6C" w:rsidRPr="00C776B6">
        <w:rPr>
          <w:rFonts w:asciiTheme="minorHAnsi" w:hAnsiTheme="minorHAnsi" w:cstheme="minorHAnsi"/>
          <w:sz w:val="24"/>
          <w:szCs w:val="24"/>
        </w:rPr>
        <w:t xml:space="preserve">zedsięwzięcia </w:t>
      </w:r>
      <w:r w:rsidR="213BD688" w:rsidRPr="00C776B6">
        <w:rPr>
          <w:rFonts w:asciiTheme="minorHAnsi" w:hAnsiTheme="minorHAnsi" w:cstheme="minorHAnsi"/>
          <w:sz w:val="24"/>
          <w:szCs w:val="24"/>
        </w:rPr>
        <w:t xml:space="preserve">w związku z </w:t>
      </w:r>
      <w:r w:rsidR="0C38121D" w:rsidRPr="00C776B6">
        <w:rPr>
          <w:rFonts w:asciiTheme="minorHAnsi" w:hAnsiTheme="minorHAnsi" w:cstheme="minorHAnsi"/>
          <w:sz w:val="24"/>
          <w:szCs w:val="24"/>
        </w:rPr>
        <w:t xml:space="preserve">wystąpieniem </w:t>
      </w:r>
      <w:r w:rsidR="213BD688" w:rsidRPr="00C776B6">
        <w:rPr>
          <w:rFonts w:asciiTheme="minorHAnsi" w:hAnsiTheme="minorHAnsi" w:cstheme="minorHAnsi"/>
          <w:sz w:val="24"/>
          <w:szCs w:val="24"/>
        </w:rPr>
        <w:t>nieprawidłowości</w:t>
      </w:r>
      <w:r w:rsidR="47B0C8A9" w:rsidRPr="00C776B6">
        <w:rPr>
          <w:rFonts w:asciiTheme="minorHAnsi" w:hAnsiTheme="minorHAnsi" w:cstheme="minorHAnsi"/>
          <w:sz w:val="24"/>
          <w:szCs w:val="24"/>
        </w:rPr>
        <w:t>;</w:t>
      </w:r>
    </w:p>
    <w:p w14:paraId="2F1AC5B6" w14:textId="26F56967" w:rsidR="007353F4" w:rsidRPr="007353F4" w:rsidRDefault="007353F4" w:rsidP="007353F4">
      <w:pPr>
        <w:numPr>
          <w:ilvl w:val="0"/>
          <w:numId w:val="7"/>
        </w:numPr>
        <w:spacing w:before="360" w:after="360" w:line="360" w:lineRule="auto"/>
        <w:contextualSpacing/>
        <w:rPr>
          <w:rFonts w:asciiTheme="minorHAnsi" w:hAnsiTheme="minorHAnsi" w:cstheme="minorHAnsi"/>
          <w:sz w:val="24"/>
          <w:szCs w:val="24"/>
        </w:rPr>
      </w:pPr>
      <w:bookmarkStart w:id="1" w:name="_Hlk191623798"/>
      <w:r w:rsidRPr="001A7577">
        <w:rPr>
          <w:rFonts w:asciiTheme="minorHAnsi" w:hAnsiTheme="minorHAnsi" w:cstheme="minorHAnsi"/>
          <w:b/>
          <w:bCs/>
          <w:sz w:val="24"/>
          <w:szCs w:val="24"/>
        </w:rPr>
        <w:t>„nadużyciu finansowym”</w:t>
      </w:r>
      <w:r w:rsidRPr="001A7577">
        <w:rPr>
          <w:rFonts w:asciiTheme="minorHAnsi" w:hAnsiTheme="minorHAnsi" w:cstheme="minorHAnsi"/>
          <w:sz w:val="24"/>
          <w:szCs w:val="24"/>
        </w:rPr>
        <w:t xml:space="preserve"> – </w:t>
      </w:r>
      <w:r>
        <w:rPr>
          <w:rFonts w:asciiTheme="minorHAnsi" w:hAnsiTheme="minorHAnsi" w:cstheme="minorHAnsi"/>
          <w:sz w:val="24"/>
          <w:szCs w:val="24"/>
        </w:rPr>
        <w:t>oznacza to</w:t>
      </w:r>
      <w:r w:rsidRPr="001A7577">
        <w:rPr>
          <w:rFonts w:asciiTheme="minorHAnsi" w:hAnsiTheme="minorHAnsi" w:cstheme="minorHAnsi"/>
          <w:sz w:val="24"/>
          <w:szCs w:val="24"/>
        </w:rPr>
        <w:t xml:space="preserve">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bookmarkEnd w:id="1"/>
    </w:p>
    <w:p w14:paraId="59092054" w14:textId="391B7EC9" w:rsidR="000B5C88" w:rsidRPr="00C776B6" w:rsidRDefault="000B5C8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„nieprawidłowości”</w:t>
      </w:r>
      <w:r w:rsidRPr="00C776B6">
        <w:rPr>
          <w:rFonts w:asciiTheme="minorHAnsi" w:hAnsiTheme="minorHAnsi" w:cstheme="minorHAnsi"/>
          <w:sz w:val="24"/>
          <w:szCs w:val="24"/>
        </w:rPr>
        <w:t xml:space="preserve"> – oznacza to każde naruszenie mającego zastosowanie właściwego prawa powszechnie obowiązującego </w:t>
      </w:r>
      <w:r w:rsidR="007353F4">
        <w:rPr>
          <w:rFonts w:asciiTheme="minorHAnsi" w:hAnsiTheme="minorHAnsi" w:cstheme="minorHAnsi"/>
          <w:sz w:val="24"/>
          <w:szCs w:val="24"/>
        </w:rPr>
        <w:t>lub</w:t>
      </w:r>
      <w:r w:rsidRPr="00C776B6">
        <w:rPr>
          <w:rFonts w:asciiTheme="minorHAnsi" w:hAnsiTheme="minorHAnsi" w:cstheme="minorHAnsi"/>
          <w:sz w:val="24"/>
          <w:szCs w:val="24"/>
        </w:rPr>
        <w:t xml:space="preserve"> systemu realizacji KPO, wynikające z działania </w:t>
      </w:r>
      <w:r w:rsidR="00181F3E">
        <w:rPr>
          <w:rFonts w:asciiTheme="minorHAnsi" w:hAnsiTheme="minorHAnsi" w:cstheme="minorHAnsi"/>
          <w:sz w:val="24"/>
          <w:szCs w:val="24"/>
        </w:rPr>
        <w:t>lub</w:t>
      </w:r>
      <w:r w:rsidRPr="00C776B6">
        <w:rPr>
          <w:rFonts w:asciiTheme="minorHAnsi" w:hAnsiTheme="minorHAnsi" w:cstheme="minorHAnsi"/>
          <w:sz w:val="24"/>
          <w:szCs w:val="24"/>
        </w:rPr>
        <w:t xml:space="preserve"> zaniechania podmiotu gospodarczego, które ma </w:t>
      </w:r>
      <w:r w:rsidR="00DE438A">
        <w:rPr>
          <w:rFonts w:asciiTheme="minorHAnsi" w:hAnsiTheme="minorHAnsi" w:cstheme="minorHAnsi"/>
          <w:sz w:val="24"/>
          <w:szCs w:val="24"/>
        </w:rPr>
        <w:t>lub</w:t>
      </w:r>
      <w:r w:rsidRPr="00C776B6">
        <w:rPr>
          <w:rFonts w:asciiTheme="minorHAnsi" w:hAnsiTheme="minorHAnsi" w:cstheme="minorHAnsi"/>
          <w:sz w:val="24"/>
          <w:szCs w:val="24"/>
        </w:rPr>
        <w:t xml:space="preserve"> może mieć szkodliwy wpływ na budżet Unii Europejskiej poprzez obciążenie go nieuzasadnionym wydatkiem; </w:t>
      </w:r>
    </w:p>
    <w:p w14:paraId="525768BD" w14:textId="51AAD451" w:rsidR="002F7FE3" w:rsidRPr="00C776B6" w:rsidRDefault="002F7FE3" w:rsidP="004D5D2D">
      <w:pPr>
        <w:widowControl w:val="0"/>
        <w:numPr>
          <w:ilvl w:val="0"/>
          <w:numId w:val="7"/>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„okresie kwalifikowalności wydatków”</w:t>
      </w:r>
      <w:r w:rsidRPr="00C776B6">
        <w:rPr>
          <w:rFonts w:asciiTheme="minorHAnsi" w:hAnsiTheme="minorHAnsi" w:cstheme="minorHAnsi"/>
          <w:sz w:val="24"/>
          <w:szCs w:val="24"/>
        </w:rPr>
        <w:t xml:space="preserve"> – należy przez to rozumieć okres, w którym mogą być ponoszone wydatki kwalifikowane w ramach Przedsięwzięcia;</w:t>
      </w:r>
    </w:p>
    <w:p w14:paraId="22D4BB37" w14:textId="5B24C75C" w:rsidR="00F73F86" w:rsidRPr="00C776B6" w:rsidRDefault="000B5C8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„Ostatecznym odbiorcy wsparcia”</w:t>
      </w:r>
      <w:r w:rsidRPr="00C776B6">
        <w:rPr>
          <w:rFonts w:asciiTheme="minorHAnsi" w:hAnsiTheme="minorHAnsi" w:cstheme="minorHAnsi"/>
          <w:sz w:val="24"/>
          <w:szCs w:val="24"/>
        </w:rPr>
        <w:t xml:space="preserve"> – oznacza to podmiot realizujący Przedsięwzięcie;</w:t>
      </w:r>
    </w:p>
    <w:p w14:paraId="234EF145" w14:textId="4F8774AD" w:rsidR="003F195E" w:rsidRPr="00C776B6" w:rsidRDefault="003F195E"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„Partnerze”</w:t>
      </w:r>
      <w:r w:rsidRPr="00C776B6">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to podmiot </w:t>
      </w:r>
      <w:r w:rsidR="001869F0">
        <w:rPr>
          <w:rFonts w:asciiTheme="minorHAnsi" w:hAnsiTheme="minorHAnsi" w:cstheme="minorHAnsi"/>
          <w:sz w:val="24"/>
          <w:szCs w:val="24"/>
        </w:rPr>
        <w:t xml:space="preserve">wymieniony we Wniosku, </w:t>
      </w:r>
      <w:r w:rsidRPr="00C776B6">
        <w:rPr>
          <w:rFonts w:asciiTheme="minorHAnsi" w:hAnsiTheme="minorHAnsi" w:cstheme="minorHAnsi"/>
          <w:sz w:val="24"/>
          <w:szCs w:val="24"/>
        </w:rPr>
        <w:t>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Porozumieniu lub Umowie o partnerstwie.</w:t>
      </w:r>
    </w:p>
    <w:p w14:paraId="2276D2EB" w14:textId="77777777" w:rsidR="00211692" w:rsidRDefault="00876E32"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„PFR”</w:t>
      </w:r>
      <w:r w:rsidRPr="00C776B6">
        <w:rPr>
          <w:rFonts w:asciiTheme="minorHAnsi" w:hAnsiTheme="minorHAnsi" w:cstheme="minorHAnsi"/>
          <w:sz w:val="24"/>
          <w:szCs w:val="24"/>
        </w:rPr>
        <w:t xml:space="preserve"> – oznacza to Polski Fundusz Rozwoju Spółka Akcyjna z siedzibą w Warszawie; </w:t>
      </w:r>
    </w:p>
    <w:p w14:paraId="7CB7A4C7" w14:textId="708B652A" w:rsidR="006F59F1" w:rsidRPr="006F59F1" w:rsidRDefault="006F59F1" w:rsidP="006F59F1">
      <w:pPr>
        <w:numPr>
          <w:ilvl w:val="0"/>
          <w:numId w:val="7"/>
        </w:numPr>
        <w:suppressAutoHyphens w:val="0"/>
        <w:spacing w:before="360" w:after="360" w:line="360" w:lineRule="auto"/>
        <w:contextualSpacing/>
        <w:rPr>
          <w:rFonts w:asciiTheme="minorHAnsi" w:hAnsiTheme="minorHAnsi" w:cstheme="minorHAnsi"/>
          <w:sz w:val="24"/>
          <w:szCs w:val="24"/>
        </w:rPr>
      </w:pPr>
      <w:r w:rsidRPr="007623F3">
        <w:rPr>
          <w:rFonts w:asciiTheme="minorHAnsi" w:hAnsiTheme="minorHAnsi" w:cstheme="minorHAnsi"/>
          <w:b/>
          <w:bCs/>
          <w:sz w:val="24"/>
          <w:szCs w:val="24"/>
        </w:rPr>
        <w:t>„Placówce dydaktycznej”</w:t>
      </w:r>
      <w:r w:rsidRPr="007623F3">
        <w:rPr>
          <w:rFonts w:asciiTheme="minorHAnsi" w:hAnsiTheme="minorHAnsi" w:cstheme="minorHAnsi"/>
          <w:sz w:val="24"/>
          <w:szCs w:val="24"/>
        </w:rPr>
        <w:t xml:space="preserve"> – oznacza </w:t>
      </w:r>
      <w:r>
        <w:rPr>
          <w:rFonts w:asciiTheme="minorHAnsi" w:hAnsiTheme="minorHAnsi" w:cstheme="minorHAnsi"/>
          <w:sz w:val="24"/>
          <w:szCs w:val="24"/>
        </w:rPr>
        <w:t xml:space="preserve">to </w:t>
      </w:r>
      <w:r w:rsidRPr="007623F3">
        <w:rPr>
          <w:rFonts w:asciiTheme="minorHAnsi" w:hAnsiTheme="minorHAnsi" w:cstheme="minorHAnsi"/>
          <w:sz w:val="24"/>
          <w:szCs w:val="24"/>
        </w:rPr>
        <w:t>szkołę lub przedszkole</w:t>
      </w:r>
      <w:r>
        <w:rPr>
          <w:rFonts w:asciiTheme="minorHAnsi" w:hAnsiTheme="minorHAnsi" w:cstheme="minorHAnsi"/>
          <w:sz w:val="24"/>
          <w:szCs w:val="24"/>
        </w:rPr>
        <w:t>,</w:t>
      </w:r>
      <w:r w:rsidRPr="007623F3">
        <w:rPr>
          <w:rFonts w:asciiTheme="minorHAnsi" w:hAnsiTheme="minorHAnsi" w:cstheme="minorHAnsi"/>
          <w:sz w:val="24"/>
          <w:szCs w:val="24"/>
        </w:rPr>
        <w:t xml:space="preserve"> publiczne lub niepubliczne, otrzymujące dotację oświatową na podstawie ustawy z dnia 27 października 2017 r. o finansowaniu zadań oświatowych, (</w:t>
      </w:r>
      <w:proofErr w:type="spellStart"/>
      <w:r w:rsidRPr="007623F3">
        <w:rPr>
          <w:rFonts w:asciiTheme="minorHAnsi" w:hAnsiTheme="minorHAnsi" w:cstheme="minorHAnsi"/>
          <w:sz w:val="24"/>
          <w:szCs w:val="24"/>
        </w:rPr>
        <w:t>t.j</w:t>
      </w:r>
      <w:proofErr w:type="spellEnd"/>
      <w:r w:rsidRPr="007623F3">
        <w:rPr>
          <w:rFonts w:asciiTheme="minorHAnsi" w:hAnsiTheme="minorHAnsi" w:cstheme="minorHAnsi"/>
          <w:sz w:val="24"/>
          <w:szCs w:val="24"/>
        </w:rPr>
        <w:t>. Dz.U. z 2024 r. poz. 754</w:t>
      </w:r>
      <w:r w:rsidR="00C06E44">
        <w:rPr>
          <w:rFonts w:asciiTheme="minorHAnsi" w:hAnsiTheme="minorHAnsi" w:cstheme="minorHAnsi"/>
          <w:sz w:val="24"/>
          <w:szCs w:val="24"/>
        </w:rPr>
        <w:t xml:space="preserve"> ze </w:t>
      </w:r>
      <w:r w:rsidR="00C06E44">
        <w:rPr>
          <w:rFonts w:asciiTheme="minorHAnsi" w:hAnsiTheme="minorHAnsi" w:cstheme="minorHAnsi"/>
          <w:sz w:val="24"/>
          <w:szCs w:val="24"/>
        </w:rPr>
        <w:lastRenderedPageBreak/>
        <w:t>zm.</w:t>
      </w:r>
      <w:r w:rsidRPr="007623F3">
        <w:rPr>
          <w:rFonts w:asciiTheme="minorHAnsi" w:hAnsiTheme="minorHAnsi" w:cstheme="minorHAnsi"/>
          <w:sz w:val="24"/>
          <w:szCs w:val="24"/>
        </w:rPr>
        <w:t>), którego organ prowadzący zawnioskował do O</w:t>
      </w:r>
      <w:r w:rsidR="00C06E44">
        <w:rPr>
          <w:rFonts w:asciiTheme="minorHAnsi" w:hAnsiTheme="minorHAnsi" w:cstheme="minorHAnsi"/>
          <w:sz w:val="24"/>
          <w:szCs w:val="24"/>
        </w:rPr>
        <w:t xml:space="preserve">statecznego </w:t>
      </w:r>
      <w:r w:rsidRPr="007623F3">
        <w:rPr>
          <w:rFonts w:asciiTheme="minorHAnsi" w:hAnsiTheme="minorHAnsi" w:cstheme="minorHAnsi"/>
          <w:sz w:val="24"/>
          <w:szCs w:val="24"/>
        </w:rPr>
        <w:t>O</w:t>
      </w:r>
      <w:r w:rsidR="00C06E44">
        <w:rPr>
          <w:rFonts w:asciiTheme="minorHAnsi" w:hAnsiTheme="minorHAnsi" w:cstheme="minorHAnsi"/>
          <w:sz w:val="24"/>
          <w:szCs w:val="24"/>
        </w:rPr>
        <w:t xml:space="preserve">dbiorcy </w:t>
      </w:r>
      <w:r w:rsidRPr="007623F3">
        <w:rPr>
          <w:rFonts w:asciiTheme="minorHAnsi" w:hAnsiTheme="minorHAnsi" w:cstheme="minorHAnsi"/>
          <w:sz w:val="24"/>
          <w:szCs w:val="24"/>
        </w:rPr>
        <w:t>W</w:t>
      </w:r>
      <w:r w:rsidR="00C06E44">
        <w:rPr>
          <w:rFonts w:asciiTheme="minorHAnsi" w:hAnsiTheme="minorHAnsi" w:cstheme="minorHAnsi"/>
          <w:sz w:val="24"/>
          <w:szCs w:val="24"/>
        </w:rPr>
        <w:t>sparcia</w:t>
      </w:r>
      <w:r w:rsidRPr="007623F3">
        <w:rPr>
          <w:rFonts w:asciiTheme="minorHAnsi" w:hAnsiTheme="minorHAnsi" w:cstheme="minorHAnsi"/>
          <w:sz w:val="24"/>
          <w:szCs w:val="24"/>
        </w:rPr>
        <w:t xml:space="preserve"> o wypłatę grantu i spełnione zostały warunki określone w Koncepcji realizacji Przedsięwzięcia stanowiącej załącznik do Regulaminu oraz w </w:t>
      </w:r>
      <w:r>
        <w:rPr>
          <w:rFonts w:asciiTheme="minorHAnsi" w:hAnsiTheme="minorHAnsi" w:cstheme="minorHAnsi"/>
          <w:sz w:val="24"/>
          <w:szCs w:val="24"/>
        </w:rPr>
        <w:t>Porozumieniu</w:t>
      </w:r>
      <w:r w:rsidRPr="007623F3">
        <w:rPr>
          <w:rFonts w:asciiTheme="minorHAnsi" w:hAnsiTheme="minorHAnsi" w:cstheme="minorHAnsi"/>
          <w:sz w:val="24"/>
          <w:szCs w:val="24"/>
        </w:rPr>
        <w:t xml:space="preserve">; </w:t>
      </w:r>
    </w:p>
    <w:p w14:paraId="55987CB3" w14:textId="1314FF38" w:rsidR="00436608" w:rsidRDefault="00876E32"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„Planie rozwojowym”</w:t>
      </w:r>
      <w:r w:rsidRPr="00436608">
        <w:rPr>
          <w:rFonts w:asciiTheme="minorHAnsi" w:hAnsiTheme="minorHAnsi" w:cstheme="minorHAnsi"/>
          <w:sz w:val="24"/>
          <w:szCs w:val="24"/>
        </w:rPr>
        <w:t xml:space="preserve"> lub </w:t>
      </w:r>
      <w:r w:rsidRPr="00436608">
        <w:rPr>
          <w:rFonts w:asciiTheme="minorHAnsi" w:hAnsiTheme="minorHAnsi" w:cstheme="minorHAnsi"/>
          <w:b/>
          <w:bCs/>
          <w:sz w:val="24"/>
          <w:szCs w:val="24"/>
        </w:rPr>
        <w:t>„KPO”</w:t>
      </w:r>
      <w:r w:rsidRPr="00436608">
        <w:rPr>
          <w:rFonts w:asciiTheme="minorHAnsi" w:hAnsiTheme="minorHAnsi" w:cstheme="minorHAnsi"/>
          <w:sz w:val="24"/>
          <w:szCs w:val="24"/>
        </w:rPr>
        <w:t xml:space="preserve"> – oznacza to dokument pn. Krajowy Plan Odbudowy i Zwiększania Odporności, o którym mowa w art. 17 ust. 1 Rozporządzenia 2021/241, stanowiący podstawę realizacji reform i inwestycji objętych wsparciem (finansowaniem) ze środków Instrumentu na rzecz Odbudowy i Zwiększania Odporności</w:t>
      </w:r>
      <w:r w:rsidR="00A25114">
        <w:rPr>
          <w:rFonts w:asciiTheme="minorHAnsi" w:hAnsiTheme="minorHAnsi" w:cstheme="minorHAnsi"/>
          <w:sz w:val="24"/>
          <w:szCs w:val="24"/>
        </w:rPr>
        <w:t>;</w:t>
      </w:r>
    </w:p>
    <w:p w14:paraId="35296A93" w14:textId="1A940118" w:rsidR="00436608" w:rsidRDefault="003705EE" w:rsidP="4C38A097">
      <w:pPr>
        <w:numPr>
          <w:ilvl w:val="0"/>
          <w:numId w:val="7"/>
        </w:numPr>
        <w:spacing w:before="360" w:after="360" w:line="360" w:lineRule="auto"/>
        <w:contextualSpacing/>
        <w:rPr>
          <w:rFonts w:asciiTheme="minorHAnsi" w:hAnsiTheme="minorHAnsi" w:cstheme="minorBidi"/>
          <w:sz w:val="24"/>
          <w:szCs w:val="24"/>
        </w:rPr>
      </w:pPr>
      <w:r w:rsidRPr="4C38A097">
        <w:rPr>
          <w:rFonts w:asciiTheme="minorHAnsi" w:hAnsiTheme="minorHAnsi" w:cstheme="minorBidi"/>
          <w:b/>
          <w:bCs/>
          <w:sz w:val="24"/>
          <w:szCs w:val="24"/>
        </w:rPr>
        <w:t>„Podmiocie upoważnionym do ponoszenia wydatków</w:t>
      </w:r>
      <w:r w:rsidRPr="4C38A097">
        <w:rPr>
          <w:rFonts w:asciiTheme="minorHAnsi" w:hAnsiTheme="minorHAnsi" w:cstheme="minorBidi"/>
          <w:sz w:val="24"/>
          <w:szCs w:val="24"/>
        </w:rPr>
        <w:t xml:space="preserve">” </w:t>
      </w:r>
      <w:r w:rsidR="004B430F" w:rsidRPr="4C38A097">
        <w:rPr>
          <w:rFonts w:asciiTheme="minorHAnsi" w:hAnsiTheme="minorHAnsi" w:cstheme="minorBidi"/>
          <w:sz w:val="24"/>
          <w:szCs w:val="24"/>
        </w:rPr>
        <w:t xml:space="preserve">– </w:t>
      </w:r>
      <w:r w:rsidRPr="4C38A097">
        <w:rPr>
          <w:rFonts w:asciiTheme="minorHAnsi" w:hAnsiTheme="minorHAnsi" w:cstheme="minorBidi"/>
          <w:sz w:val="24"/>
          <w:szCs w:val="24"/>
        </w:rPr>
        <w:t xml:space="preserve">oznacza to podmiot z sektora finansów publicznych, pozostający w stosunku do Ostatecznego odbiorcy wsparcia w zależności osobowej, organizacyjnej i finansowej rozumianej jako brak samodzielności dysponowania środkami publicznymi (dysponent II i III stopnia); </w:t>
      </w:r>
    </w:p>
    <w:p w14:paraId="41075309" w14:textId="1E9568EA" w:rsidR="00066F22" w:rsidRPr="00436608" w:rsidRDefault="00066F22"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„Porozumieniu/Umowie o partnerstwie”</w:t>
      </w:r>
      <w:r w:rsidRPr="00436608">
        <w:rPr>
          <w:rFonts w:asciiTheme="minorHAnsi" w:hAnsiTheme="minorHAnsi" w:cstheme="minorHAnsi"/>
          <w:sz w:val="24"/>
          <w:szCs w:val="24"/>
        </w:rPr>
        <w:t xml:space="preserve"> </w:t>
      </w:r>
      <w:r w:rsidR="004B430F"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w:t>
      </w:r>
      <w:r w:rsidR="00974ADB" w:rsidRPr="00974ADB">
        <w:rPr>
          <w:rFonts w:asciiTheme="minorHAnsi" w:hAnsiTheme="minorHAnsi" w:cstheme="minorHAnsi"/>
          <w:sz w:val="24"/>
          <w:szCs w:val="24"/>
        </w:rPr>
        <w:t>oznacza to umowę lub porozumienie określające w szczególności: prawa i obowiązki stron, zakres i formę udziału poszczególnych Partnerów w Przedsięwzięciu, Partnera wiodącego,</w:t>
      </w:r>
      <w:r w:rsidR="00A564F9">
        <w:rPr>
          <w:rFonts w:asciiTheme="minorHAnsi" w:hAnsiTheme="minorHAnsi" w:cstheme="minorHAnsi"/>
          <w:sz w:val="24"/>
          <w:szCs w:val="24"/>
        </w:rPr>
        <w:t xml:space="preserve"> którym jest Ostateczny odbiorca wsparcia,</w:t>
      </w:r>
      <w:r w:rsidR="00974ADB" w:rsidRPr="00974ADB">
        <w:rPr>
          <w:rFonts w:asciiTheme="minorHAnsi" w:hAnsiTheme="minorHAnsi" w:cstheme="minorHAnsi"/>
          <w:sz w:val="24"/>
          <w:szCs w:val="24"/>
        </w:rPr>
        <w:t xml:space="preserve"> uprawnionego do reprezentowania pozostałych Partnerów, podział zadań w ramach współpracy z uwzględnieniem informacji o podziale między stronami umowy planowanych do przeszkolenia uczestników szkoleń (jeżeli dotyczy), sposób przekazywania wsparcia na pokrycie kosztów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Pr="00436608">
        <w:rPr>
          <w:rFonts w:asciiTheme="minorHAnsi" w:hAnsiTheme="minorHAnsi" w:cstheme="minorHAnsi"/>
          <w:sz w:val="24"/>
          <w:szCs w:val="24"/>
        </w:rPr>
        <w:t>;</w:t>
      </w:r>
    </w:p>
    <w:p w14:paraId="7EB930D3" w14:textId="3AFAACF1" w:rsidR="00CF7625" w:rsidRPr="004B430F" w:rsidRDefault="5AE76006" w:rsidP="004D5D2D">
      <w:pPr>
        <w:numPr>
          <w:ilvl w:val="0"/>
          <w:numId w:val="7"/>
        </w:numPr>
        <w:spacing w:before="360" w:after="360" w:line="360" w:lineRule="auto"/>
        <w:contextualSpacing/>
        <w:rPr>
          <w:rFonts w:asciiTheme="minorHAnsi" w:hAnsiTheme="minorHAnsi" w:cstheme="minorHAnsi"/>
          <w:sz w:val="24"/>
          <w:szCs w:val="24"/>
        </w:rPr>
      </w:pPr>
      <w:r w:rsidRPr="004B430F">
        <w:rPr>
          <w:rFonts w:asciiTheme="minorHAnsi" w:hAnsiTheme="minorHAnsi" w:cstheme="minorHAnsi"/>
          <w:b/>
          <w:bCs/>
          <w:sz w:val="24"/>
          <w:szCs w:val="24"/>
        </w:rPr>
        <w:t>„Portalu Funduszy Europejskich”</w:t>
      </w:r>
      <w:r w:rsidR="004B430F" w:rsidRPr="004B430F">
        <w:rPr>
          <w:rFonts w:asciiTheme="minorHAnsi" w:hAnsiTheme="minorHAnsi" w:cstheme="minorHAnsi"/>
          <w:b/>
          <w:bCs/>
          <w:sz w:val="24"/>
          <w:szCs w:val="24"/>
        </w:rPr>
        <w:t xml:space="preserve"> </w:t>
      </w:r>
      <w:r w:rsidR="004B430F" w:rsidRPr="004B430F">
        <w:rPr>
          <w:rFonts w:asciiTheme="minorHAnsi" w:hAnsiTheme="minorHAnsi" w:cstheme="minorHAnsi"/>
          <w:sz w:val="24"/>
          <w:szCs w:val="24"/>
        </w:rPr>
        <w:t xml:space="preserve">– </w:t>
      </w:r>
      <w:r w:rsidRPr="004B430F">
        <w:rPr>
          <w:rFonts w:asciiTheme="minorHAnsi" w:hAnsiTheme="minorHAnsi" w:cstheme="minorHAnsi"/>
          <w:sz w:val="24"/>
          <w:szCs w:val="24"/>
        </w:rPr>
        <w:t xml:space="preserve">oznacza to stronę internetową pod adresem: </w:t>
      </w:r>
      <w:r w:rsidR="00876E32" w:rsidRPr="004B430F">
        <w:rPr>
          <w:rStyle w:val="Hipercze"/>
          <w:rFonts w:asciiTheme="minorHAnsi" w:hAnsiTheme="minorHAnsi" w:cstheme="minorHAnsi"/>
          <w:sz w:val="24"/>
          <w:szCs w:val="24"/>
        </w:rPr>
        <w:t>www.funduszeeuropejskie.gov.pl</w:t>
      </w:r>
      <w:r w:rsidRPr="004B430F">
        <w:rPr>
          <w:rFonts w:asciiTheme="minorHAnsi" w:hAnsiTheme="minorHAnsi" w:cstheme="minorHAnsi"/>
          <w:sz w:val="24"/>
          <w:szCs w:val="24"/>
        </w:rPr>
        <w:t>;</w:t>
      </w:r>
    </w:p>
    <w:p w14:paraId="1B3FC83F" w14:textId="41B547C2" w:rsidR="00876E32" w:rsidRPr="00C776B6" w:rsidRDefault="00876E32" w:rsidP="004D5D2D">
      <w:pPr>
        <w:numPr>
          <w:ilvl w:val="0"/>
          <w:numId w:val="7"/>
        </w:numPr>
        <w:spacing w:before="360" w:after="360" w:line="360" w:lineRule="auto"/>
        <w:contextualSpacing/>
        <w:rPr>
          <w:rFonts w:asciiTheme="minorHAnsi" w:hAnsiTheme="minorHAnsi" w:cstheme="minorHAnsi"/>
          <w:i/>
          <w:iCs/>
          <w:sz w:val="24"/>
          <w:szCs w:val="24"/>
        </w:rPr>
      </w:pPr>
      <w:r w:rsidRPr="00436608">
        <w:rPr>
          <w:rFonts w:asciiTheme="minorHAnsi" w:hAnsiTheme="minorHAnsi" w:cstheme="minorHAnsi"/>
          <w:b/>
          <w:bCs/>
          <w:sz w:val="24"/>
          <w:szCs w:val="24"/>
        </w:rPr>
        <w:t>„</w:t>
      </w:r>
      <w:r w:rsidR="00974ADB">
        <w:rPr>
          <w:rFonts w:asciiTheme="minorHAnsi" w:hAnsiTheme="minorHAnsi" w:cstheme="minorHAnsi"/>
          <w:b/>
          <w:bCs/>
          <w:sz w:val="24"/>
          <w:szCs w:val="24"/>
        </w:rPr>
        <w:t>p</w:t>
      </w:r>
      <w:r w:rsidRPr="00436608">
        <w:rPr>
          <w:rFonts w:asciiTheme="minorHAnsi" w:hAnsiTheme="minorHAnsi" w:cstheme="minorHAnsi"/>
          <w:b/>
          <w:bCs/>
          <w:sz w:val="24"/>
          <w:szCs w:val="24"/>
        </w:rPr>
        <w:t>oważnej nieprawidłowości”</w:t>
      </w:r>
      <w:r w:rsidRPr="00C776B6">
        <w:rPr>
          <w:rFonts w:asciiTheme="minorHAnsi" w:hAnsiTheme="minorHAnsi" w:cstheme="minorHAnsi"/>
          <w:sz w:val="24"/>
          <w:szCs w:val="24"/>
        </w:rPr>
        <w:t xml:space="preserve"> – oznacza to nieprawidłowość, o której mowa w motywie (53) i (54) rozporządzenia 2021/241, tj. nadużycie finansowe, korupcja i konflikt interesów w związku z działaniami wspieranymi przez Instrument bądź w przypadku poważnego naruszenia zobowiązania przewidzianego w umowach</w:t>
      </w:r>
      <w:r w:rsidR="005D3204">
        <w:rPr>
          <w:rFonts w:asciiTheme="minorHAnsi" w:hAnsiTheme="minorHAnsi" w:cstheme="minorHAnsi"/>
          <w:sz w:val="24"/>
          <w:szCs w:val="24"/>
        </w:rPr>
        <w:t>/porozumieniach</w:t>
      </w:r>
      <w:r w:rsidRPr="00C776B6">
        <w:rPr>
          <w:rFonts w:asciiTheme="minorHAnsi" w:hAnsiTheme="minorHAnsi" w:cstheme="minorHAnsi"/>
          <w:sz w:val="24"/>
          <w:szCs w:val="24"/>
        </w:rPr>
        <w:t xml:space="preserve"> dotyczących wsparcia finansowego;</w:t>
      </w:r>
    </w:p>
    <w:p w14:paraId="1939A54D" w14:textId="4AF8D62E" w:rsidR="00562918" w:rsidRPr="00C776B6" w:rsidRDefault="72D0A4C5"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00876E32" w:rsidRPr="00436608">
        <w:rPr>
          <w:rFonts w:asciiTheme="minorHAnsi" w:hAnsiTheme="minorHAnsi" w:cstheme="minorHAnsi"/>
          <w:b/>
          <w:bCs/>
          <w:sz w:val="24"/>
          <w:szCs w:val="24"/>
        </w:rPr>
        <w:t>Przedsięwzięciu</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w:t>
      </w:r>
      <w:r w:rsidR="00A40092" w:rsidRPr="00C776B6">
        <w:rPr>
          <w:rFonts w:asciiTheme="minorHAnsi" w:hAnsiTheme="minorHAnsi" w:cstheme="minorHAnsi"/>
          <w:sz w:val="24"/>
          <w:szCs w:val="24"/>
        </w:rPr>
        <w:t xml:space="preserve">– </w:t>
      </w:r>
      <w:r w:rsidR="00876E32" w:rsidRPr="00C776B6">
        <w:rPr>
          <w:rFonts w:asciiTheme="minorHAnsi" w:hAnsiTheme="minorHAnsi" w:cstheme="minorHAnsi"/>
          <w:sz w:val="24"/>
          <w:szCs w:val="24"/>
        </w:rPr>
        <w:t>oznacza to element Inwestycji C2.1.3 realizowany przez Ostatecznego odbiorcę wsparcia, zmierzający do osiągnięcia założonego celu określonego wskaźnikami, z określonym początkiem i końcem realizacji</w:t>
      </w:r>
      <w:r w:rsidR="007353F4">
        <w:rPr>
          <w:rFonts w:asciiTheme="minorHAnsi" w:hAnsiTheme="minorHAnsi" w:cstheme="minorHAnsi"/>
          <w:sz w:val="24"/>
          <w:szCs w:val="24"/>
        </w:rPr>
        <w:t xml:space="preserve"> </w:t>
      </w:r>
      <w:bookmarkStart w:id="2" w:name="_Hlk191624005"/>
      <w:r w:rsidR="007353F4" w:rsidRPr="00E5106D">
        <w:rPr>
          <w:rFonts w:asciiTheme="minorHAnsi" w:hAnsiTheme="minorHAnsi" w:cstheme="minorHAnsi"/>
          <w:sz w:val="24"/>
          <w:szCs w:val="24"/>
        </w:rPr>
        <w:t xml:space="preserve">opisane </w:t>
      </w:r>
      <w:bookmarkStart w:id="3" w:name="_Hlk106724311"/>
      <w:r w:rsidR="007353F4" w:rsidRPr="00E5106D">
        <w:rPr>
          <w:rFonts w:asciiTheme="minorHAnsi" w:hAnsiTheme="minorHAnsi" w:cstheme="minorHAnsi"/>
          <w:sz w:val="24"/>
          <w:szCs w:val="24"/>
        </w:rPr>
        <w:t xml:space="preserve">we </w:t>
      </w:r>
      <w:r w:rsidR="007353F4" w:rsidRPr="00E5106D">
        <w:rPr>
          <w:rFonts w:asciiTheme="minorHAnsi" w:hAnsiTheme="minorHAnsi" w:cstheme="minorHAnsi"/>
          <w:sz w:val="24"/>
          <w:szCs w:val="24"/>
        </w:rPr>
        <w:lastRenderedPageBreak/>
        <w:t xml:space="preserve">wniosku o objęcie przedsięwzięcia wsparciem stanowiącym załącznik nr 3 do </w:t>
      </w:r>
      <w:bookmarkEnd w:id="2"/>
      <w:bookmarkEnd w:id="3"/>
      <w:r w:rsidR="007353F4">
        <w:rPr>
          <w:rFonts w:asciiTheme="minorHAnsi" w:hAnsiTheme="minorHAnsi" w:cstheme="minorHAnsi"/>
          <w:sz w:val="24"/>
          <w:szCs w:val="24"/>
        </w:rPr>
        <w:t>Porozumienia</w:t>
      </w:r>
      <w:r w:rsidRPr="00C776B6">
        <w:rPr>
          <w:rFonts w:asciiTheme="minorHAnsi" w:hAnsiTheme="minorHAnsi" w:cstheme="minorHAnsi"/>
          <w:sz w:val="24"/>
          <w:szCs w:val="24"/>
        </w:rPr>
        <w:t>;</w:t>
      </w:r>
    </w:p>
    <w:p w14:paraId="0AB2C7EA" w14:textId="0EA0155D" w:rsidR="00211692" w:rsidRPr="00C776B6" w:rsidRDefault="00211692" w:rsidP="004B430F">
      <w:pPr>
        <w:numPr>
          <w:ilvl w:val="0"/>
          <w:numId w:val="7"/>
        </w:numPr>
        <w:tabs>
          <w:tab w:val="left" w:leader="dot" w:pos="5954"/>
        </w:tabs>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„Regulaminie”</w:t>
      </w:r>
      <w:r w:rsidRPr="00C776B6">
        <w:rPr>
          <w:rFonts w:asciiTheme="minorHAnsi" w:hAnsiTheme="minorHAnsi" w:cstheme="minorHAnsi"/>
          <w:sz w:val="24"/>
          <w:szCs w:val="24"/>
        </w:rPr>
        <w:t xml:space="preserve"> – oznacza to regulamin wyboru</w:t>
      </w:r>
      <w:r w:rsidR="001B79E7" w:rsidRPr="00C776B6">
        <w:rPr>
          <w:rFonts w:asciiTheme="minorHAnsi" w:hAnsiTheme="minorHAnsi" w:cstheme="minorHAnsi"/>
          <w:sz w:val="24"/>
          <w:szCs w:val="24"/>
        </w:rPr>
        <w:t xml:space="preserve"> przedsięwzięć do objęcia wsparciem z planu rozwojowego</w:t>
      </w:r>
      <w:r w:rsidRPr="00C776B6">
        <w:rPr>
          <w:rFonts w:asciiTheme="minorHAnsi" w:hAnsiTheme="minorHAnsi" w:cstheme="minorHAnsi"/>
          <w:sz w:val="24"/>
          <w:szCs w:val="24"/>
        </w:rPr>
        <w:t>, nabór nr KPOD</w:t>
      </w:r>
      <w:r w:rsidR="00436608">
        <w:rPr>
          <w:rFonts w:asciiTheme="minorHAnsi" w:hAnsiTheme="minorHAnsi" w:cstheme="minorHAnsi"/>
          <w:sz w:val="24"/>
          <w:szCs w:val="24"/>
        </w:rPr>
        <w:tab/>
      </w:r>
      <w:r w:rsidRPr="00C776B6">
        <w:rPr>
          <w:rFonts w:asciiTheme="minorHAnsi" w:hAnsiTheme="minorHAnsi" w:cstheme="minorHAnsi"/>
          <w:sz w:val="24"/>
          <w:szCs w:val="24"/>
        </w:rPr>
        <w:t>;</w:t>
      </w:r>
    </w:p>
    <w:p w14:paraId="01C9EEE0" w14:textId="01DFD0F7" w:rsidR="003D332E" w:rsidRPr="00A47254" w:rsidRDefault="003D332E" w:rsidP="004D5D2D">
      <w:pPr>
        <w:numPr>
          <w:ilvl w:val="0"/>
          <w:numId w:val="7"/>
        </w:numPr>
        <w:spacing w:before="360" w:after="360" w:line="360" w:lineRule="auto"/>
        <w:contextualSpacing/>
        <w:rPr>
          <w:rFonts w:asciiTheme="minorHAnsi" w:hAnsiTheme="minorHAnsi" w:cstheme="minorHAnsi"/>
          <w:b/>
          <w:bCs/>
          <w:sz w:val="24"/>
          <w:szCs w:val="24"/>
        </w:rPr>
      </w:pPr>
      <w:r w:rsidRPr="00436608">
        <w:rPr>
          <w:rFonts w:asciiTheme="minorHAnsi" w:hAnsiTheme="minorHAnsi" w:cstheme="minorHAnsi"/>
          <w:b/>
          <w:bCs/>
          <w:sz w:val="24"/>
          <w:szCs w:val="24"/>
        </w:rPr>
        <w:t>„RODO”</w:t>
      </w:r>
      <w:r w:rsidRPr="00C776B6">
        <w:rPr>
          <w:rFonts w:asciiTheme="minorHAnsi" w:hAnsiTheme="minorHAnsi" w:cstheme="minorHAnsi"/>
          <w:sz w:val="24"/>
          <w:szCs w:val="24"/>
        </w:rPr>
        <w:t xml:space="preserve"> – oznacza to Rozporządzenie Parlamentu Europejskiego i Rady (UE) 2016/679 z dnia 27 kwietnia 2016 r. w sprawie ochrony osób fizycznych w związku z przetwarzaniem danych osobowych i w sprawie swobodnego przepływu takich danych oraz uchylenia </w:t>
      </w:r>
      <w:r w:rsidRPr="00A47254">
        <w:rPr>
          <w:rFonts w:asciiTheme="minorHAnsi" w:hAnsiTheme="minorHAnsi" w:cstheme="minorHAnsi"/>
          <w:sz w:val="24"/>
          <w:szCs w:val="24"/>
        </w:rPr>
        <w:t xml:space="preserve">dyrektywy 95/46/WE (ogólne rozporządzenie o ochronie danych) </w:t>
      </w:r>
      <w:r w:rsidR="00466B35" w:rsidRPr="00A47254">
        <w:rPr>
          <w:rFonts w:asciiTheme="minorHAnsi" w:hAnsiTheme="minorHAnsi" w:cstheme="minorHAnsi"/>
          <w:sz w:val="24"/>
          <w:szCs w:val="24"/>
        </w:rPr>
        <w:t>(Dz.</w:t>
      </w:r>
      <w:r w:rsidR="00974ADB" w:rsidRPr="00A47254">
        <w:rPr>
          <w:rFonts w:asciiTheme="minorHAnsi" w:hAnsiTheme="minorHAnsi" w:cstheme="minorHAnsi"/>
          <w:sz w:val="24"/>
          <w:szCs w:val="24"/>
        </w:rPr>
        <w:t xml:space="preserve"> Urz. UE L 119 z 4.05.2016, str. 1, Dz. Urz. UE L 127 z 23.05.2018, str. 2 oraz Dz. Urz. UE L 74 z 4.03.2021, str. 35);</w:t>
      </w:r>
    </w:p>
    <w:p w14:paraId="7BC133DC" w14:textId="5F7267D5" w:rsidR="00F729EF" w:rsidRPr="00A47254" w:rsidRDefault="00F729EF" w:rsidP="00A47254">
      <w:pPr>
        <w:numPr>
          <w:ilvl w:val="0"/>
          <w:numId w:val="7"/>
        </w:numPr>
        <w:spacing w:before="360" w:after="360" w:line="360" w:lineRule="auto"/>
        <w:contextualSpacing/>
        <w:rPr>
          <w:rFonts w:asciiTheme="minorHAnsi" w:hAnsiTheme="minorHAnsi" w:cstheme="minorHAnsi"/>
          <w:b/>
          <w:bCs/>
          <w:sz w:val="24"/>
          <w:szCs w:val="24"/>
        </w:rPr>
      </w:pPr>
      <w:r w:rsidRPr="00A47254">
        <w:rPr>
          <w:rFonts w:asciiTheme="minorHAnsi" w:hAnsiTheme="minorHAnsi" w:cstheme="minorHAnsi"/>
          <w:b/>
          <w:bCs/>
          <w:sz w:val="24"/>
          <w:szCs w:val="24"/>
        </w:rPr>
        <w:t xml:space="preserve">„rozliczeniu wydatków” </w:t>
      </w:r>
      <w:r w:rsidRPr="00A47254">
        <w:rPr>
          <w:rFonts w:asciiTheme="minorHAnsi" w:hAnsiTheme="minorHAnsi" w:cstheme="minorHAnsi"/>
          <w:sz w:val="24"/>
          <w:szCs w:val="24"/>
        </w:rPr>
        <w:t>– oznacza to wykazanie i udokumentowanie we wniosku o płatność wydatków kwalifikowalnych poniesionych na realizację Przedsięwzięcia i potwierdzenie ich przez Jednostkę Wspierającą”;</w:t>
      </w:r>
    </w:p>
    <w:p w14:paraId="6853037D" w14:textId="02603467" w:rsidR="003D332E" w:rsidRPr="00C776B6" w:rsidRDefault="003D332E"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„rozporządzeniu 2021/241” </w:t>
      </w:r>
      <w:r w:rsidRPr="00A47254">
        <w:rPr>
          <w:rFonts w:asciiTheme="minorHAnsi" w:hAnsiTheme="minorHAnsi" w:cstheme="minorHAnsi"/>
          <w:sz w:val="24"/>
          <w:szCs w:val="24"/>
        </w:rPr>
        <w:t>– oznacza to Rozporządzenie Parlamentu Europejskiego i Rady (UE) 2021/241 z dnia 12 lutego</w:t>
      </w:r>
      <w:r w:rsidRPr="00C776B6">
        <w:rPr>
          <w:rFonts w:asciiTheme="minorHAnsi" w:hAnsiTheme="minorHAnsi" w:cstheme="minorHAnsi"/>
          <w:sz w:val="24"/>
          <w:szCs w:val="24"/>
        </w:rPr>
        <w:t xml:space="preserve"> 2021 r. ustanawiające Instrument na rzecz Odbudowy i Zwiększania Odporności </w:t>
      </w:r>
      <w:r w:rsidR="00740753" w:rsidRPr="00C776B6">
        <w:rPr>
          <w:rFonts w:asciiTheme="minorHAnsi" w:hAnsiTheme="minorHAnsi" w:cstheme="minorHAnsi"/>
          <w:sz w:val="24"/>
          <w:szCs w:val="24"/>
        </w:rPr>
        <w:t>(</w:t>
      </w:r>
      <w:proofErr w:type="spellStart"/>
      <w:r w:rsidR="00740753" w:rsidRPr="00C776B6">
        <w:rPr>
          <w:rFonts w:asciiTheme="minorHAnsi" w:hAnsiTheme="minorHAnsi" w:cstheme="minorHAnsi"/>
          <w:sz w:val="24"/>
          <w:szCs w:val="24"/>
        </w:rPr>
        <w:t>Dz.U.UE.L</w:t>
      </w:r>
      <w:proofErr w:type="spellEnd"/>
      <w:r w:rsidR="00740753" w:rsidRPr="00C776B6">
        <w:rPr>
          <w:rFonts w:asciiTheme="minorHAnsi" w:hAnsiTheme="minorHAnsi" w:cstheme="minorHAnsi"/>
          <w:sz w:val="24"/>
          <w:szCs w:val="24"/>
        </w:rPr>
        <w:t>.</w:t>
      </w:r>
      <w:r w:rsidR="00974ADB">
        <w:rPr>
          <w:rFonts w:asciiTheme="minorHAnsi" w:hAnsiTheme="minorHAnsi" w:cstheme="minorHAnsi"/>
          <w:sz w:val="24"/>
          <w:szCs w:val="24"/>
        </w:rPr>
        <w:t xml:space="preserve"> 57 z 18.02.</w:t>
      </w:r>
      <w:r w:rsidR="00740753" w:rsidRPr="00C776B6">
        <w:rPr>
          <w:rFonts w:asciiTheme="minorHAnsi" w:hAnsiTheme="minorHAnsi" w:cstheme="minorHAnsi"/>
          <w:sz w:val="24"/>
          <w:szCs w:val="24"/>
        </w:rPr>
        <w:t>2021</w:t>
      </w:r>
      <w:r w:rsidR="00974ADB">
        <w:rPr>
          <w:rFonts w:asciiTheme="minorHAnsi" w:hAnsiTheme="minorHAnsi" w:cstheme="minorHAnsi"/>
          <w:sz w:val="24"/>
          <w:szCs w:val="24"/>
        </w:rPr>
        <w:t>, str</w:t>
      </w:r>
      <w:r w:rsidR="00740753" w:rsidRPr="00C776B6">
        <w:rPr>
          <w:rFonts w:asciiTheme="minorHAnsi" w:hAnsiTheme="minorHAnsi" w:cstheme="minorHAnsi"/>
          <w:sz w:val="24"/>
          <w:szCs w:val="24"/>
        </w:rPr>
        <w:t>.17);</w:t>
      </w:r>
      <w:r w:rsidR="00740753" w:rsidRPr="00C776B6" w:rsidDel="00740753">
        <w:rPr>
          <w:rFonts w:asciiTheme="minorHAnsi" w:hAnsiTheme="minorHAnsi" w:cstheme="minorHAnsi"/>
          <w:sz w:val="24"/>
          <w:szCs w:val="24"/>
        </w:rPr>
        <w:t xml:space="preserve"> </w:t>
      </w:r>
    </w:p>
    <w:p w14:paraId="11FD4080" w14:textId="0F408F82" w:rsidR="634AE30C" w:rsidRPr="00C776B6" w:rsidRDefault="5FF140C9"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„Rozporządzeniu 2021/1060</w:t>
      </w:r>
      <w:r w:rsidR="005605FF" w:rsidRPr="00436608">
        <w:rPr>
          <w:rFonts w:asciiTheme="minorHAnsi" w:hAnsiTheme="minorHAnsi" w:cstheme="minorHAnsi"/>
          <w:b/>
          <w:bCs/>
          <w:sz w:val="24"/>
          <w:szCs w:val="24"/>
        </w:rPr>
        <w:t>”</w:t>
      </w:r>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oznacza to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466B35" w:rsidRPr="00C776B6">
        <w:rPr>
          <w:rFonts w:asciiTheme="minorHAnsi" w:hAnsiTheme="minorHAnsi" w:cstheme="minorHAnsi"/>
          <w:sz w:val="24"/>
          <w:szCs w:val="24"/>
        </w:rPr>
        <w:t xml:space="preserve">(Dz.U.UE.L.2021.231.159); </w:t>
      </w:r>
    </w:p>
    <w:p w14:paraId="529075B0" w14:textId="6AA4AB2F" w:rsidR="003D332E" w:rsidRPr="00C776B6" w:rsidRDefault="003D332E"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„rozporządzeniu finansowym UE”</w:t>
      </w:r>
      <w:r w:rsidRPr="00C776B6">
        <w:rPr>
          <w:rFonts w:asciiTheme="minorHAnsi" w:hAnsiTheme="minorHAnsi" w:cstheme="minorHAnsi"/>
          <w:sz w:val="24"/>
          <w:szCs w:val="24"/>
        </w:rPr>
        <w:t xml:space="preserve"> – </w:t>
      </w:r>
      <w:r w:rsidR="00974ADB" w:rsidRPr="00974ADB">
        <w:rPr>
          <w:rFonts w:asciiTheme="minorHAnsi" w:hAnsiTheme="minorHAnsi" w:cstheme="minorHAnsi"/>
          <w:sz w:val="24"/>
          <w:szCs w:val="24"/>
        </w:rPr>
        <w:t xml:space="preserve">oznacza to Rozporządzenie Parlamentu Europejskiego i Rady (UE, </w:t>
      </w:r>
      <w:proofErr w:type="spellStart"/>
      <w:r w:rsidR="00974ADB" w:rsidRPr="00974ADB">
        <w:rPr>
          <w:rFonts w:asciiTheme="minorHAnsi" w:hAnsiTheme="minorHAnsi" w:cstheme="minorHAnsi"/>
          <w:sz w:val="24"/>
          <w:szCs w:val="24"/>
        </w:rPr>
        <w:t>Euratom</w:t>
      </w:r>
      <w:proofErr w:type="spellEnd"/>
      <w:r w:rsidR="00974ADB" w:rsidRPr="00974ADB">
        <w:rPr>
          <w:rFonts w:asciiTheme="minorHAnsi" w:hAnsiTheme="minorHAnsi" w:cstheme="minorHAnsi"/>
          <w:sz w:val="24"/>
          <w:szCs w:val="24"/>
        </w:rPr>
        <w:t xml:space="preserve">) 2024/2509 z dnia 23 września 2024 r. w sprawie zasad finansowych mających zastosowanie do budżetu ogólnego Unii </w:t>
      </w:r>
      <w:r w:rsidR="005E2011">
        <w:rPr>
          <w:rFonts w:asciiTheme="minorHAnsi" w:hAnsiTheme="minorHAnsi" w:cstheme="minorHAnsi"/>
          <w:sz w:val="24"/>
          <w:szCs w:val="24"/>
        </w:rPr>
        <w:t>(</w:t>
      </w:r>
      <w:r w:rsidR="00974ADB" w:rsidRPr="00974ADB">
        <w:rPr>
          <w:rFonts w:asciiTheme="minorHAnsi" w:hAnsiTheme="minorHAnsi" w:cstheme="minorHAnsi"/>
          <w:sz w:val="24"/>
          <w:szCs w:val="24"/>
        </w:rPr>
        <w:t>wersja przekształcona) (</w:t>
      </w:r>
      <w:proofErr w:type="spellStart"/>
      <w:r w:rsidR="00974ADB" w:rsidRPr="00974ADB">
        <w:rPr>
          <w:rFonts w:asciiTheme="minorHAnsi" w:hAnsiTheme="minorHAnsi" w:cstheme="minorHAnsi"/>
          <w:sz w:val="24"/>
          <w:szCs w:val="24"/>
        </w:rPr>
        <w:t>Dz.Urz</w:t>
      </w:r>
      <w:proofErr w:type="spellEnd"/>
      <w:r w:rsidR="00974ADB" w:rsidRPr="00974ADB">
        <w:rPr>
          <w:rFonts w:asciiTheme="minorHAnsi" w:hAnsiTheme="minorHAnsi" w:cstheme="minorHAnsi"/>
          <w:sz w:val="24"/>
          <w:szCs w:val="24"/>
        </w:rPr>
        <w:t>. UE L 2024/2509 z dnia 2</w:t>
      </w:r>
      <w:r w:rsidR="00671C8C">
        <w:rPr>
          <w:rFonts w:asciiTheme="minorHAnsi" w:hAnsiTheme="minorHAnsi" w:cstheme="minorHAnsi"/>
          <w:sz w:val="24"/>
          <w:szCs w:val="24"/>
        </w:rPr>
        <w:t>3</w:t>
      </w:r>
      <w:r w:rsidR="00974ADB" w:rsidRPr="00974ADB">
        <w:rPr>
          <w:rFonts w:asciiTheme="minorHAnsi" w:hAnsiTheme="minorHAnsi" w:cstheme="minorHAnsi"/>
          <w:sz w:val="24"/>
          <w:szCs w:val="24"/>
        </w:rPr>
        <w:t>.09.2024 r.);</w:t>
      </w:r>
    </w:p>
    <w:p w14:paraId="4CAF894F" w14:textId="157C4073" w:rsidR="00436608" w:rsidRDefault="009C0E6C"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proofErr w:type="spellStart"/>
      <w:r w:rsidRPr="00436608">
        <w:rPr>
          <w:rFonts w:asciiTheme="minorHAnsi" w:hAnsiTheme="minorHAnsi" w:cstheme="minorHAnsi"/>
          <w:b/>
          <w:bCs/>
          <w:sz w:val="24"/>
          <w:szCs w:val="24"/>
        </w:rPr>
        <w:t>Ufp</w:t>
      </w:r>
      <w:proofErr w:type="spellEnd"/>
      <w:r w:rsidRPr="00436608">
        <w:rPr>
          <w:rFonts w:asciiTheme="minorHAnsi" w:hAnsiTheme="minorHAnsi" w:cstheme="minorHAnsi"/>
          <w:b/>
          <w:bCs/>
          <w:sz w:val="24"/>
          <w:szCs w:val="24"/>
        </w:rPr>
        <w:t>”</w:t>
      </w:r>
      <w:r w:rsidRPr="00436608">
        <w:rPr>
          <w:rFonts w:asciiTheme="minorHAnsi" w:hAnsiTheme="minorHAnsi" w:cstheme="minorHAnsi"/>
          <w:sz w:val="24"/>
          <w:szCs w:val="24"/>
        </w:rPr>
        <w:t xml:space="preserve"> – oznacza to ustawę z dnia 27 sierpnia 2009 r. o finansach publicznych (</w:t>
      </w:r>
      <w:proofErr w:type="spellStart"/>
      <w:r w:rsidR="00C06E44">
        <w:rPr>
          <w:rFonts w:asciiTheme="minorHAnsi" w:hAnsiTheme="minorHAnsi" w:cstheme="minorHAnsi"/>
          <w:sz w:val="24"/>
          <w:szCs w:val="24"/>
        </w:rPr>
        <w:t>t.j</w:t>
      </w:r>
      <w:proofErr w:type="spellEnd"/>
      <w:r w:rsidR="00C06E44">
        <w:rPr>
          <w:rFonts w:asciiTheme="minorHAnsi" w:hAnsiTheme="minorHAnsi" w:cstheme="minorHAnsi"/>
          <w:sz w:val="24"/>
          <w:szCs w:val="24"/>
        </w:rPr>
        <w:t xml:space="preserve">. </w:t>
      </w:r>
      <w:r w:rsidRPr="00436608">
        <w:rPr>
          <w:rFonts w:asciiTheme="minorHAnsi" w:hAnsiTheme="minorHAnsi" w:cstheme="minorHAnsi"/>
          <w:sz w:val="24"/>
          <w:szCs w:val="24"/>
        </w:rPr>
        <w:t>Dz. U. z 202</w:t>
      </w:r>
      <w:r w:rsidR="00974ADB">
        <w:rPr>
          <w:rFonts w:asciiTheme="minorHAnsi" w:hAnsiTheme="minorHAnsi" w:cstheme="minorHAnsi"/>
          <w:sz w:val="24"/>
          <w:szCs w:val="24"/>
        </w:rPr>
        <w:t>4</w:t>
      </w:r>
      <w:r w:rsidRPr="00436608">
        <w:rPr>
          <w:rFonts w:asciiTheme="minorHAnsi" w:hAnsiTheme="minorHAnsi" w:cstheme="minorHAnsi"/>
          <w:sz w:val="24"/>
          <w:szCs w:val="24"/>
        </w:rPr>
        <w:t xml:space="preserve"> r. poz. 1</w:t>
      </w:r>
      <w:r w:rsidR="00974ADB">
        <w:rPr>
          <w:rFonts w:asciiTheme="minorHAnsi" w:hAnsiTheme="minorHAnsi" w:cstheme="minorHAnsi"/>
          <w:sz w:val="24"/>
          <w:szCs w:val="24"/>
        </w:rPr>
        <w:t>530</w:t>
      </w:r>
      <w:r w:rsidRPr="00436608">
        <w:rPr>
          <w:rFonts w:asciiTheme="minorHAnsi" w:hAnsiTheme="minorHAnsi" w:cstheme="minorHAnsi"/>
          <w:sz w:val="24"/>
          <w:szCs w:val="24"/>
        </w:rPr>
        <w:t xml:space="preserve">, z </w:t>
      </w:r>
      <w:proofErr w:type="spellStart"/>
      <w:r w:rsidRPr="00436608">
        <w:rPr>
          <w:rFonts w:asciiTheme="minorHAnsi" w:hAnsiTheme="minorHAnsi" w:cstheme="minorHAnsi"/>
          <w:sz w:val="24"/>
          <w:szCs w:val="24"/>
        </w:rPr>
        <w:t>późn</w:t>
      </w:r>
      <w:proofErr w:type="spellEnd"/>
      <w:r w:rsidRPr="00436608">
        <w:rPr>
          <w:rFonts w:asciiTheme="minorHAnsi" w:hAnsiTheme="minorHAnsi" w:cstheme="minorHAnsi"/>
          <w:sz w:val="24"/>
          <w:szCs w:val="24"/>
        </w:rPr>
        <w:t>. zm.);</w:t>
      </w:r>
    </w:p>
    <w:p w14:paraId="13B1F4A1" w14:textId="7190C64F" w:rsidR="006F59F1" w:rsidRPr="006F59F1" w:rsidRDefault="006F59F1" w:rsidP="006F59F1">
      <w:pPr>
        <w:numPr>
          <w:ilvl w:val="0"/>
          <w:numId w:val="7"/>
        </w:numPr>
        <w:suppressAutoHyphens w:val="0"/>
        <w:spacing w:before="360" w:after="360" w:line="360" w:lineRule="auto"/>
        <w:contextualSpacing/>
        <w:rPr>
          <w:rFonts w:asciiTheme="minorHAnsi" w:hAnsiTheme="minorHAnsi" w:cstheme="minorBidi"/>
          <w:sz w:val="24"/>
          <w:szCs w:val="24"/>
        </w:rPr>
      </w:pPr>
      <w:r w:rsidRPr="007623F3">
        <w:rPr>
          <w:rFonts w:asciiTheme="minorHAnsi" w:hAnsiTheme="minorHAnsi" w:cstheme="minorBidi"/>
          <w:b/>
          <w:bCs/>
          <w:sz w:val="24"/>
          <w:szCs w:val="24"/>
        </w:rPr>
        <w:lastRenderedPageBreak/>
        <w:t>„umowie o powierzeniu grantu”</w:t>
      </w:r>
      <w:r w:rsidRPr="007623F3">
        <w:rPr>
          <w:rFonts w:asciiTheme="minorHAnsi" w:hAnsiTheme="minorHAnsi" w:cstheme="minorBidi"/>
          <w:sz w:val="24"/>
          <w:szCs w:val="24"/>
        </w:rPr>
        <w:t xml:space="preserve"> – umowa opisująca sposób przekazania środków na cyfrowe materiały dydaktyczne do Placówek Dydaktycznych, której postanowienia muszą być zgodne z wymaganiami </w:t>
      </w:r>
      <w:r w:rsidRPr="007623F3">
        <w:rPr>
          <w:rFonts w:asciiTheme="minorHAnsi" w:hAnsiTheme="minorHAnsi" w:cstheme="minorHAnsi"/>
          <w:sz w:val="24"/>
          <w:szCs w:val="24"/>
        </w:rPr>
        <w:t>Koncepcji realizacji Przedsięwzięcia stanowiącej załącznik do Regulaminu</w:t>
      </w:r>
      <w:r w:rsidRPr="007623F3">
        <w:rPr>
          <w:rFonts w:asciiTheme="minorHAnsi" w:hAnsiTheme="minorHAnsi" w:cstheme="minorBidi"/>
          <w:sz w:val="24"/>
          <w:szCs w:val="24"/>
        </w:rPr>
        <w:t>;</w:t>
      </w:r>
    </w:p>
    <w:p w14:paraId="6DF85467" w14:textId="540EEB46" w:rsidR="00974ADB" w:rsidRPr="00974ADB" w:rsidRDefault="007C63AF" w:rsidP="00974ADB">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„Umowie </w:t>
      </w:r>
      <w:r w:rsidR="003705EE" w:rsidRPr="00436608">
        <w:rPr>
          <w:rFonts w:asciiTheme="minorHAnsi" w:hAnsiTheme="minorHAnsi" w:cstheme="minorHAnsi"/>
          <w:b/>
          <w:bCs/>
          <w:sz w:val="24"/>
          <w:szCs w:val="24"/>
        </w:rPr>
        <w:t>w sprawie zamówienia</w:t>
      </w:r>
      <w:r w:rsidRPr="00436608">
        <w:rPr>
          <w:rFonts w:asciiTheme="minorHAnsi" w:hAnsiTheme="minorHAnsi" w:cstheme="minorHAnsi"/>
          <w:b/>
          <w:bCs/>
          <w:sz w:val="24"/>
          <w:szCs w:val="24"/>
        </w:rPr>
        <w:t>” –</w:t>
      </w:r>
      <w:r w:rsidRPr="00436608">
        <w:rPr>
          <w:rFonts w:asciiTheme="minorHAnsi" w:hAnsiTheme="minorHAnsi" w:cstheme="minorHAnsi"/>
          <w:sz w:val="24"/>
          <w:szCs w:val="24"/>
        </w:rPr>
        <w:t xml:space="preserve"> </w:t>
      </w:r>
      <w:r w:rsidR="00974ADB" w:rsidRPr="00974ADB">
        <w:rPr>
          <w:rFonts w:asciiTheme="minorHAnsi" w:hAnsiTheme="minorHAnsi" w:cstheme="minorHAnsi"/>
          <w:sz w:val="24"/>
          <w:szCs w:val="24"/>
        </w:rPr>
        <w:t>należy przez to rozumieć umowę zawartą pomiędzy Ostatecznym odbiorą wsparcia/Partnerem</w:t>
      </w:r>
      <w:r w:rsidR="006F59F1">
        <w:rPr>
          <w:rStyle w:val="Odwoanieprzypisudolnego"/>
          <w:rFonts w:asciiTheme="minorHAnsi" w:hAnsiTheme="minorHAnsi" w:cstheme="minorHAnsi"/>
          <w:sz w:val="24"/>
          <w:szCs w:val="24"/>
        </w:rPr>
        <w:footnoteReference w:id="4"/>
      </w:r>
      <w:r w:rsidR="00974ADB" w:rsidRPr="00974ADB">
        <w:rPr>
          <w:rFonts w:asciiTheme="minorHAnsi" w:hAnsiTheme="minorHAnsi" w:cstheme="minorHAnsi"/>
          <w:sz w:val="24"/>
          <w:szCs w:val="24"/>
        </w:rPr>
        <w:t>/Podmiotem upoważnionym do ponoszenia wydatków a osobą trzecią, na rzecz realizacji Przedsięwzięcia lub jego elementu;</w:t>
      </w:r>
    </w:p>
    <w:p w14:paraId="248B8A1D" w14:textId="252ADDE9" w:rsidR="007C63AF" w:rsidRPr="00974ADB" w:rsidRDefault="00974ADB" w:rsidP="00974ADB">
      <w:pPr>
        <w:numPr>
          <w:ilvl w:val="0"/>
          <w:numId w:val="7"/>
        </w:numPr>
        <w:spacing w:before="360" w:after="360" w:line="360" w:lineRule="auto"/>
        <w:contextualSpacing/>
        <w:rPr>
          <w:rFonts w:asciiTheme="minorHAnsi" w:hAnsiTheme="minorHAnsi" w:cstheme="minorHAnsi"/>
          <w:sz w:val="24"/>
          <w:szCs w:val="24"/>
        </w:rPr>
      </w:pPr>
      <w:r w:rsidRPr="00B415A4">
        <w:rPr>
          <w:rFonts w:asciiTheme="minorHAnsi" w:hAnsiTheme="minorHAnsi" w:cstheme="minorHAnsi"/>
          <w:b/>
          <w:bCs/>
          <w:sz w:val="24"/>
          <w:szCs w:val="24"/>
        </w:rPr>
        <w:t>„ustawie”</w:t>
      </w:r>
      <w:r w:rsidRPr="00974ADB">
        <w:rPr>
          <w:rFonts w:asciiTheme="minorHAnsi" w:hAnsiTheme="minorHAnsi" w:cstheme="minorHAnsi"/>
          <w:sz w:val="24"/>
          <w:szCs w:val="24"/>
        </w:rPr>
        <w:t xml:space="preserve"> - oznacza to ustawę z dnia 6 grudnia 2006 r. o zasadach prowadzenia polityki rozwoju (</w:t>
      </w:r>
      <w:proofErr w:type="spellStart"/>
      <w:r w:rsidR="00861F56">
        <w:rPr>
          <w:rFonts w:asciiTheme="minorHAnsi" w:hAnsiTheme="minorHAnsi" w:cstheme="minorHAnsi"/>
          <w:sz w:val="24"/>
          <w:szCs w:val="24"/>
        </w:rPr>
        <w:t>t.j</w:t>
      </w:r>
      <w:proofErr w:type="spellEnd"/>
      <w:r w:rsidR="00861F56">
        <w:rPr>
          <w:rFonts w:asciiTheme="minorHAnsi" w:hAnsiTheme="minorHAnsi" w:cstheme="minorHAnsi"/>
          <w:sz w:val="24"/>
          <w:szCs w:val="24"/>
        </w:rPr>
        <w:t xml:space="preserve">. </w:t>
      </w:r>
      <w:r w:rsidRPr="00974ADB">
        <w:rPr>
          <w:rFonts w:asciiTheme="minorHAnsi" w:hAnsiTheme="minorHAnsi" w:cstheme="minorHAnsi"/>
          <w:sz w:val="24"/>
          <w:szCs w:val="24"/>
        </w:rPr>
        <w:t>Dz. U. z 202</w:t>
      </w:r>
      <w:r w:rsidR="00861F56">
        <w:rPr>
          <w:rFonts w:asciiTheme="minorHAnsi" w:hAnsiTheme="minorHAnsi" w:cstheme="minorHAnsi"/>
          <w:sz w:val="24"/>
          <w:szCs w:val="24"/>
        </w:rPr>
        <w:t>5</w:t>
      </w:r>
      <w:r w:rsidRPr="00974ADB">
        <w:rPr>
          <w:rFonts w:asciiTheme="minorHAnsi" w:hAnsiTheme="minorHAnsi" w:cstheme="minorHAnsi"/>
          <w:sz w:val="24"/>
          <w:szCs w:val="24"/>
        </w:rPr>
        <w:t xml:space="preserve"> r. poz. </w:t>
      </w:r>
      <w:r w:rsidR="00861F56">
        <w:rPr>
          <w:rFonts w:asciiTheme="minorHAnsi" w:hAnsiTheme="minorHAnsi" w:cstheme="minorHAnsi"/>
          <w:sz w:val="24"/>
          <w:szCs w:val="24"/>
        </w:rPr>
        <w:t>198</w:t>
      </w:r>
      <w:r w:rsidRPr="00974ADB">
        <w:rPr>
          <w:rFonts w:asciiTheme="minorHAnsi" w:hAnsiTheme="minorHAnsi" w:cstheme="minorHAnsi"/>
          <w:sz w:val="24"/>
          <w:szCs w:val="24"/>
        </w:rPr>
        <w:t>);</w:t>
      </w:r>
    </w:p>
    <w:p w14:paraId="63DD6312" w14:textId="3DC96E5F" w:rsidR="00F8669E" w:rsidRPr="00C776B6" w:rsidRDefault="2BF4BE97"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„ustaw</w:t>
      </w:r>
      <w:r w:rsidR="34578AF7" w:rsidRPr="00436608">
        <w:rPr>
          <w:rFonts w:asciiTheme="minorHAnsi" w:hAnsiTheme="minorHAnsi" w:cstheme="minorHAnsi"/>
          <w:b/>
          <w:bCs/>
          <w:sz w:val="24"/>
          <w:szCs w:val="24"/>
        </w:rPr>
        <w:t>ie</w:t>
      </w:r>
      <w:r w:rsidRPr="00436608">
        <w:rPr>
          <w:rFonts w:asciiTheme="minorHAnsi" w:hAnsiTheme="minorHAnsi" w:cstheme="minorHAnsi"/>
          <w:b/>
          <w:bCs/>
          <w:sz w:val="24"/>
          <w:szCs w:val="24"/>
        </w:rPr>
        <w:t xml:space="preserve"> o ochronie danych osobowych”</w:t>
      </w:r>
      <w:r w:rsidR="003B34B5">
        <w:rPr>
          <w:rFonts w:asciiTheme="minorHAnsi" w:hAnsiTheme="minorHAnsi" w:cstheme="minorHAnsi"/>
          <w:b/>
          <w:bCs/>
          <w:sz w:val="24"/>
          <w:szCs w:val="24"/>
        </w:rPr>
        <w:t xml:space="preserve"> </w:t>
      </w:r>
      <w:r w:rsidR="003B34B5" w:rsidRPr="00C776B6">
        <w:rPr>
          <w:rFonts w:asciiTheme="minorHAnsi" w:hAnsiTheme="minorHAnsi" w:cstheme="minorHAnsi"/>
          <w:sz w:val="24"/>
          <w:szCs w:val="24"/>
        </w:rPr>
        <w:t xml:space="preserve">– </w:t>
      </w:r>
      <w:r w:rsidRPr="00C776B6">
        <w:rPr>
          <w:rFonts w:asciiTheme="minorHAnsi" w:hAnsiTheme="minorHAnsi" w:cstheme="minorHAnsi"/>
          <w:sz w:val="24"/>
          <w:szCs w:val="24"/>
        </w:rPr>
        <w:t>oznacza</w:t>
      </w:r>
      <w:r w:rsidR="00B02C4A" w:rsidRPr="00C776B6">
        <w:rPr>
          <w:rFonts w:asciiTheme="minorHAnsi" w:hAnsiTheme="minorHAnsi" w:cstheme="minorHAnsi"/>
          <w:sz w:val="24"/>
          <w:szCs w:val="24"/>
        </w:rPr>
        <w:t xml:space="preserve"> to</w:t>
      </w:r>
      <w:r w:rsidRPr="00C776B6">
        <w:rPr>
          <w:rFonts w:asciiTheme="minorHAnsi" w:hAnsiTheme="minorHAnsi" w:cstheme="minorHAnsi"/>
          <w:sz w:val="24"/>
          <w:szCs w:val="24"/>
        </w:rPr>
        <w:t xml:space="preserve"> ustawę z dnia </w:t>
      </w:r>
      <w:r w:rsidR="6A2564F6" w:rsidRPr="00C776B6">
        <w:rPr>
          <w:rFonts w:asciiTheme="minorHAnsi" w:hAnsiTheme="minorHAnsi" w:cstheme="minorHAnsi"/>
          <w:sz w:val="24"/>
          <w:szCs w:val="24"/>
        </w:rPr>
        <w:t xml:space="preserve">10 maja 2018 r. </w:t>
      </w:r>
      <w:r w:rsidRPr="00C776B6">
        <w:rPr>
          <w:rFonts w:asciiTheme="minorHAnsi" w:hAnsiTheme="minorHAnsi" w:cstheme="minorHAnsi"/>
          <w:sz w:val="24"/>
          <w:szCs w:val="24"/>
        </w:rPr>
        <w:t xml:space="preserve">o ochronie danych osobowych (Dz. U. </w:t>
      </w:r>
      <w:r w:rsidR="723AD394" w:rsidRPr="00C776B6">
        <w:rPr>
          <w:rFonts w:asciiTheme="minorHAnsi" w:hAnsiTheme="minorHAnsi" w:cstheme="minorHAnsi"/>
          <w:sz w:val="24"/>
          <w:szCs w:val="24"/>
        </w:rPr>
        <w:t>z 201</w:t>
      </w:r>
      <w:r w:rsidR="4F6DB573" w:rsidRPr="00C776B6">
        <w:rPr>
          <w:rFonts w:asciiTheme="minorHAnsi" w:hAnsiTheme="minorHAnsi" w:cstheme="minorHAnsi"/>
          <w:sz w:val="24"/>
          <w:szCs w:val="24"/>
        </w:rPr>
        <w:t>9</w:t>
      </w:r>
      <w:r w:rsidR="723AD394" w:rsidRPr="00C776B6">
        <w:rPr>
          <w:rFonts w:asciiTheme="minorHAnsi" w:hAnsiTheme="minorHAnsi" w:cstheme="minorHAnsi"/>
          <w:sz w:val="24"/>
          <w:szCs w:val="24"/>
        </w:rPr>
        <w:t xml:space="preserve"> r. </w:t>
      </w:r>
      <w:r w:rsidR="6A2564F6" w:rsidRPr="00C776B6">
        <w:rPr>
          <w:rFonts w:asciiTheme="minorHAnsi" w:hAnsiTheme="minorHAnsi" w:cstheme="minorHAnsi"/>
          <w:sz w:val="24"/>
          <w:szCs w:val="24"/>
        </w:rPr>
        <w:t xml:space="preserve">poz. </w:t>
      </w:r>
      <w:r w:rsidR="4F6DB573" w:rsidRPr="00C776B6">
        <w:rPr>
          <w:rFonts w:asciiTheme="minorHAnsi" w:hAnsiTheme="minorHAnsi" w:cstheme="minorHAnsi"/>
          <w:sz w:val="24"/>
          <w:szCs w:val="24"/>
        </w:rPr>
        <w:t>1781</w:t>
      </w:r>
      <w:r w:rsidRPr="00C776B6">
        <w:rPr>
          <w:rFonts w:asciiTheme="minorHAnsi" w:hAnsiTheme="minorHAnsi" w:cstheme="minorHAnsi"/>
          <w:sz w:val="24"/>
          <w:szCs w:val="24"/>
        </w:rPr>
        <w:t>);</w:t>
      </w:r>
    </w:p>
    <w:p w14:paraId="2625B9FB" w14:textId="77E6327F" w:rsidR="00F90848" w:rsidRPr="00C776B6" w:rsidRDefault="00F90848" w:rsidP="004D5D2D">
      <w:pPr>
        <w:numPr>
          <w:ilvl w:val="0"/>
          <w:numId w:val="7"/>
        </w:numPr>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 xml:space="preserve">„ustawie </w:t>
      </w:r>
      <w:proofErr w:type="spellStart"/>
      <w:r w:rsidRPr="00436608">
        <w:rPr>
          <w:rFonts w:asciiTheme="minorHAnsi" w:hAnsiTheme="minorHAnsi" w:cstheme="minorHAnsi"/>
          <w:b/>
          <w:bCs/>
          <w:sz w:val="24"/>
          <w:szCs w:val="24"/>
        </w:rPr>
        <w:t>Pzp</w:t>
      </w:r>
      <w:proofErr w:type="spellEnd"/>
      <w:r w:rsidRPr="00436608">
        <w:rPr>
          <w:rFonts w:asciiTheme="minorHAnsi" w:hAnsiTheme="minorHAnsi" w:cstheme="minorHAnsi"/>
          <w:b/>
          <w:bCs/>
          <w:sz w:val="24"/>
          <w:szCs w:val="24"/>
        </w:rPr>
        <w:t>”</w:t>
      </w:r>
      <w:r w:rsidRPr="00C776B6">
        <w:rPr>
          <w:rFonts w:asciiTheme="minorHAnsi" w:hAnsiTheme="minorHAnsi" w:cstheme="minorHAnsi"/>
          <w:sz w:val="24"/>
          <w:szCs w:val="24"/>
        </w:rPr>
        <w:t xml:space="preserve"> </w:t>
      </w:r>
      <w:r w:rsidR="00DE438A">
        <w:rPr>
          <w:rFonts w:asciiTheme="minorHAnsi" w:hAnsiTheme="minorHAnsi" w:cstheme="minorHAnsi"/>
          <w:sz w:val="24"/>
          <w:szCs w:val="24"/>
        </w:rPr>
        <w:t xml:space="preserve">- </w:t>
      </w:r>
      <w:r w:rsidRPr="00C776B6">
        <w:rPr>
          <w:rFonts w:asciiTheme="minorHAnsi" w:hAnsiTheme="minorHAnsi" w:cstheme="minorHAnsi"/>
          <w:sz w:val="24"/>
          <w:szCs w:val="24"/>
        </w:rPr>
        <w:t xml:space="preserve">oznacza </w:t>
      </w:r>
      <w:r w:rsidR="00F25ADA">
        <w:rPr>
          <w:rFonts w:asciiTheme="minorHAnsi" w:hAnsiTheme="minorHAnsi" w:cstheme="minorHAnsi"/>
          <w:sz w:val="24"/>
          <w:szCs w:val="24"/>
        </w:rPr>
        <w:t xml:space="preserve">to </w:t>
      </w:r>
      <w:r w:rsidRPr="00C776B6">
        <w:rPr>
          <w:rFonts w:asciiTheme="minorHAnsi" w:hAnsiTheme="minorHAnsi" w:cstheme="minorHAnsi"/>
          <w:sz w:val="24"/>
          <w:szCs w:val="24"/>
        </w:rPr>
        <w:t>ustawę z dnia 11 września 2019 r.  – Prawo zamówień publicznych (</w:t>
      </w:r>
      <w:proofErr w:type="spellStart"/>
      <w:r w:rsidR="00DE438A">
        <w:rPr>
          <w:rFonts w:asciiTheme="minorHAnsi" w:hAnsiTheme="minorHAnsi" w:cstheme="minorHAnsi"/>
          <w:sz w:val="24"/>
          <w:szCs w:val="24"/>
        </w:rPr>
        <w:t>t.j</w:t>
      </w:r>
      <w:proofErr w:type="spellEnd"/>
      <w:r w:rsidR="00DE438A">
        <w:rPr>
          <w:rFonts w:asciiTheme="minorHAnsi" w:hAnsiTheme="minorHAnsi" w:cstheme="minorHAnsi"/>
          <w:sz w:val="24"/>
          <w:szCs w:val="24"/>
        </w:rPr>
        <w:t xml:space="preserve">. </w:t>
      </w:r>
      <w:r w:rsidRPr="00C776B6">
        <w:rPr>
          <w:rFonts w:asciiTheme="minorHAnsi" w:hAnsiTheme="minorHAnsi" w:cstheme="minorHAnsi"/>
          <w:sz w:val="24"/>
          <w:szCs w:val="24"/>
        </w:rPr>
        <w:t>Dz. U. z 20</w:t>
      </w:r>
      <w:r w:rsidR="00F25ADA">
        <w:rPr>
          <w:rFonts w:asciiTheme="minorHAnsi" w:hAnsiTheme="minorHAnsi" w:cstheme="minorHAnsi"/>
          <w:sz w:val="24"/>
          <w:szCs w:val="24"/>
        </w:rPr>
        <w:t>24</w:t>
      </w:r>
      <w:r w:rsidRPr="00C776B6">
        <w:rPr>
          <w:rFonts w:asciiTheme="minorHAnsi" w:hAnsiTheme="minorHAnsi" w:cstheme="minorHAnsi"/>
          <w:sz w:val="24"/>
          <w:szCs w:val="24"/>
        </w:rPr>
        <w:t xml:space="preserve"> r. poz. </w:t>
      </w:r>
      <w:r w:rsidR="00F25ADA">
        <w:rPr>
          <w:rFonts w:asciiTheme="minorHAnsi" w:hAnsiTheme="minorHAnsi" w:cstheme="minorHAnsi"/>
          <w:sz w:val="24"/>
          <w:szCs w:val="24"/>
        </w:rPr>
        <w:t>1320</w:t>
      </w:r>
      <w:r w:rsidR="00605DDA" w:rsidRPr="00C776B6">
        <w:rPr>
          <w:rFonts w:asciiTheme="minorHAnsi" w:hAnsiTheme="minorHAnsi" w:cstheme="minorHAnsi"/>
          <w:sz w:val="24"/>
          <w:szCs w:val="24"/>
        </w:rPr>
        <w:t>);</w:t>
      </w:r>
    </w:p>
    <w:p w14:paraId="10D3C301" w14:textId="74917D49" w:rsidR="00436608" w:rsidRDefault="002F2DE1" w:rsidP="004D5D2D">
      <w:pPr>
        <w:numPr>
          <w:ilvl w:val="0"/>
          <w:numId w:val="7"/>
        </w:numP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„Wniosku”</w:t>
      </w:r>
      <w:r w:rsidRPr="00436608">
        <w:rPr>
          <w:rFonts w:asciiTheme="minorHAnsi" w:hAnsiTheme="minorHAnsi" w:cstheme="minorHAnsi"/>
          <w:sz w:val="24"/>
          <w:szCs w:val="24"/>
        </w:rPr>
        <w:t xml:space="preserve"> </w:t>
      </w:r>
      <w:r w:rsidRPr="00436608">
        <w:rPr>
          <w:rStyle w:val="normaltextrun"/>
          <w:rFonts w:asciiTheme="minorHAnsi" w:hAnsiTheme="minorHAnsi" w:cstheme="minorHAnsi"/>
          <w:color w:val="000000" w:themeColor="text1"/>
          <w:sz w:val="24"/>
          <w:szCs w:val="24"/>
        </w:rPr>
        <w:t>–</w:t>
      </w:r>
      <w:r w:rsidRPr="00436608">
        <w:rPr>
          <w:rFonts w:asciiTheme="minorHAnsi" w:hAnsiTheme="minorHAnsi" w:cstheme="minorHAnsi"/>
          <w:sz w:val="24"/>
          <w:szCs w:val="24"/>
        </w:rPr>
        <w:t xml:space="preserve"> </w:t>
      </w:r>
      <w:r w:rsidR="002A08E2" w:rsidRPr="002A08E2">
        <w:rPr>
          <w:rFonts w:asciiTheme="minorHAnsi" w:hAnsiTheme="minorHAnsi" w:cstheme="minorHAnsi"/>
          <w:sz w:val="24"/>
          <w:szCs w:val="24"/>
        </w:rPr>
        <w:t>oznacza to Wniosek o objęcie Przedsięwzięcia wsparciem. Jest to wniosek o sfinansowanie Przedsięwzięcia ze środków Instrumentu na rzecz Odbudowy i Zwiększania Odporności wraz z załącznikami</w:t>
      </w:r>
      <w:r w:rsidR="007353F4" w:rsidRPr="007353F4">
        <w:rPr>
          <w:rFonts w:asciiTheme="minorHAnsi" w:hAnsiTheme="minorHAnsi" w:cstheme="minorHAnsi"/>
          <w:sz w:val="24"/>
          <w:szCs w:val="24"/>
        </w:rPr>
        <w:t xml:space="preserve"> </w:t>
      </w:r>
      <w:r w:rsidR="007353F4">
        <w:rPr>
          <w:rFonts w:asciiTheme="minorHAnsi" w:hAnsiTheme="minorHAnsi" w:cstheme="minorHAnsi"/>
          <w:sz w:val="24"/>
          <w:szCs w:val="24"/>
        </w:rPr>
        <w:t>który s</w:t>
      </w:r>
      <w:r w:rsidR="007353F4" w:rsidRPr="00670B7D">
        <w:rPr>
          <w:rFonts w:cs="Calibri"/>
          <w:sz w:val="24"/>
          <w:szCs w:val="24"/>
        </w:rPr>
        <w:t xml:space="preserve">tanowi załącznik nr 3 do </w:t>
      </w:r>
      <w:r w:rsidR="007353F4">
        <w:rPr>
          <w:rFonts w:cs="Calibri"/>
          <w:sz w:val="24"/>
          <w:szCs w:val="24"/>
        </w:rPr>
        <w:t>Porozumienia</w:t>
      </w:r>
      <w:r w:rsidRPr="00436608">
        <w:rPr>
          <w:rFonts w:asciiTheme="minorHAnsi" w:hAnsiTheme="minorHAnsi" w:cstheme="minorHAnsi"/>
          <w:sz w:val="24"/>
          <w:szCs w:val="24"/>
        </w:rPr>
        <w:t>;</w:t>
      </w:r>
    </w:p>
    <w:p w14:paraId="4CFB1665" w14:textId="739BFDA9" w:rsidR="000524AB" w:rsidRPr="00436608" w:rsidRDefault="009C0E6C" w:rsidP="004D5D2D">
      <w:pPr>
        <w:numPr>
          <w:ilvl w:val="0"/>
          <w:numId w:val="7"/>
        </w:numPr>
        <w:suppressAutoHyphens w:val="0"/>
        <w:spacing w:before="360" w:after="360" w:line="360" w:lineRule="auto"/>
        <w:contextualSpacing/>
        <w:rPr>
          <w:rFonts w:asciiTheme="minorHAnsi" w:hAnsiTheme="minorHAnsi" w:cstheme="minorHAnsi"/>
          <w:sz w:val="24"/>
          <w:szCs w:val="24"/>
        </w:rPr>
      </w:pPr>
      <w:r w:rsidRPr="00436608">
        <w:rPr>
          <w:rFonts w:asciiTheme="minorHAnsi" w:hAnsiTheme="minorHAnsi" w:cstheme="minorHAnsi"/>
          <w:b/>
          <w:bCs/>
          <w:sz w:val="24"/>
          <w:szCs w:val="24"/>
        </w:rPr>
        <w:t>„</w:t>
      </w:r>
      <w:r w:rsidR="000C7670" w:rsidRPr="00436608">
        <w:rPr>
          <w:rFonts w:asciiTheme="minorHAnsi" w:hAnsiTheme="minorHAnsi" w:cstheme="minorHAnsi"/>
          <w:b/>
          <w:bCs/>
          <w:sz w:val="24"/>
          <w:szCs w:val="24"/>
        </w:rPr>
        <w:t>wniosku o płatność”</w:t>
      </w:r>
      <w:r w:rsidR="000C7670" w:rsidRPr="00436608">
        <w:rPr>
          <w:rFonts w:asciiTheme="minorHAnsi" w:hAnsiTheme="minorHAnsi" w:cstheme="minorHAnsi"/>
          <w:sz w:val="24"/>
          <w:szCs w:val="24"/>
        </w:rPr>
        <w:t xml:space="preserve"> </w:t>
      </w:r>
      <w:r w:rsidR="003B34B5" w:rsidRPr="00C776B6">
        <w:rPr>
          <w:rFonts w:asciiTheme="minorHAnsi" w:hAnsiTheme="minorHAnsi" w:cstheme="minorHAnsi"/>
          <w:sz w:val="24"/>
          <w:szCs w:val="24"/>
        </w:rPr>
        <w:t xml:space="preserve">– </w:t>
      </w:r>
      <w:r w:rsidR="00B02C4A" w:rsidRPr="00436608">
        <w:rPr>
          <w:rFonts w:asciiTheme="minorHAnsi" w:hAnsiTheme="minorHAnsi" w:cstheme="minorHAnsi"/>
          <w:sz w:val="24"/>
          <w:szCs w:val="24"/>
        </w:rPr>
        <w:t>oznacza to</w:t>
      </w:r>
      <w:r w:rsidR="000C7670" w:rsidRPr="00436608">
        <w:rPr>
          <w:rFonts w:asciiTheme="minorHAnsi" w:hAnsiTheme="minorHAnsi" w:cstheme="minorHAnsi"/>
          <w:sz w:val="24"/>
          <w:szCs w:val="24"/>
        </w:rPr>
        <w:t xml:space="preserve"> wniosek skład</w:t>
      </w:r>
      <w:r w:rsidR="00060096" w:rsidRPr="00436608">
        <w:rPr>
          <w:rFonts w:asciiTheme="minorHAnsi" w:hAnsiTheme="minorHAnsi" w:cstheme="minorHAnsi"/>
          <w:sz w:val="24"/>
          <w:szCs w:val="24"/>
        </w:rPr>
        <w:t>a</w:t>
      </w:r>
      <w:r w:rsidR="000C7670" w:rsidRPr="00436608">
        <w:rPr>
          <w:rFonts w:asciiTheme="minorHAnsi" w:hAnsiTheme="minorHAnsi" w:cstheme="minorHAnsi"/>
          <w:sz w:val="24"/>
          <w:szCs w:val="24"/>
        </w:rPr>
        <w:t xml:space="preserve">ny przez </w:t>
      </w:r>
      <w:r w:rsidRPr="00436608">
        <w:rPr>
          <w:rFonts w:asciiTheme="minorHAnsi" w:hAnsiTheme="minorHAnsi" w:cstheme="minorHAnsi"/>
          <w:sz w:val="24"/>
          <w:szCs w:val="24"/>
        </w:rPr>
        <w:t>Ostatecznego odbiorcę wsparcia</w:t>
      </w:r>
      <w:r w:rsidR="000C7670" w:rsidRPr="00436608">
        <w:rPr>
          <w:rFonts w:asciiTheme="minorHAnsi" w:hAnsiTheme="minorHAnsi" w:cstheme="minorHAnsi"/>
          <w:sz w:val="24"/>
          <w:szCs w:val="24"/>
        </w:rPr>
        <w:t xml:space="preserve"> w CST2021, na podstawie którego </w:t>
      </w:r>
      <w:r w:rsidRPr="00436608">
        <w:rPr>
          <w:rFonts w:asciiTheme="minorHAnsi" w:hAnsiTheme="minorHAnsi" w:cstheme="minorHAnsi"/>
          <w:sz w:val="24"/>
          <w:szCs w:val="24"/>
        </w:rPr>
        <w:t>Ostateczny odbiorca wsparcia</w:t>
      </w:r>
      <w:r w:rsidR="000C7670" w:rsidRPr="00436608">
        <w:rPr>
          <w:rFonts w:asciiTheme="minorHAnsi" w:hAnsiTheme="minorHAnsi" w:cstheme="minorHAnsi"/>
          <w:sz w:val="24"/>
          <w:szCs w:val="24"/>
        </w:rPr>
        <w:t xml:space="preserve"> rozlicza poniesione wydatki lub przekazuje informacje o postępie rzeczowym realizacji </w:t>
      </w:r>
      <w:r w:rsidR="00D96B19" w:rsidRPr="00436608">
        <w:rPr>
          <w:rFonts w:asciiTheme="minorHAnsi" w:hAnsiTheme="minorHAnsi" w:cstheme="minorHAnsi"/>
          <w:sz w:val="24"/>
          <w:szCs w:val="24"/>
        </w:rPr>
        <w:t>P</w:t>
      </w:r>
      <w:r w:rsidR="000C7670" w:rsidRPr="00436608">
        <w:rPr>
          <w:rFonts w:asciiTheme="minorHAnsi" w:hAnsiTheme="minorHAnsi" w:cstheme="minorHAnsi"/>
          <w:sz w:val="24"/>
          <w:szCs w:val="24"/>
        </w:rPr>
        <w:t>r</w:t>
      </w:r>
      <w:r w:rsidRPr="00436608">
        <w:rPr>
          <w:rFonts w:asciiTheme="minorHAnsi" w:hAnsiTheme="minorHAnsi" w:cstheme="minorHAnsi"/>
          <w:sz w:val="24"/>
          <w:szCs w:val="24"/>
        </w:rPr>
        <w:t>zedsięwzięcia</w:t>
      </w:r>
      <w:r w:rsidR="000C7670" w:rsidRPr="00436608">
        <w:rPr>
          <w:rFonts w:asciiTheme="minorHAnsi" w:hAnsiTheme="minorHAnsi" w:cstheme="minorHAnsi"/>
          <w:sz w:val="24"/>
          <w:szCs w:val="24"/>
        </w:rPr>
        <w:t>;</w:t>
      </w:r>
    </w:p>
    <w:p w14:paraId="2732C39F" w14:textId="5DD082A5" w:rsidR="00436608" w:rsidRDefault="00A27574" w:rsidP="004D5D2D">
      <w:pPr>
        <w:widowControl w:val="0"/>
        <w:numPr>
          <w:ilvl w:val="0"/>
          <w:numId w:val="7"/>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„wolnej licencji</w:t>
      </w:r>
      <w:r w:rsidRPr="00436608">
        <w:rPr>
          <w:rFonts w:asciiTheme="minorHAnsi" w:hAnsiTheme="minorHAnsi" w:cstheme="minorHAnsi"/>
          <w:sz w:val="24"/>
          <w:szCs w:val="24"/>
        </w:rPr>
        <w:t>”</w:t>
      </w:r>
      <w:r w:rsidR="003B34B5" w:rsidRPr="00C776B6">
        <w:rPr>
          <w:rFonts w:asciiTheme="minorHAnsi" w:hAnsiTheme="minorHAnsi" w:cstheme="minorHAnsi"/>
          <w:sz w:val="24"/>
          <w:szCs w:val="24"/>
        </w:rPr>
        <w:t xml:space="preserve"> –</w:t>
      </w:r>
      <w:r w:rsidRPr="00436608">
        <w:rPr>
          <w:rFonts w:asciiTheme="minorHAnsi" w:hAnsiTheme="minorHAnsi" w:cstheme="minorHAnsi"/>
          <w:sz w:val="24"/>
          <w:szCs w:val="24"/>
        </w:rPr>
        <w:t xml:space="preserve"> należy przez to rozumieć licencję, która umożliwia nieograniczone, nieodpłatne i niewyłączne korzystanie z utworów w oryginale i w opracowaniu, przy zachowaniu szczegółowych warunków wymaganych przez tę konkretną licencję. W przypadku programów komputerowych, wolna licencja oprócz kopiowania i modyfikowania pozwala przede wszystkim na użytkowanie programu;</w:t>
      </w:r>
    </w:p>
    <w:p w14:paraId="48E05575" w14:textId="77777777" w:rsidR="00436608" w:rsidRDefault="004521C0" w:rsidP="004D5D2D">
      <w:pPr>
        <w:widowControl w:val="0"/>
        <w:numPr>
          <w:ilvl w:val="0"/>
          <w:numId w:val="7"/>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„wskaźnikach”</w:t>
      </w:r>
      <w:r w:rsidRPr="00436608">
        <w:rPr>
          <w:rFonts w:asciiTheme="minorHAnsi" w:hAnsiTheme="minorHAnsi" w:cstheme="minorHAnsi"/>
          <w:sz w:val="24"/>
          <w:szCs w:val="24"/>
        </w:rPr>
        <w:t xml:space="preserve"> – oznacza to wszystkie wskaźniki, które zostały wskazane we Wniosku;</w:t>
      </w:r>
    </w:p>
    <w:p w14:paraId="4CF35620" w14:textId="7EE6441B" w:rsidR="002A08E2" w:rsidRPr="002A08E2" w:rsidRDefault="002A08E2" w:rsidP="00B415A4">
      <w:pPr>
        <w:numPr>
          <w:ilvl w:val="0"/>
          <w:numId w:val="7"/>
        </w:numPr>
        <w:spacing w:after="0" w:line="360" w:lineRule="auto"/>
        <w:contextualSpacing/>
        <w:rPr>
          <w:rFonts w:asciiTheme="minorHAnsi" w:hAnsiTheme="minorHAnsi"/>
          <w:sz w:val="24"/>
          <w:szCs w:val="24"/>
        </w:rPr>
      </w:pPr>
      <w:r w:rsidRPr="00633600">
        <w:rPr>
          <w:rFonts w:asciiTheme="minorHAnsi" w:hAnsiTheme="minorHAnsi"/>
          <w:sz w:val="24"/>
          <w:szCs w:val="24"/>
        </w:rPr>
        <w:t>„</w:t>
      </w:r>
      <w:r w:rsidRPr="00B415A4">
        <w:rPr>
          <w:rFonts w:asciiTheme="minorHAnsi" w:hAnsiTheme="minorHAnsi"/>
          <w:b/>
          <w:bCs/>
          <w:sz w:val="24"/>
          <w:szCs w:val="24"/>
        </w:rPr>
        <w:t>wydatkach faktycznie poniesionych”</w:t>
      </w:r>
      <w:r w:rsidRPr="00633600">
        <w:rPr>
          <w:rFonts w:asciiTheme="minorHAnsi" w:hAnsiTheme="minorHAnsi"/>
          <w:sz w:val="24"/>
          <w:szCs w:val="24"/>
        </w:rPr>
        <w:t xml:space="preserve"> - oznacza to wydatki poniesione w znaczeniu kasowym, tj. jako rozchód środków pieniężnych z kasy lub rachunku płatniczego (obciążenie rachunku płatniczego Ostatecznego odbiorcy wsparcia kwotą transakcji);</w:t>
      </w:r>
    </w:p>
    <w:p w14:paraId="1C86A492" w14:textId="425F43B7" w:rsidR="00DF6BE4" w:rsidRPr="00436608" w:rsidRDefault="00046B82" w:rsidP="004D5D2D">
      <w:pPr>
        <w:widowControl w:val="0"/>
        <w:numPr>
          <w:ilvl w:val="0"/>
          <w:numId w:val="7"/>
        </w:numPr>
        <w:pBdr>
          <w:top w:val="nil"/>
          <w:left w:val="nil"/>
          <w:bottom w:val="nil"/>
          <w:right w:val="nil"/>
          <w:between w:val="nil"/>
          <w:bar w:val="nil"/>
        </w:pBdr>
        <w:suppressAutoHyphens w:val="0"/>
        <w:spacing w:before="360" w:after="360" w:line="360" w:lineRule="auto"/>
        <w:contextualSpacing/>
        <w:jc w:val="both"/>
        <w:rPr>
          <w:rFonts w:asciiTheme="minorHAnsi" w:hAnsiTheme="minorHAnsi" w:cstheme="minorHAnsi"/>
          <w:sz w:val="24"/>
          <w:szCs w:val="24"/>
        </w:rPr>
      </w:pPr>
      <w:r w:rsidRPr="00436608">
        <w:rPr>
          <w:rFonts w:asciiTheme="minorHAnsi" w:hAnsiTheme="minorHAnsi" w:cstheme="minorHAnsi"/>
          <w:b/>
          <w:bCs/>
          <w:sz w:val="24"/>
          <w:szCs w:val="24"/>
        </w:rPr>
        <w:t>„wydatkach kwalifikowalnych”</w:t>
      </w:r>
      <w:r w:rsidRPr="00436608">
        <w:rPr>
          <w:rFonts w:asciiTheme="minorHAnsi" w:hAnsiTheme="minorHAnsi" w:cstheme="minorHAnsi"/>
          <w:sz w:val="24"/>
          <w:szCs w:val="24"/>
        </w:rPr>
        <w:t xml:space="preserve"> – </w:t>
      </w:r>
      <w:bookmarkStart w:id="4" w:name="_Hlk161917444"/>
      <w:bookmarkStart w:id="5" w:name="_Hlk161837234"/>
      <w:r w:rsidR="002A08E2" w:rsidRPr="002A08E2">
        <w:rPr>
          <w:rFonts w:asciiTheme="minorHAnsi" w:hAnsiTheme="minorHAnsi" w:cstheme="minorHAnsi"/>
          <w:sz w:val="24"/>
          <w:szCs w:val="24"/>
        </w:rPr>
        <w:t xml:space="preserve">oznacza to wydatki </w:t>
      </w:r>
      <w:r w:rsidR="00F729EF" w:rsidRPr="2B7F29AD">
        <w:rPr>
          <w:rFonts w:asciiTheme="minorHAnsi" w:hAnsiTheme="minorHAnsi" w:cstheme="minorBidi"/>
          <w:sz w:val="24"/>
          <w:szCs w:val="24"/>
        </w:rPr>
        <w:t xml:space="preserve">lub koszty które zostały poniesione </w:t>
      </w:r>
      <w:r w:rsidR="00F729EF" w:rsidRPr="2B7F29AD">
        <w:rPr>
          <w:rFonts w:asciiTheme="minorHAnsi" w:hAnsiTheme="minorHAnsi" w:cstheme="minorBidi"/>
          <w:sz w:val="24"/>
          <w:szCs w:val="24"/>
        </w:rPr>
        <w:lastRenderedPageBreak/>
        <w:t xml:space="preserve">zgodnie z </w:t>
      </w:r>
      <w:r w:rsidR="00F729EF">
        <w:rPr>
          <w:rFonts w:asciiTheme="minorHAnsi" w:hAnsiTheme="minorHAnsi" w:cstheme="minorBidi"/>
          <w:sz w:val="24"/>
          <w:szCs w:val="24"/>
        </w:rPr>
        <w:t>Porozumieniem</w:t>
      </w:r>
      <w:r w:rsidR="00F729EF" w:rsidRPr="2B7F29AD">
        <w:rPr>
          <w:rFonts w:asciiTheme="minorHAnsi" w:hAnsiTheme="minorHAnsi" w:cstheme="minorBidi"/>
          <w:sz w:val="24"/>
          <w:szCs w:val="24"/>
        </w:rPr>
        <w:t xml:space="preserve"> w związku z realizacją Przedsięwzięcia, które kwalifikują się do refundacji lub rozliczenia (w przypadku systemu zaliczkowego)</w:t>
      </w:r>
      <w:r w:rsidR="00F729EF">
        <w:rPr>
          <w:rFonts w:asciiTheme="minorHAnsi" w:hAnsiTheme="minorHAnsi" w:cstheme="minorBidi"/>
          <w:sz w:val="24"/>
          <w:szCs w:val="24"/>
        </w:rPr>
        <w:t xml:space="preserve"> i</w:t>
      </w:r>
      <w:r w:rsidR="00F729EF" w:rsidRPr="2B7F29AD">
        <w:rPr>
          <w:rFonts w:asciiTheme="minorHAnsi" w:hAnsiTheme="minorHAnsi" w:cstheme="minorBidi"/>
          <w:sz w:val="24"/>
          <w:szCs w:val="24"/>
        </w:rPr>
        <w:t xml:space="preserve"> spełniają kryteria określone w dokumentach, o kt</w:t>
      </w:r>
      <w:r w:rsidR="00F729EF">
        <w:rPr>
          <w:rFonts w:asciiTheme="minorHAnsi" w:hAnsiTheme="minorHAnsi" w:cstheme="minorBidi"/>
          <w:sz w:val="24"/>
          <w:szCs w:val="24"/>
        </w:rPr>
        <w:t>ó</w:t>
      </w:r>
      <w:r w:rsidR="00F729EF" w:rsidRPr="2B7F29AD">
        <w:rPr>
          <w:rFonts w:asciiTheme="minorHAnsi" w:hAnsiTheme="minorHAnsi" w:cstheme="minorBidi"/>
          <w:sz w:val="24"/>
          <w:szCs w:val="24"/>
        </w:rPr>
        <w:t>rych mowa w § 5 ust. 1</w:t>
      </w:r>
      <w:r w:rsidR="00F729EF">
        <w:rPr>
          <w:rFonts w:asciiTheme="minorHAnsi" w:hAnsiTheme="minorHAnsi" w:cstheme="minorBidi"/>
          <w:sz w:val="24"/>
          <w:szCs w:val="24"/>
        </w:rPr>
        <w:t>;</w:t>
      </w:r>
      <w:bookmarkEnd w:id="4"/>
      <w:bookmarkEnd w:id="5"/>
    </w:p>
    <w:p w14:paraId="720029FC" w14:textId="27B21E5A" w:rsidR="00795DCA" w:rsidRPr="00C776B6" w:rsidRDefault="41FF0C4C" w:rsidP="009854BE">
      <w:pPr>
        <w:numPr>
          <w:ilvl w:val="0"/>
          <w:numId w:val="7"/>
        </w:numPr>
        <w:spacing w:after="0" w:line="360" w:lineRule="auto"/>
        <w:ind w:left="357" w:hanging="357"/>
        <w:contextualSpacing/>
        <w:rPr>
          <w:rFonts w:asciiTheme="minorHAnsi" w:hAnsiTheme="minorHAnsi" w:cstheme="minorHAnsi"/>
          <w:sz w:val="24"/>
          <w:szCs w:val="24"/>
        </w:rPr>
      </w:pPr>
      <w:r w:rsidRPr="00436608">
        <w:rPr>
          <w:rFonts w:asciiTheme="minorHAnsi" w:hAnsiTheme="minorHAnsi" w:cstheme="minorHAnsi"/>
          <w:b/>
          <w:bCs/>
          <w:sz w:val="24"/>
          <w:szCs w:val="24"/>
        </w:rPr>
        <w:t>„wykonawcy”</w:t>
      </w:r>
      <w:r w:rsidRPr="00C776B6">
        <w:rPr>
          <w:rFonts w:asciiTheme="minorHAnsi" w:hAnsiTheme="minorHAnsi" w:cstheme="minorHAnsi"/>
          <w:sz w:val="24"/>
          <w:szCs w:val="24"/>
        </w:rPr>
        <w:t xml:space="preserve"> </w:t>
      </w:r>
      <w:r w:rsidR="009854BE" w:rsidRPr="00436608">
        <w:rPr>
          <w:rFonts w:asciiTheme="minorHAnsi" w:hAnsiTheme="minorHAnsi" w:cstheme="minorHAnsi"/>
          <w:sz w:val="24"/>
          <w:szCs w:val="24"/>
        </w:rPr>
        <w:t>–</w:t>
      </w:r>
      <w:r w:rsidRPr="00C776B6">
        <w:rPr>
          <w:rFonts w:asciiTheme="minorHAnsi" w:hAnsiTheme="minorHAnsi" w:cstheme="minorHAnsi"/>
          <w:sz w:val="24"/>
          <w:szCs w:val="24"/>
        </w:rPr>
        <w:t xml:space="preserve"> </w:t>
      </w:r>
      <w:r w:rsidR="002A08E2" w:rsidRPr="002A08E2">
        <w:rPr>
          <w:rFonts w:asciiTheme="minorHAnsi" w:hAnsiTheme="minorHAnsi" w:cstheme="minorHAnsi"/>
          <w:sz w:val="24"/>
          <w:szCs w:val="24"/>
        </w:rPr>
        <w:t>oznacza to podmiot, który oferuje realizację robót budowlanych, określone dostawy lub usługi na rynku lub zawarł Umowę w sprawie realizacji zamówienia w Przedsięwzięciu</w:t>
      </w:r>
      <w:r w:rsidRPr="00C776B6">
        <w:rPr>
          <w:rFonts w:asciiTheme="minorHAnsi" w:hAnsiTheme="minorHAnsi" w:cstheme="minorHAnsi"/>
          <w:sz w:val="24"/>
          <w:szCs w:val="24"/>
        </w:rPr>
        <w:t>; </w:t>
      </w:r>
    </w:p>
    <w:p w14:paraId="34116A8B" w14:textId="7A2FB910" w:rsidR="00CF1666" w:rsidRDefault="00D94C74" w:rsidP="009854BE">
      <w:pPr>
        <w:pStyle w:val="Akapitzlist"/>
        <w:numPr>
          <w:ilvl w:val="0"/>
          <w:numId w:val="7"/>
        </w:numPr>
        <w:spacing w:after="480" w:line="360" w:lineRule="auto"/>
        <w:ind w:left="357" w:hanging="357"/>
        <w:contextualSpacing/>
        <w:rPr>
          <w:rFonts w:asciiTheme="minorHAnsi" w:eastAsia="Calibri" w:hAnsiTheme="minorHAnsi" w:cstheme="minorHAnsi"/>
        </w:rPr>
      </w:pPr>
      <w:r w:rsidRPr="00436608">
        <w:rPr>
          <w:rFonts w:asciiTheme="minorHAnsi" w:eastAsia="Calibri" w:hAnsiTheme="minorHAnsi" w:cstheme="minorHAnsi"/>
          <w:b/>
          <w:bCs/>
        </w:rPr>
        <w:t>„zamówieniu”</w:t>
      </w:r>
      <w:r w:rsidRPr="00C776B6">
        <w:rPr>
          <w:rFonts w:asciiTheme="minorHAnsi" w:eastAsia="Calibri" w:hAnsiTheme="minorHAnsi" w:cstheme="minorHAnsi"/>
        </w:rPr>
        <w:t xml:space="preserve"> </w:t>
      </w:r>
      <w:r w:rsidR="009854BE" w:rsidRPr="00436608">
        <w:rPr>
          <w:rFonts w:asciiTheme="minorHAnsi" w:hAnsiTheme="minorHAnsi" w:cstheme="minorHAnsi"/>
        </w:rPr>
        <w:t>–</w:t>
      </w:r>
      <w:r w:rsidRPr="00C776B6">
        <w:rPr>
          <w:rFonts w:asciiTheme="minorHAnsi" w:eastAsia="Calibri" w:hAnsiTheme="minorHAnsi" w:cstheme="minorHAnsi"/>
        </w:rPr>
        <w:t xml:space="preserve"> oznacza to pisemną umowę odpłatną, zawartą pomiędzy Ostatecznym odbiorcą wsparcia, Partnerem</w:t>
      </w:r>
      <w:r w:rsidR="006F59F1">
        <w:rPr>
          <w:rStyle w:val="Odwoanieprzypisudolnego"/>
          <w:rFonts w:asciiTheme="minorHAnsi" w:eastAsia="Calibri" w:hAnsiTheme="minorHAnsi" w:cstheme="minorHAnsi"/>
        </w:rPr>
        <w:footnoteReference w:id="5"/>
      </w:r>
      <w:r w:rsidRPr="00C776B6">
        <w:rPr>
          <w:rFonts w:asciiTheme="minorHAnsi" w:eastAsia="Calibri" w:hAnsiTheme="minorHAnsi" w:cstheme="minorHAnsi"/>
        </w:rPr>
        <w:t xml:space="preserve">, Podmiotem upoważnionym do ponoszenia wydatków a wykonawcą, której przedmiotem są usługi, dostawy lub roboty budowlane przewidziane w ramach Inwestycji. Dotyczy to zarówno umów zawieranych na podstawie przepisów ustawy </w:t>
      </w:r>
      <w:proofErr w:type="spellStart"/>
      <w:r w:rsidRPr="00C776B6">
        <w:rPr>
          <w:rFonts w:asciiTheme="minorHAnsi" w:eastAsia="Calibri" w:hAnsiTheme="minorHAnsi" w:cstheme="minorHAnsi"/>
        </w:rPr>
        <w:t>Pzp</w:t>
      </w:r>
      <w:proofErr w:type="spellEnd"/>
      <w:r w:rsidRPr="00C776B6">
        <w:rPr>
          <w:rFonts w:asciiTheme="minorHAnsi" w:eastAsia="Calibri" w:hAnsiTheme="minorHAnsi" w:cstheme="minorHAnsi"/>
        </w:rPr>
        <w:t xml:space="preserve"> jak również na zasadach wynikających z treści niniejsze</w:t>
      </w:r>
      <w:r w:rsidR="00934E26">
        <w:rPr>
          <w:rFonts w:asciiTheme="minorHAnsi" w:eastAsia="Calibri" w:hAnsiTheme="minorHAnsi" w:cstheme="minorHAnsi"/>
        </w:rPr>
        <w:t>go</w:t>
      </w:r>
      <w:r w:rsidRPr="00C776B6">
        <w:rPr>
          <w:rFonts w:asciiTheme="minorHAnsi" w:eastAsia="Calibri" w:hAnsiTheme="minorHAnsi" w:cstheme="minorHAnsi"/>
        </w:rPr>
        <w:t xml:space="preserve"> </w:t>
      </w:r>
      <w:r w:rsidR="00934E26">
        <w:rPr>
          <w:rFonts w:asciiTheme="minorHAnsi" w:eastAsia="Calibri" w:hAnsiTheme="minorHAnsi" w:cstheme="minorHAnsi"/>
        </w:rPr>
        <w:t>Porozumienia</w:t>
      </w:r>
      <w:r w:rsidRPr="00C776B6">
        <w:rPr>
          <w:rFonts w:asciiTheme="minorHAnsi" w:eastAsia="Calibri" w:hAnsiTheme="minorHAnsi" w:cstheme="minorHAnsi"/>
        </w:rPr>
        <w:t xml:space="preserve"> i </w:t>
      </w:r>
      <w:r w:rsidRPr="00CA0B4A">
        <w:rPr>
          <w:rFonts w:asciiTheme="minorHAnsi" w:eastAsia="Calibri" w:hAnsiTheme="minorHAnsi" w:cstheme="minorHAnsi"/>
        </w:rPr>
        <w:t xml:space="preserve">dokumentów w </w:t>
      </w:r>
      <w:r w:rsidR="00C86D56" w:rsidRPr="00CA0B4A">
        <w:rPr>
          <w:rFonts w:asciiTheme="minorHAnsi" w:eastAsia="Calibri" w:hAnsiTheme="minorHAnsi" w:cstheme="minorHAnsi"/>
        </w:rPr>
        <w:t xml:space="preserve">nim </w:t>
      </w:r>
      <w:r w:rsidRPr="00CA0B4A">
        <w:rPr>
          <w:rFonts w:asciiTheme="minorHAnsi" w:eastAsia="Calibri" w:hAnsiTheme="minorHAnsi" w:cstheme="minorHAnsi"/>
        </w:rPr>
        <w:t>określonych</w:t>
      </w:r>
      <w:r w:rsidR="007353F4">
        <w:rPr>
          <w:rFonts w:asciiTheme="minorHAnsi" w:eastAsia="Calibri" w:hAnsiTheme="minorHAnsi" w:cstheme="minorHAnsi"/>
        </w:rPr>
        <w:t>;</w:t>
      </w:r>
    </w:p>
    <w:p w14:paraId="2B209AD4" w14:textId="383B659F" w:rsidR="00357EFD" w:rsidRPr="00633600" w:rsidRDefault="002A08E2" w:rsidP="4C38A097">
      <w:pPr>
        <w:pStyle w:val="Akapitzlist"/>
        <w:numPr>
          <w:ilvl w:val="0"/>
          <w:numId w:val="7"/>
        </w:numPr>
        <w:suppressAutoHyphens w:val="0"/>
        <w:spacing w:line="360" w:lineRule="auto"/>
        <w:contextualSpacing/>
        <w:rPr>
          <w:rFonts w:asciiTheme="minorHAnsi" w:hAnsiTheme="minorHAnsi" w:cstheme="minorBidi"/>
          <w:i/>
          <w:iCs/>
        </w:rPr>
      </w:pPr>
      <w:r w:rsidRPr="4C38A097">
        <w:rPr>
          <w:rFonts w:asciiTheme="minorHAnsi" w:hAnsiTheme="minorHAnsi" w:cstheme="minorBidi"/>
        </w:rPr>
        <w:t>„</w:t>
      </w:r>
      <w:r w:rsidRPr="4C38A097">
        <w:rPr>
          <w:rFonts w:asciiTheme="minorHAnsi" w:hAnsiTheme="minorHAnsi" w:cstheme="minorBidi"/>
          <w:b/>
          <w:bCs/>
        </w:rPr>
        <w:t>zleceniu wypłaty”</w:t>
      </w:r>
      <w:r w:rsidRPr="4C38A097">
        <w:rPr>
          <w:rFonts w:asciiTheme="minorHAnsi" w:hAnsiTheme="minorHAnsi" w:cstheme="minorBidi"/>
        </w:rPr>
        <w:t xml:space="preserve"> – oznacza </w:t>
      </w:r>
      <w:r w:rsidR="00DE438A" w:rsidRPr="4C38A097">
        <w:rPr>
          <w:rFonts w:asciiTheme="minorHAnsi" w:hAnsiTheme="minorHAnsi" w:cstheme="minorBidi"/>
        </w:rPr>
        <w:t xml:space="preserve">to </w:t>
      </w:r>
      <w:r w:rsidRPr="4C38A097">
        <w:rPr>
          <w:rFonts w:asciiTheme="minorHAnsi" w:hAnsiTheme="minorHAnsi" w:cstheme="minorBidi"/>
        </w:rPr>
        <w:t xml:space="preserve">„zlecenie wypłaty środków”, o którym mowa w art. 14lp ust. 1 pkt </w:t>
      </w:r>
      <w:r w:rsidR="008D2BBF" w:rsidRPr="4C38A097">
        <w:rPr>
          <w:rFonts w:asciiTheme="minorHAnsi" w:hAnsiTheme="minorHAnsi" w:cstheme="minorBidi"/>
        </w:rPr>
        <w:t>2</w:t>
      </w:r>
      <w:r w:rsidRPr="4C38A097">
        <w:rPr>
          <w:rFonts w:asciiTheme="minorHAnsi" w:hAnsiTheme="minorHAnsi" w:cstheme="minorBidi"/>
        </w:rPr>
        <w:t xml:space="preserve"> ustawy, stanowiące podstawę do podjęcia działań zmierzających do wypłaty przez PFR wsparcia finansowego na rzecz Ostatecznego odbiorcy wsparcia</w:t>
      </w:r>
      <w:r w:rsidRPr="4C38A097">
        <w:rPr>
          <w:rFonts w:asciiTheme="minorHAnsi" w:hAnsiTheme="minorHAnsi" w:cstheme="minorBidi"/>
          <w:i/>
          <w:iCs/>
        </w:rPr>
        <w:t>.</w:t>
      </w:r>
    </w:p>
    <w:p w14:paraId="37D567F8" w14:textId="77777777" w:rsidR="002A08E2" w:rsidRPr="00B415A4" w:rsidRDefault="002A08E2" w:rsidP="4C38A097">
      <w:pPr>
        <w:pStyle w:val="Akapitzlist"/>
        <w:suppressAutoHyphens w:val="0"/>
        <w:spacing w:line="360" w:lineRule="auto"/>
        <w:ind w:left="360"/>
        <w:contextualSpacing/>
        <w:rPr>
          <w:rFonts w:asciiTheme="minorHAnsi" w:eastAsia="Calibri" w:hAnsiTheme="minorHAnsi" w:cstheme="minorBidi"/>
        </w:rPr>
      </w:pPr>
    </w:p>
    <w:p w14:paraId="294C4372" w14:textId="6770BCB8" w:rsidR="00436608" w:rsidRPr="00C776B6" w:rsidRDefault="00CF1666" w:rsidP="00436608">
      <w:pPr>
        <w:pStyle w:val="Nagwek2"/>
      </w:pPr>
      <w:r w:rsidRPr="00C776B6">
        <w:t>§ 2.</w:t>
      </w:r>
      <w:r w:rsidR="00436608">
        <w:t xml:space="preserve"> </w:t>
      </w:r>
      <w:r w:rsidR="00436608" w:rsidRPr="00C776B6">
        <w:t xml:space="preserve">Przedmiot </w:t>
      </w:r>
      <w:r w:rsidR="00DF3229">
        <w:t>P</w:t>
      </w:r>
      <w:r w:rsidR="00436608" w:rsidRPr="00C776B6">
        <w:t>orozumienia</w:t>
      </w:r>
    </w:p>
    <w:p w14:paraId="028BEC6C" w14:textId="6CA93F0E" w:rsidR="00436608" w:rsidRDefault="00CF1666" w:rsidP="004D5D2D">
      <w:pPr>
        <w:pStyle w:val="Tekstpodstawowy"/>
        <w:keepNext/>
        <w:numPr>
          <w:ilvl w:val="0"/>
          <w:numId w:val="6"/>
        </w:numPr>
        <w:tabs>
          <w:tab w:val="clear" w:pos="900"/>
        </w:tabs>
        <w:autoSpaceDE w:val="0"/>
        <w:spacing w:before="360" w:after="360" w:line="360" w:lineRule="auto"/>
        <w:contextualSpacing/>
        <w:jc w:val="left"/>
        <w:rPr>
          <w:rFonts w:asciiTheme="minorHAnsi" w:hAnsiTheme="minorHAnsi" w:cstheme="minorHAnsi"/>
        </w:rPr>
      </w:pPr>
      <w:r w:rsidRPr="00436608">
        <w:rPr>
          <w:rFonts w:asciiTheme="minorHAnsi" w:hAnsiTheme="minorHAnsi" w:cstheme="minorHAnsi"/>
        </w:rPr>
        <w:t xml:space="preserve">Na warunkach określonych w </w:t>
      </w:r>
      <w:r w:rsidR="007D68DE" w:rsidRPr="00436608">
        <w:rPr>
          <w:rFonts w:asciiTheme="minorHAnsi" w:hAnsiTheme="minorHAnsi" w:cstheme="minorHAnsi"/>
        </w:rPr>
        <w:t>Porozumieniu</w:t>
      </w:r>
      <w:r w:rsidRPr="00436608">
        <w:rPr>
          <w:rFonts w:asciiTheme="minorHAnsi" w:hAnsiTheme="minorHAnsi" w:cstheme="minorHAnsi"/>
        </w:rPr>
        <w:t xml:space="preserve">, </w:t>
      </w:r>
      <w:r w:rsidR="00783B6F" w:rsidRPr="00436608">
        <w:rPr>
          <w:rFonts w:asciiTheme="minorHAnsi" w:hAnsiTheme="minorHAnsi" w:cstheme="minorHAnsi"/>
        </w:rPr>
        <w:t>Jednostka wspierająca</w:t>
      </w:r>
      <w:r w:rsidRPr="00436608">
        <w:rPr>
          <w:rFonts w:asciiTheme="minorHAnsi" w:hAnsiTheme="minorHAnsi" w:cstheme="minorHAnsi"/>
        </w:rPr>
        <w:t xml:space="preserve"> przyznaje </w:t>
      </w:r>
      <w:r w:rsidR="00783B6F" w:rsidRPr="00436608">
        <w:rPr>
          <w:rFonts w:asciiTheme="minorHAnsi" w:hAnsiTheme="minorHAnsi" w:cstheme="minorHAnsi"/>
        </w:rPr>
        <w:t>wsparcie Ostatecznemu odbiorcy wsparcia</w:t>
      </w:r>
      <w:r w:rsidRPr="00436608">
        <w:rPr>
          <w:rFonts w:asciiTheme="minorHAnsi" w:hAnsiTheme="minorHAnsi" w:cstheme="minorHAnsi"/>
        </w:rPr>
        <w:t xml:space="preserve"> na realizację Pr</w:t>
      </w:r>
      <w:r w:rsidR="00783B6F" w:rsidRPr="00436608">
        <w:rPr>
          <w:rFonts w:asciiTheme="minorHAnsi" w:hAnsiTheme="minorHAnsi" w:cstheme="minorHAnsi"/>
        </w:rPr>
        <w:t>zedsięwzięcia</w:t>
      </w:r>
      <w:r w:rsidRPr="00436608">
        <w:rPr>
          <w:rFonts w:asciiTheme="minorHAnsi" w:hAnsiTheme="minorHAnsi" w:cstheme="minorHAnsi"/>
        </w:rPr>
        <w:t xml:space="preserve">, a </w:t>
      </w:r>
      <w:r w:rsidR="00783B6F" w:rsidRPr="00436608">
        <w:rPr>
          <w:rFonts w:asciiTheme="minorHAnsi" w:hAnsiTheme="minorHAnsi" w:cstheme="minorHAnsi"/>
        </w:rPr>
        <w:t xml:space="preserve">Ostateczny </w:t>
      </w:r>
      <w:r w:rsidR="00AF130B" w:rsidRPr="00436608">
        <w:rPr>
          <w:rFonts w:asciiTheme="minorHAnsi" w:hAnsiTheme="minorHAnsi" w:cstheme="minorHAnsi"/>
        </w:rPr>
        <w:t>o</w:t>
      </w:r>
      <w:r w:rsidR="00783B6F" w:rsidRPr="00436608">
        <w:rPr>
          <w:rFonts w:asciiTheme="minorHAnsi" w:hAnsiTheme="minorHAnsi" w:cstheme="minorHAnsi"/>
        </w:rPr>
        <w:t xml:space="preserve">dbiorca </w:t>
      </w:r>
      <w:r w:rsidR="00DF0330">
        <w:rPr>
          <w:rFonts w:asciiTheme="minorHAnsi" w:hAnsiTheme="minorHAnsi" w:cstheme="minorHAnsi"/>
        </w:rPr>
        <w:t>w</w:t>
      </w:r>
      <w:r w:rsidR="00783B6F" w:rsidRPr="00436608">
        <w:rPr>
          <w:rFonts w:asciiTheme="minorHAnsi" w:hAnsiTheme="minorHAnsi" w:cstheme="minorHAnsi"/>
        </w:rPr>
        <w:t>sparcia</w:t>
      </w:r>
      <w:r w:rsidRPr="00436608">
        <w:rPr>
          <w:rFonts w:asciiTheme="minorHAnsi" w:hAnsiTheme="minorHAnsi" w:cstheme="minorHAnsi"/>
        </w:rPr>
        <w:t xml:space="preserve"> wraz z Partnerami</w:t>
      </w:r>
      <w:r w:rsidR="00DF3229">
        <w:rPr>
          <w:rStyle w:val="Odwoanieprzypisudolnego"/>
          <w:rFonts w:asciiTheme="minorHAnsi" w:hAnsiTheme="minorHAnsi" w:cstheme="minorHAnsi"/>
        </w:rPr>
        <w:footnoteReference w:id="6"/>
      </w:r>
      <w:r w:rsidRPr="00436608">
        <w:rPr>
          <w:rFonts w:asciiTheme="minorHAnsi" w:hAnsiTheme="minorHAnsi" w:cstheme="minorHAnsi"/>
        </w:rPr>
        <w:t xml:space="preserve"> </w:t>
      </w:r>
      <w:r w:rsidR="00DE438A">
        <w:rPr>
          <w:rFonts w:asciiTheme="minorHAnsi" w:hAnsiTheme="minorHAnsi" w:cstheme="minorHAnsi"/>
        </w:rPr>
        <w:t>i</w:t>
      </w:r>
      <w:r w:rsidR="00DF3229">
        <w:rPr>
          <w:rFonts w:asciiTheme="minorHAnsi" w:hAnsiTheme="minorHAnsi" w:cstheme="minorHAnsi"/>
        </w:rPr>
        <w:t xml:space="preserve"> </w:t>
      </w:r>
      <w:r w:rsidR="00E05C33" w:rsidRPr="00436608">
        <w:rPr>
          <w:rFonts w:asciiTheme="minorHAnsi" w:hAnsiTheme="minorHAnsi" w:cstheme="minorHAnsi"/>
        </w:rPr>
        <w:t xml:space="preserve">Podmiotami upoważnionymi do ponoszenia wydatków </w:t>
      </w:r>
      <w:r w:rsidRPr="00436608">
        <w:rPr>
          <w:rFonts w:asciiTheme="minorHAnsi" w:hAnsiTheme="minorHAnsi" w:cstheme="minorHAnsi"/>
        </w:rPr>
        <w:t>zobowiązuje/ą</w:t>
      </w:r>
      <w:r w:rsidRPr="00C776B6">
        <w:rPr>
          <w:rStyle w:val="Znakiprzypiswdolnych"/>
          <w:rFonts w:asciiTheme="minorHAnsi" w:hAnsiTheme="minorHAnsi" w:cstheme="minorHAnsi"/>
        </w:rPr>
        <w:footnoteReference w:id="7"/>
      </w:r>
      <w:r w:rsidRPr="00436608">
        <w:rPr>
          <w:rFonts w:asciiTheme="minorHAnsi" w:hAnsiTheme="minorHAnsi" w:cstheme="minorHAnsi"/>
        </w:rPr>
        <w:t xml:space="preserve"> się do jego realizacji.</w:t>
      </w:r>
      <w:bookmarkStart w:id="6" w:name="_Hlk161837370"/>
    </w:p>
    <w:p w14:paraId="52C7C792" w14:textId="69311DF7" w:rsidR="00DF3229" w:rsidRPr="00B415A4" w:rsidRDefault="00DF3229" w:rsidP="00DF3229">
      <w:pPr>
        <w:pStyle w:val="Tekstpodstawowy"/>
        <w:keepNext/>
        <w:numPr>
          <w:ilvl w:val="0"/>
          <w:numId w:val="6"/>
        </w:numPr>
        <w:tabs>
          <w:tab w:val="clear" w:pos="900"/>
        </w:tabs>
        <w:autoSpaceDE w:val="0"/>
        <w:spacing w:before="360" w:after="360" w:line="360" w:lineRule="auto"/>
        <w:contextualSpacing/>
        <w:jc w:val="left"/>
        <w:rPr>
          <w:rFonts w:ascii="Calibri" w:hAnsi="Calibri" w:cs="Calibri"/>
        </w:rPr>
      </w:pPr>
      <w:r>
        <w:rPr>
          <w:rFonts w:ascii="Calibri" w:hAnsi="Calibri" w:cs="Calibri"/>
          <w:color w:val="242424"/>
          <w:shd w:val="clear" w:color="auto" w:fill="FFFFFF"/>
        </w:rPr>
        <w:t>Wsparcie</w:t>
      </w:r>
      <w:r w:rsidRPr="007C1923">
        <w:rPr>
          <w:rFonts w:ascii="Calibri" w:hAnsi="Calibri" w:cs="Calibri"/>
          <w:color w:val="242424"/>
          <w:shd w:val="clear" w:color="auto" w:fill="FFFFFF"/>
        </w:rPr>
        <w:t xml:space="preserve"> jest przeznaczone na realizację Przedsięwzięcia zgodnie z Wnioskiem zawierającym cel i zakres Przedsięwzięcia, stanowiącym załącznik nr </w:t>
      </w:r>
      <w:r w:rsidRPr="007C1923">
        <w:rPr>
          <w:rFonts w:ascii="Calibri" w:hAnsi="Calibri" w:cs="Calibri"/>
          <w:color w:val="000000" w:themeColor="text1"/>
        </w:rPr>
        <w:t>3</w:t>
      </w:r>
      <w:r w:rsidRPr="00B45C25">
        <w:rPr>
          <w:rFonts w:ascii="Calibri" w:hAnsi="Calibri" w:cs="Calibri"/>
          <w:color w:val="FF0000"/>
        </w:rPr>
        <w:t xml:space="preserve"> </w:t>
      </w:r>
      <w:r w:rsidRPr="007C1923">
        <w:rPr>
          <w:rFonts w:ascii="Calibri" w:hAnsi="Calibri" w:cs="Calibri"/>
          <w:color w:val="242424"/>
          <w:shd w:val="clear" w:color="auto" w:fill="FFFFFF"/>
        </w:rPr>
        <w:t xml:space="preserve">do </w:t>
      </w:r>
      <w:r>
        <w:rPr>
          <w:rFonts w:ascii="Calibri" w:hAnsi="Calibri" w:cs="Calibri"/>
          <w:color w:val="242424"/>
        </w:rPr>
        <w:t>Porozumienia</w:t>
      </w:r>
      <w:r w:rsidRPr="007C1923">
        <w:rPr>
          <w:rFonts w:ascii="Calibri" w:hAnsi="Calibri" w:cs="Calibri"/>
          <w:color w:val="242424"/>
          <w:shd w:val="clear" w:color="auto" w:fill="FFFFFF"/>
        </w:rPr>
        <w:t>.</w:t>
      </w:r>
    </w:p>
    <w:p w14:paraId="399F08D4" w14:textId="77777777" w:rsidR="00436608" w:rsidRDefault="748360D4" w:rsidP="004D5D2D">
      <w:pPr>
        <w:pStyle w:val="Tekstpodstawowy"/>
        <w:keepNext/>
        <w:numPr>
          <w:ilvl w:val="0"/>
          <w:numId w:val="6"/>
        </w:numPr>
        <w:tabs>
          <w:tab w:val="clear" w:pos="900"/>
          <w:tab w:val="left" w:leader="dot" w:pos="5954"/>
          <w:tab w:val="left" w:leader="dot" w:pos="8505"/>
        </w:tabs>
        <w:autoSpaceDE w:val="0"/>
        <w:spacing w:before="360" w:after="360" w:line="360" w:lineRule="auto"/>
        <w:contextualSpacing/>
        <w:jc w:val="left"/>
        <w:rPr>
          <w:rFonts w:asciiTheme="minorHAnsi" w:hAnsiTheme="minorHAnsi" w:cstheme="minorHAnsi"/>
        </w:rPr>
      </w:pPr>
      <w:r w:rsidRPr="00436608">
        <w:rPr>
          <w:rFonts w:asciiTheme="minorHAnsi" w:hAnsiTheme="minorHAnsi" w:cstheme="minorHAnsi"/>
        </w:rPr>
        <w:t>Całkowita wartość</w:t>
      </w:r>
      <w:r w:rsidR="6402AE47" w:rsidRPr="00436608">
        <w:rPr>
          <w:rFonts w:asciiTheme="minorHAnsi" w:hAnsiTheme="minorHAnsi" w:cstheme="minorHAnsi"/>
        </w:rPr>
        <w:t xml:space="preserve"> </w:t>
      </w:r>
      <w:r w:rsidR="5C8A02D3" w:rsidRPr="00436608">
        <w:rPr>
          <w:rFonts w:asciiTheme="minorHAnsi" w:hAnsiTheme="minorHAnsi" w:cstheme="minorHAnsi"/>
        </w:rPr>
        <w:t>Pr</w:t>
      </w:r>
      <w:r w:rsidR="17704240" w:rsidRPr="00436608">
        <w:rPr>
          <w:rFonts w:asciiTheme="minorHAnsi" w:hAnsiTheme="minorHAnsi" w:cstheme="minorHAnsi"/>
        </w:rPr>
        <w:t>zedsięwzięcia</w:t>
      </w:r>
      <w:r w:rsidR="592891D3" w:rsidRPr="00436608">
        <w:rPr>
          <w:rFonts w:asciiTheme="minorHAnsi" w:hAnsiTheme="minorHAnsi" w:cstheme="minorHAnsi"/>
        </w:rPr>
        <w:t xml:space="preserve"> </w:t>
      </w:r>
      <w:r w:rsidR="6402AE47" w:rsidRPr="00436608">
        <w:rPr>
          <w:rFonts w:asciiTheme="minorHAnsi" w:hAnsiTheme="minorHAnsi" w:cstheme="minorHAnsi"/>
        </w:rPr>
        <w:t xml:space="preserve">wynosi </w:t>
      </w:r>
      <w:r w:rsidR="00436608" w:rsidRPr="00436608">
        <w:rPr>
          <w:rFonts w:asciiTheme="minorHAnsi" w:hAnsiTheme="minorHAnsi" w:cstheme="minorHAnsi"/>
        </w:rPr>
        <w:tab/>
      </w:r>
      <w:r w:rsidR="6402AE47" w:rsidRPr="00436608">
        <w:rPr>
          <w:rFonts w:asciiTheme="minorHAnsi" w:hAnsiTheme="minorHAnsi" w:cstheme="minorHAnsi"/>
        </w:rPr>
        <w:t>zł (słownie:</w:t>
      </w:r>
      <w:r w:rsidR="00436608" w:rsidRPr="00436608">
        <w:rPr>
          <w:rFonts w:asciiTheme="minorHAnsi" w:hAnsiTheme="minorHAnsi" w:cstheme="minorHAnsi"/>
        </w:rPr>
        <w:tab/>
      </w:r>
      <w:r w:rsidR="6402AE47" w:rsidRPr="00436608">
        <w:rPr>
          <w:rFonts w:asciiTheme="minorHAnsi" w:hAnsiTheme="minorHAnsi" w:cstheme="minorHAnsi"/>
        </w:rPr>
        <w:t>).</w:t>
      </w:r>
    </w:p>
    <w:p w14:paraId="05B44EF8" w14:textId="0EFA90B9" w:rsidR="007B676D" w:rsidRPr="00436608" w:rsidRDefault="12EA36C0" w:rsidP="004D5D2D">
      <w:pPr>
        <w:pStyle w:val="Tekstpodstawowy"/>
        <w:keepNext/>
        <w:numPr>
          <w:ilvl w:val="0"/>
          <w:numId w:val="6"/>
        </w:numPr>
        <w:tabs>
          <w:tab w:val="clear" w:pos="900"/>
          <w:tab w:val="left" w:leader="dot" w:pos="3402"/>
          <w:tab w:val="left" w:leader="dot" w:pos="5954"/>
          <w:tab w:val="left" w:leader="dot" w:pos="8505"/>
        </w:tabs>
        <w:autoSpaceDE w:val="0"/>
        <w:spacing w:before="360" w:after="360" w:line="360" w:lineRule="auto"/>
        <w:ind w:left="357" w:hanging="357"/>
        <w:contextualSpacing/>
        <w:jc w:val="left"/>
        <w:rPr>
          <w:rFonts w:asciiTheme="minorHAnsi" w:hAnsiTheme="minorHAnsi" w:cstheme="minorHAnsi"/>
        </w:rPr>
      </w:pPr>
      <w:r w:rsidRPr="00436608">
        <w:rPr>
          <w:rFonts w:asciiTheme="minorHAnsi" w:hAnsiTheme="minorHAnsi" w:cstheme="minorHAnsi"/>
        </w:rPr>
        <w:t>Całkowita kwota wydatków kwalifikowa</w:t>
      </w:r>
      <w:r w:rsidR="00DE438A">
        <w:rPr>
          <w:rFonts w:asciiTheme="minorHAnsi" w:hAnsiTheme="minorHAnsi" w:cstheme="minorHAnsi"/>
        </w:rPr>
        <w:t>l</w:t>
      </w:r>
      <w:r w:rsidRPr="00436608">
        <w:rPr>
          <w:rFonts w:asciiTheme="minorHAnsi" w:hAnsiTheme="minorHAnsi" w:cstheme="minorHAnsi"/>
        </w:rPr>
        <w:t>nych Przedsięwzięcia wynosi</w:t>
      </w:r>
      <w:r w:rsidR="00436608">
        <w:rPr>
          <w:rFonts w:asciiTheme="minorHAnsi" w:hAnsiTheme="minorHAnsi" w:cstheme="minorHAnsi"/>
        </w:rPr>
        <w:t xml:space="preserve"> </w:t>
      </w:r>
      <w:r w:rsidR="00436608">
        <w:rPr>
          <w:rFonts w:asciiTheme="minorHAnsi" w:hAnsiTheme="minorHAnsi" w:cstheme="minorHAnsi"/>
        </w:rPr>
        <w:tab/>
      </w:r>
      <w:r w:rsidRPr="00436608">
        <w:rPr>
          <w:rFonts w:asciiTheme="minorHAnsi" w:hAnsiTheme="minorHAnsi" w:cstheme="minorHAnsi"/>
        </w:rPr>
        <w:t xml:space="preserve"> zł (słownie:</w:t>
      </w:r>
      <w:r w:rsidR="00436608">
        <w:rPr>
          <w:rFonts w:asciiTheme="minorHAnsi" w:hAnsiTheme="minorHAnsi" w:cstheme="minorHAnsi"/>
        </w:rPr>
        <w:tab/>
      </w:r>
      <w:r w:rsidRPr="00436608">
        <w:rPr>
          <w:rFonts w:asciiTheme="minorHAnsi" w:hAnsiTheme="minorHAnsi" w:cstheme="minorHAnsi"/>
        </w:rPr>
        <w:t>).</w:t>
      </w:r>
    </w:p>
    <w:p w14:paraId="4BE07CC4" w14:textId="5746BD09" w:rsidR="00CF1666" w:rsidRPr="00C776B6" w:rsidRDefault="592891D3" w:rsidP="004D5D2D">
      <w:pPr>
        <w:pStyle w:val="Tekstpodstawowy"/>
        <w:numPr>
          <w:ilvl w:val="0"/>
          <w:numId w:val="6"/>
        </w:numPr>
        <w:tabs>
          <w:tab w:val="clear" w:pos="900"/>
          <w:tab w:val="left" w:leader="dot" w:pos="4536"/>
          <w:tab w:val="left" w:leader="dot" w:pos="723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D</w:t>
      </w:r>
      <w:r w:rsidR="0A5B9847" w:rsidRPr="00C776B6">
        <w:rPr>
          <w:rFonts w:asciiTheme="minorHAnsi" w:hAnsiTheme="minorHAnsi" w:cstheme="minorHAnsi"/>
        </w:rPr>
        <w:t>ofinansowanie</w:t>
      </w:r>
      <w:r w:rsidR="5919273B" w:rsidRPr="00C776B6">
        <w:rPr>
          <w:rFonts w:asciiTheme="minorHAnsi" w:hAnsiTheme="minorHAnsi" w:cstheme="minorHAnsi"/>
        </w:rPr>
        <w:t xml:space="preserve"> </w:t>
      </w:r>
      <w:r w:rsidRPr="00C776B6">
        <w:rPr>
          <w:rFonts w:asciiTheme="minorHAnsi" w:hAnsiTheme="minorHAnsi" w:cstheme="minorHAnsi"/>
        </w:rPr>
        <w:t>wynosi</w:t>
      </w:r>
      <w:r w:rsidR="00436608">
        <w:rPr>
          <w:rFonts w:asciiTheme="minorHAnsi" w:hAnsiTheme="minorHAnsi" w:cstheme="minorHAnsi"/>
        </w:rPr>
        <w:t xml:space="preserve"> </w:t>
      </w:r>
      <w:r w:rsidR="00436608">
        <w:rPr>
          <w:rFonts w:asciiTheme="minorHAnsi" w:hAnsiTheme="minorHAnsi" w:cstheme="minorHAnsi"/>
        </w:rPr>
        <w:tab/>
      </w:r>
      <w:r w:rsidR="5919273B" w:rsidRPr="00C776B6">
        <w:rPr>
          <w:rFonts w:asciiTheme="minorHAnsi" w:hAnsiTheme="minorHAnsi" w:cstheme="minorHAnsi"/>
        </w:rPr>
        <w:t>zł (słownie</w:t>
      </w:r>
      <w:r w:rsidR="00E07037" w:rsidRPr="00C776B6">
        <w:rPr>
          <w:rFonts w:asciiTheme="minorHAnsi" w:hAnsiTheme="minorHAnsi" w:cstheme="minorHAnsi"/>
        </w:rPr>
        <w:t>:</w:t>
      </w:r>
      <w:r w:rsidR="00436608">
        <w:rPr>
          <w:rFonts w:asciiTheme="minorHAnsi" w:hAnsiTheme="minorHAnsi" w:cstheme="minorHAnsi"/>
        </w:rPr>
        <w:t xml:space="preserve"> </w:t>
      </w:r>
      <w:r w:rsidR="00436608">
        <w:rPr>
          <w:rFonts w:asciiTheme="minorHAnsi" w:hAnsiTheme="minorHAnsi" w:cstheme="minorHAnsi"/>
        </w:rPr>
        <w:tab/>
      </w:r>
      <w:r w:rsidR="5919273B" w:rsidRPr="00C776B6">
        <w:rPr>
          <w:rFonts w:asciiTheme="minorHAnsi" w:hAnsiTheme="minorHAnsi" w:cstheme="minorHAnsi"/>
        </w:rPr>
        <w:t>)</w:t>
      </w:r>
      <w:r w:rsidR="0A5B9847" w:rsidRPr="00C776B6">
        <w:rPr>
          <w:rFonts w:asciiTheme="minorHAnsi" w:hAnsiTheme="minorHAnsi" w:cstheme="minorHAnsi"/>
        </w:rPr>
        <w:t xml:space="preserve"> </w:t>
      </w:r>
      <w:r w:rsidRPr="00C776B6">
        <w:rPr>
          <w:rFonts w:asciiTheme="minorHAnsi" w:hAnsiTheme="minorHAnsi" w:cstheme="minorHAnsi"/>
        </w:rPr>
        <w:t xml:space="preserve">i stanowi 100% wydatków kwalifikowalnych Przedsięwzięcia </w:t>
      </w:r>
      <w:r w:rsidR="0A5B9847" w:rsidRPr="00C776B6">
        <w:rPr>
          <w:rFonts w:asciiTheme="minorHAnsi" w:hAnsiTheme="minorHAnsi" w:cstheme="minorHAnsi"/>
        </w:rPr>
        <w:t>ze środków europejskich</w:t>
      </w:r>
      <w:r w:rsidRPr="00C776B6">
        <w:rPr>
          <w:rFonts w:asciiTheme="minorHAnsi" w:hAnsiTheme="minorHAnsi" w:cstheme="minorHAnsi"/>
        </w:rPr>
        <w:t>.</w:t>
      </w:r>
    </w:p>
    <w:bookmarkEnd w:id="6"/>
    <w:p w14:paraId="1F4395FD" w14:textId="77777777" w:rsidR="002404F5" w:rsidRPr="00C776B6" w:rsidRDefault="00595685" w:rsidP="004D5D2D">
      <w:pPr>
        <w:pStyle w:val="Tekstpodstawowy"/>
        <w:numPr>
          <w:ilvl w:val="0"/>
          <w:numId w:val="6"/>
        </w:numPr>
        <w:tabs>
          <w:tab w:val="clear" w:pos="900"/>
        </w:tabs>
        <w:autoSpaceDE w:val="0"/>
        <w:spacing w:before="360" w:after="360" w:line="360" w:lineRule="auto"/>
        <w:contextualSpacing/>
        <w:jc w:val="left"/>
        <w:rPr>
          <w:rFonts w:asciiTheme="minorHAnsi" w:hAnsiTheme="minorHAnsi" w:cstheme="minorHAnsi"/>
        </w:rPr>
      </w:pPr>
      <w:r w:rsidRPr="00C776B6">
        <w:rPr>
          <w:rFonts w:asciiTheme="minorHAnsi" w:hAnsiTheme="minorHAnsi" w:cstheme="minorHAnsi"/>
        </w:rPr>
        <w:lastRenderedPageBreak/>
        <w:t>Ostateczny odbiorca wsparcia</w:t>
      </w:r>
      <w:r w:rsidR="7B9296F5" w:rsidRPr="00C776B6">
        <w:rPr>
          <w:rFonts w:asciiTheme="minorHAnsi" w:hAnsiTheme="minorHAnsi" w:cstheme="minorHAnsi"/>
        </w:rPr>
        <w:t xml:space="preserve"> oraz Partnerzy</w:t>
      </w:r>
      <w:r w:rsidR="00DF5A3F" w:rsidRPr="00C776B6">
        <w:rPr>
          <w:rStyle w:val="Znakiprzypiswdolnych"/>
          <w:rFonts w:asciiTheme="minorHAnsi" w:hAnsiTheme="minorHAnsi" w:cstheme="minorHAnsi"/>
        </w:rPr>
        <w:footnoteReference w:id="8"/>
      </w:r>
      <w:r w:rsidR="7B9296F5" w:rsidRPr="00C776B6">
        <w:rPr>
          <w:rFonts w:asciiTheme="minorHAnsi" w:hAnsiTheme="minorHAnsi" w:cstheme="minorHAnsi"/>
        </w:rPr>
        <w:t xml:space="preserve"> </w:t>
      </w:r>
      <w:r w:rsidR="002404F5" w:rsidRPr="00C776B6">
        <w:rPr>
          <w:rFonts w:asciiTheme="minorHAnsi" w:hAnsiTheme="minorHAnsi" w:cstheme="minorHAnsi"/>
        </w:rPr>
        <w:t xml:space="preserve">i Podmioty upoważnione do ponoszenia wydatków </w:t>
      </w:r>
      <w:r w:rsidR="7B9296F5" w:rsidRPr="00C776B6">
        <w:rPr>
          <w:rFonts w:asciiTheme="minorHAnsi" w:hAnsiTheme="minorHAnsi" w:cstheme="minorHAnsi"/>
        </w:rPr>
        <w:t>nie mogą przeznaczać otrzyman</w:t>
      </w:r>
      <w:r w:rsidR="148DD29A" w:rsidRPr="00C776B6">
        <w:rPr>
          <w:rFonts w:asciiTheme="minorHAnsi" w:hAnsiTheme="minorHAnsi" w:cstheme="minorHAnsi"/>
        </w:rPr>
        <w:t>ego</w:t>
      </w:r>
      <w:r w:rsidR="7B9296F5" w:rsidRPr="00C776B6">
        <w:rPr>
          <w:rFonts w:asciiTheme="minorHAnsi" w:hAnsiTheme="minorHAnsi" w:cstheme="minorHAnsi"/>
        </w:rPr>
        <w:t xml:space="preserve"> </w:t>
      </w:r>
      <w:r w:rsidRPr="00C776B6">
        <w:rPr>
          <w:rFonts w:asciiTheme="minorHAnsi" w:hAnsiTheme="minorHAnsi" w:cstheme="minorHAnsi"/>
        </w:rPr>
        <w:t>wsparcia</w:t>
      </w:r>
      <w:r w:rsidR="7B9296F5" w:rsidRPr="00C776B6">
        <w:rPr>
          <w:rFonts w:asciiTheme="minorHAnsi" w:hAnsiTheme="minorHAnsi" w:cstheme="minorHAnsi"/>
        </w:rPr>
        <w:t xml:space="preserve"> na cele inne niż związane z Pr</w:t>
      </w:r>
      <w:r w:rsidRPr="00C776B6">
        <w:rPr>
          <w:rFonts w:asciiTheme="minorHAnsi" w:hAnsiTheme="minorHAnsi" w:cstheme="minorHAnsi"/>
        </w:rPr>
        <w:t>zedsięwzięciem</w:t>
      </w:r>
      <w:r w:rsidR="7B9296F5" w:rsidRPr="00C776B6">
        <w:rPr>
          <w:rFonts w:asciiTheme="minorHAnsi" w:hAnsiTheme="minorHAnsi" w:cstheme="minorHAnsi"/>
        </w:rPr>
        <w:t>, w szczególności na tymczasowe finansowanie swojej podstawowej działalności</w:t>
      </w:r>
      <w:r w:rsidRPr="00C776B6">
        <w:rPr>
          <w:rFonts w:asciiTheme="minorHAnsi" w:hAnsiTheme="minorHAnsi" w:cstheme="minorHAnsi"/>
        </w:rPr>
        <w:t xml:space="preserve"> poza Przedsięwzięciem</w:t>
      </w:r>
      <w:r w:rsidR="7B9296F5" w:rsidRPr="00C776B6">
        <w:rPr>
          <w:rFonts w:asciiTheme="minorHAnsi" w:hAnsiTheme="minorHAnsi" w:cstheme="minorHAnsi"/>
        </w:rPr>
        <w:t xml:space="preserve">. </w:t>
      </w:r>
      <w:r w:rsidR="00052A68" w:rsidRPr="00C776B6">
        <w:rPr>
          <w:rFonts w:asciiTheme="minorHAnsi" w:eastAsia="Calibri" w:hAnsiTheme="minorHAnsi" w:cstheme="minorHAnsi"/>
        </w:rPr>
        <w:t>Wydatki przeznaczone na cele inne niż wskazane we Wniosku nie zostaną uznane za kwalifikowalne przez Jednostkę wspierającą.</w:t>
      </w:r>
    </w:p>
    <w:p w14:paraId="476AC5D5" w14:textId="6F34927C" w:rsidR="002404F5" w:rsidRPr="00C776B6" w:rsidRDefault="002404F5" w:rsidP="004D5D2D">
      <w:pPr>
        <w:pStyle w:val="Tekstpodstawowy"/>
        <w:numPr>
          <w:ilvl w:val="0"/>
          <w:numId w:val="6"/>
        </w:numPr>
        <w:autoSpaceDE w:val="0"/>
        <w:spacing w:before="360" w:after="360" w:line="360" w:lineRule="auto"/>
        <w:contextualSpacing/>
        <w:rPr>
          <w:rFonts w:asciiTheme="minorHAnsi" w:eastAsia="Calibri" w:hAnsiTheme="minorHAnsi" w:cstheme="minorHAnsi"/>
        </w:rPr>
      </w:pPr>
      <w:r w:rsidRPr="00C776B6">
        <w:rPr>
          <w:rFonts w:asciiTheme="minorHAnsi" w:eastAsia="Calibri" w:hAnsiTheme="minorHAnsi" w:cstheme="minorHAnsi"/>
        </w:rPr>
        <w:t xml:space="preserve">Podmiotami uprawnionymi do ponoszenia wydatków </w:t>
      </w:r>
      <w:r w:rsidR="00DE438A">
        <w:rPr>
          <w:rFonts w:asciiTheme="minorHAnsi" w:eastAsia="Calibri" w:hAnsiTheme="minorHAnsi" w:cstheme="minorHAnsi"/>
        </w:rPr>
        <w:t xml:space="preserve">w ramach Przedsięwzięcia </w:t>
      </w:r>
      <w:r w:rsidRPr="00C776B6">
        <w:rPr>
          <w:rFonts w:asciiTheme="minorHAnsi" w:eastAsia="Calibri" w:hAnsiTheme="minorHAnsi" w:cstheme="minorHAnsi"/>
        </w:rPr>
        <w:t>są podmioty wskazane we Wniosku</w:t>
      </w:r>
      <w:r w:rsidR="00891DA2" w:rsidRPr="00C776B6">
        <w:rPr>
          <w:rFonts w:asciiTheme="minorHAnsi" w:eastAsia="Calibri" w:hAnsiTheme="minorHAnsi" w:cstheme="minorHAnsi"/>
        </w:rPr>
        <w:t>,</w:t>
      </w:r>
    </w:p>
    <w:p w14:paraId="66345431" w14:textId="7EEBB69A" w:rsidR="002404F5" w:rsidRPr="00C776B6" w:rsidRDefault="00466B35" w:rsidP="00C776B6">
      <w:pPr>
        <w:pStyle w:val="Tekstpodstawowy"/>
        <w:autoSpaceDE w:val="0"/>
        <w:spacing w:before="360" w:after="360" w:line="360" w:lineRule="auto"/>
        <w:ind w:left="360"/>
        <w:contextualSpacing/>
        <w:rPr>
          <w:rFonts w:asciiTheme="minorHAnsi" w:eastAsia="Calibri" w:hAnsiTheme="minorHAnsi" w:cstheme="minorHAnsi"/>
        </w:rPr>
      </w:pPr>
      <w:r w:rsidRPr="00C776B6">
        <w:rPr>
          <w:rFonts w:asciiTheme="minorHAnsi" w:eastAsia="Calibri" w:hAnsiTheme="minorHAnsi" w:cstheme="minorHAnsi"/>
        </w:rPr>
        <w:t>z</w:t>
      </w:r>
      <w:r w:rsidR="001553EC" w:rsidRPr="00C776B6">
        <w:rPr>
          <w:rFonts w:asciiTheme="minorHAnsi" w:eastAsia="Calibri" w:hAnsiTheme="minorHAnsi" w:cstheme="minorHAnsi"/>
        </w:rPr>
        <w:t xml:space="preserve"> zastrzeżeniem, iż tymi </w:t>
      </w:r>
      <w:r w:rsidR="002404F5" w:rsidRPr="00C776B6">
        <w:rPr>
          <w:rFonts w:asciiTheme="minorHAnsi" w:eastAsia="Calibri" w:hAnsiTheme="minorHAnsi" w:cstheme="minorHAnsi"/>
        </w:rPr>
        <w:t xml:space="preserve">podmiotami </w:t>
      </w:r>
      <w:r w:rsidR="001553EC" w:rsidRPr="00C776B6">
        <w:rPr>
          <w:rFonts w:asciiTheme="minorHAnsi" w:eastAsia="Calibri" w:hAnsiTheme="minorHAnsi" w:cstheme="minorHAnsi"/>
        </w:rPr>
        <w:t>mogą być</w:t>
      </w:r>
      <w:r w:rsidR="002404F5" w:rsidRPr="00C776B6">
        <w:rPr>
          <w:rFonts w:asciiTheme="minorHAnsi" w:eastAsia="Calibri" w:hAnsiTheme="minorHAnsi" w:cstheme="minorHAnsi"/>
        </w:rPr>
        <w:t xml:space="preserve">: </w:t>
      </w:r>
    </w:p>
    <w:p w14:paraId="008ED783" w14:textId="3015943A" w:rsidR="002404F5" w:rsidRPr="00C776B6" w:rsidRDefault="002404F5" w:rsidP="004D5D2D">
      <w:pPr>
        <w:pStyle w:val="Tekstpodstawowy"/>
        <w:numPr>
          <w:ilvl w:val="0"/>
          <w:numId w:val="29"/>
        </w:numPr>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Ostateczny odbiorca wsparcia;</w:t>
      </w:r>
    </w:p>
    <w:p w14:paraId="02EE6BCC" w14:textId="07F00F0D" w:rsidR="002404F5" w:rsidRPr="00C776B6" w:rsidRDefault="002404F5" w:rsidP="004D5D2D">
      <w:pPr>
        <w:pStyle w:val="Tekstpodstawowy"/>
        <w:numPr>
          <w:ilvl w:val="0"/>
          <w:numId w:val="29"/>
        </w:numPr>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Partner;</w:t>
      </w:r>
    </w:p>
    <w:p w14:paraId="7D85238E" w14:textId="5BB59F1E" w:rsidR="00C52E23" w:rsidRPr="00C776B6" w:rsidRDefault="002404F5" w:rsidP="00436608">
      <w:pPr>
        <w:pStyle w:val="Tekstpodstawowy"/>
        <w:autoSpaceDE w:val="0"/>
        <w:spacing w:before="360" w:after="360" w:line="360" w:lineRule="auto"/>
        <w:ind w:left="851" w:hanging="397"/>
        <w:contextualSpacing/>
        <w:rPr>
          <w:rFonts w:asciiTheme="minorHAnsi" w:eastAsia="Calibri" w:hAnsiTheme="minorHAnsi" w:cstheme="minorHAnsi"/>
        </w:rPr>
      </w:pPr>
      <w:r w:rsidRPr="00C776B6">
        <w:rPr>
          <w:rFonts w:asciiTheme="minorHAnsi" w:eastAsia="Calibri" w:hAnsiTheme="minorHAnsi" w:cstheme="minorHAnsi"/>
        </w:rPr>
        <w:t xml:space="preserve">3) Podmiot upoważniony do ponoszenia wydatków wskazany w załączniku nr 7 do Porozumienia. </w:t>
      </w:r>
    </w:p>
    <w:p w14:paraId="3DDDACB8" w14:textId="72D8AD87" w:rsidR="00C52E23" w:rsidRPr="00436608" w:rsidRDefault="00EE4BB8" w:rsidP="004D5D2D">
      <w:pPr>
        <w:pStyle w:val="Tekstpodstawowy"/>
        <w:numPr>
          <w:ilvl w:val="0"/>
          <w:numId w:val="6"/>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Ostateczny odbiorca wsparcia</w:t>
      </w:r>
      <w:r w:rsidR="7A8D5587" w:rsidRPr="00436608">
        <w:rPr>
          <w:rFonts w:asciiTheme="minorHAnsi" w:eastAsia="Calibri" w:hAnsiTheme="minorHAnsi" w:cstheme="minorHAnsi"/>
        </w:rPr>
        <w:t xml:space="preserve"> zobowiązuje się do zapewnienia finansowania Pr</w:t>
      </w:r>
      <w:r w:rsidRPr="00436608">
        <w:rPr>
          <w:rFonts w:asciiTheme="minorHAnsi" w:eastAsia="Calibri" w:hAnsiTheme="minorHAnsi" w:cstheme="minorHAnsi"/>
        </w:rPr>
        <w:t>zedsięwzięcia</w:t>
      </w:r>
      <w:r w:rsidR="7A8D5587" w:rsidRPr="00436608">
        <w:rPr>
          <w:rFonts w:asciiTheme="minorHAnsi" w:eastAsia="Calibri" w:hAnsiTheme="minorHAnsi" w:cstheme="minorHAnsi"/>
        </w:rPr>
        <w:t>.</w:t>
      </w:r>
      <w:r w:rsidR="00052A68" w:rsidRPr="00436608">
        <w:rPr>
          <w:rFonts w:asciiTheme="minorHAnsi" w:eastAsia="Calibri" w:hAnsiTheme="minorHAnsi" w:cstheme="minorHAnsi"/>
        </w:rPr>
        <w:t xml:space="preserve"> </w:t>
      </w:r>
    </w:p>
    <w:p w14:paraId="75724F76" w14:textId="3D5F46B9" w:rsidR="007244EC" w:rsidRPr="00436608" w:rsidRDefault="007244EC" w:rsidP="004D5D2D">
      <w:pPr>
        <w:pStyle w:val="Tekstpodstawowy"/>
        <w:numPr>
          <w:ilvl w:val="0"/>
          <w:numId w:val="6"/>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Ostateczny odbiorca wsparcia zobowiązuje się pokryć w pełnym zakresie, wszelkie wydatki niekwalifikowalne w ramach Przedsięwzięcia.</w:t>
      </w:r>
    </w:p>
    <w:p w14:paraId="43A61526" w14:textId="0B5EDA98" w:rsidR="002404F5" w:rsidRDefault="002404F5" w:rsidP="004D5D2D">
      <w:pPr>
        <w:pStyle w:val="Tekstpodstawowy"/>
        <w:numPr>
          <w:ilvl w:val="0"/>
          <w:numId w:val="6"/>
        </w:numPr>
        <w:tabs>
          <w:tab w:val="clear" w:pos="360"/>
          <w:tab w:val="num" w:pos="-94"/>
        </w:tabs>
        <w:autoSpaceDE w:val="0"/>
        <w:spacing w:before="360" w:after="360" w:line="360" w:lineRule="auto"/>
        <w:ind w:left="397" w:hanging="397"/>
        <w:contextualSpacing/>
        <w:jc w:val="left"/>
        <w:rPr>
          <w:rFonts w:asciiTheme="minorHAnsi" w:eastAsia="Calibri" w:hAnsiTheme="minorHAnsi" w:cstheme="minorHAnsi"/>
        </w:rPr>
      </w:pPr>
      <w:r w:rsidRPr="00436608">
        <w:rPr>
          <w:rFonts w:asciiTheme="minorHAnsi" w:eastAsia="Calibri" w:hAnsiTheme="minorHAnsi" w:cstheme="minorHAnsi"/>
        </w:rPr>
        <w:t>Wydatki kwalifikowane w ramach Przedsięwzięcia nie mogą obejmować kosztu podatku od towarów i usług (VAT). Ostateczny odbiorca wsparcia zobowiązuje się pokryć, w pełnym zakresie, podatek od towarów i usług (VAT) w ramach</w:t>
      </w:r>
      <w:r w:rsidR="00667FD6">
        <w:rPr>
          <w:rFonts w:asciiTheme="minorHAnsi" w:eastAsia="Calibri" w:hAnsiTheme="minorHAnsi" w:cstheme="minorHAnsi"/>
        </w:rPr>
        <w:t xml:space="preserve"> Przedsięwzięcia</w:t>
      </w:r>
      <w:r w:rsidR="006F59F1">
        <w:rPr>
          <w:rFonts w:asciiTheme="minorHAnsi" w:eastAsia="Calibri" w:hAnsiTheme="minorHAnsi" w:cstheme="minorHAnsi"/>
        </w:rPr>
        <w:t xml:space="preserve"> oraz zobowiąże </w:t>
      </w:r>
      <w:proofErr w:type="spellStart"/>
      <w:r w:rsidR="006F59F1">
        <w:rPr>
          <w:rFonts w:asciiTheme="minorHAnsi" w:eastAsia="Calibri" w:hAnsiTheme="minorHAnsi" w:cstheme="minorHAnsi"/>
        </w:rPr>
        <w:t>grantobiorców</w:t>
      </w:r>
      <w:proofErr w:type="spellEnd"/>
      <w:r w:rsidR="006F59F1">
        <w:rPr>
          <w:rFonts w:asciiTheme="minorHAnsi" w:eastAsia="Calibri" w:hAnsiTheme="minorHAnsi" w:cstheme="minorHAnsi"/>
        </w:rPr>
        <w:t xml:space="preserve"> do jego pokrycia</w:t>
      </w:r>
      <w:r w:rsidRPr="00436608">
        <w:rPr>
          <w:rFonts w:asciiTheme="minorHAnsi" w:eastAsia="Calibri" w:hAnsiTheme="minorHAnsi" w:cstheme="minorHAnsi"/>
        </w:rPr>
        <w:t>. Podatek VAT nie jest wydatkiem kwalifikowalnym i nie może być finansowany ze środków RRF.</w:t>
      </w:r>
    </w:p>
    <w:p w14:paraId="4BCA6658" w14:textId="3DC0734E" w:rsidR="00424EF8" w:rsidRPr="00B415A4" w:rsidRDefault="007E4AEF" w:rsidP="00B415A4">
      <w:pPr>
        <w:pStyle w:val="Tekstpodstawowy"/>
        <w:numPr>
          <w:ilvl w:val="0"/>
          <w:numId w:val="6"/>
        </w:numPr>
        <w:autoSpaceDE w:val="0"/>
        <w:spacing w:before="360" w:after="360" w:line="360" w:lineRule="auto"/>
        <w:ind w:left="426" w:hanging="426"/>
        <w:contextualSpacing/>
        <w:rPr>
          <w:rFonts w:ascii="Calibri" w:eastAsia="Calibri" w:hAnsi="Calibri"/>
          <w:sz w:val="22"/>
          <w:szCs w:val="22"/>
        </w:rPr>
      </w:pPr>
      <w:r w:rsidRPr="001D14FF">
        <w:rPr>
          <w:rFonts w:asciiTheme="minorHAnsi" w:hAnsiTheme="minorHAnsi" w:cstheme="minorHAnsi"/>
        </w:rPr>
        <w:t xml:space="preserve">Wydatki ponoszone przez podmioty wskazane w ust. </w:t>
      </w:r>
      <w:r>
        <w:rPr>
          <w:rFonts w:asciiTheme="minorHAnsi" w:hAnsiTheme="minorHAnsi" w:cstheme="minorHAnsi"/>
        </w:rPr>
        <w:t>7</w:t>
      </w:r>
      <w:r w:rsidRPr="001D14FF">
        <w:rPr>
          <w:rFonts w:asciiTheme="minorHAnsi" w:hAnsiTheme="minorHAnsi" w:cstheme="minorHAnsi"/>
        </w:rPr>
        <w:t xml:space="preserve"> wykraczające poza maksymalną kwotę wydatków kwalifikowalnych, określoną w ust. </w:t>
      </w:r>
      <w:r>
        <w:rPr>
          <w:rFonts w:asciiTheme="minorHAnsi" w:hAnsiTheme="minorHAnsi" w:cstheme="minorHAnsi"/>
        </w:rPr>
        <w:t>4</w:t>
      </w:r>
      <w:r w:rsidRPr="001D14FF">
        <w:rPr>
          <w:rFonts w:asciiTheme="minorHAnsi" w:hAnsiTheme="minorHAnsi" w:cstheme="minorHAnsi"/>
        </w:rPr>
        <w:t xml:space="preserve">, w tym wydatki wynikające ze wzrostu kosztu całkowitego realizacji Przedsięwzięcia po zawarciu </w:t>
      </w:r>
      <w:r w:rsidR="00DE438A">
        <w:rPr>
          <w:rFonts w:asciiTheme="minorHAnsi" w:hAnsiTheme="minorHAnsi" w:cstheme="minorHAnsi"/>
        </w:rPr>
        <w:t>Porozumienia</w:t>
      </w:r>
      <w:r w:rsidRPr="001D14FF">
        <w:rPr>
          <w:rFonts w:asciiTheme="minorHAnsi" w:hAnsiTheme="minorHAnsi" w:cstheme="minorHAnsi"/>
        </w:rPr>
        <w:t xml:space="preserve"> oraz podatek VAT, są wydatkami niekwalifikowalnymi.</w:t>
      </w:r>
    </w:p>
    <w:p w14:paraId="442A9DBB" w14:textId="6FD3FA01" w:rsidR="00CF1666" w:rsidRPr="00C776B6" w:rsidRDefault="00CF1666" w:rsidP="00436608">
      <w:pPr>
        <w:pStyle w:val="Nagwek2"/>
      </w:pPr>
      <w:r w:rsidRPr="00C776B6">
        <w:t xml:space="preserve">§ </w:t>
      </w:r>
      <w:r w:rsidR="00DE4E1F" w:rsidRPr="00C776B6">
        <w:t>3</w:t>
      </w:r>
      <w:r w:rsidRPr="00C776B6">
        <w:t>.</w:t>
      </w:r>
      <w:r w:rsidR="00436608">
        <w:t xml:space="preserve"> </w:t>
      </w:r>
      <w:r w:rsidR="00436608" w:rsidRPr="00C776B6">
        <w:t>Okres realizacji Przedsięwzięcia</w:t>
      </w:r>
    </w:p>
    <w:p w14:paraId="5EF7B9E9" w14:textId="77777777" w:rsidR="000764B3" w:rsidRDefault="000764B3" w:rsidP="000764B3">
      <w:pPr>
        <w:widowControl w:val="0"/>
        <w:numPr>
          <w:ilvl w:val="2"/>
          <w:numId w:val="14"/>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7" w:name="_Hlk161918201"/>
      <w:r w:rsidRPr="00DB40A1">
        <w:rPr>
          <w:rFonts w:asciiTheme="minorHAnsi" w:eastAsia="Times New Roman" w:hAnsiTheme="minorHAnsi" w:cstheme="minorHAnsi"/>
          <w:sz w:val="24"/>
          <w:szCs w:val="24"/>
        </w:rPr>
        <w:t>Ostateczny odbiorca wsparcia zobowiązuje się zrealizować Przedsięwzięcie w zakresie rzeczowym w okresie</w:t>
      </w:r>
      <w:r>
        <w:rPr>
          <w:rFonts w:asciiTheme="minorHAnsi" w:eastAsia="Times New Roman" w:hAnsiTheme="minorHAnsi" w:cstheme="minorHAnsi"/>
          <w:sz w:val="24"/>
          <w:szCs w:val="24"/>
        </w:rPr>
        <w:t xml:space="preserve"> </w:t>
      </w:r>
      <w:r w:rsidRPr="00A844F8">
        <w:rPr>
          <w:rFonts w:asciiTheme="minorHAnsi" w:eastAsia="Times New Roman" w:hAnsiTheme="minorHAnsi" w:cstheme="minorHAnsi"/>
          <w:sz w:val="24"/>
          <w:szCs w:val="24"/>
        </w:rPr>
        <w:t xml:space="preserve">od dnia </w:t>
      </w:r>
      <w:r>
        <w:rPr>
          <w:rFonts w:asciiTheme="minorHAnsi" w:eastAsia="Times New Roman" w:hAnsiTheme="minorHAnsi" w:cstheme="minorHAnsi"/>
          <w:sz w:val="24"/>
          <w:szCs w:val="24"/>
        </w:rPr>
        <w:tab/>
      </w:r>
      <w:r w:rsidRPr="00A844F8">
        <w:rPr>
          <w:rFonts w:asciiTheme="minorHAnsi" w:eastAsia="Times New Roman" w:hAnsiTheme="minorHAnsi" w:cstheme="minorHAnsi"/>
          <w:sz w:val="24"/>
          <w:szCs w:val="24"/>
        </w:rPr>
        <w:t xml:space="preserve">do dnia </w:t>
      </w:r>
      <w:r>
        <w:rPr>
          <w:rFonts w:asciiTheme="minorHAnsi" w:eastAsia="Times New Roman" w:hAnsiTheme="minorHAnsi" w:cstheme="minorHAnsi"/>
          <w:sz w:val="24"/>
          <w:szCs w:val="24"/>
        </w:rPr>
        <w:tab/>
      </w:r>
    </w:p>
    <w:p w14:paraId="60A40938" w14:textId="77777777" w:rsidR="000764B3" w:rsidRPr="004F389D" w:rsidRDefault="000764B3" w:rsidP="000764B3">
      <w:pPr>
        <w:widowControl w:val="0"/>
        <w:numPr>
          <w:ilvl w:val="2"/>
          <w:numId w:val="14"/>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lastRenderedPageBreak/>
        <w:t xml:space="preserve">Okresem kwalifikowalności wydatków w Przedsięwzięciu jest okres od dnia </w:t>
      </w:r>
      <w:r>
        <w:rPr>
          <w:rFonts w:asciiTheme="minorHAnsi" w:eastAsia="Times New Roman" w:hAnsiTheme="minorHAnsi" w:cstheme="minorHAnsi"/>
          <w:sz w:val="24"/>
          <w:szCs w:val="24"/>
        </w:rPr>
        <w:t>…………………….</w:t>
      </w:r>
      <w:r>
        <w:rPr>
          <w:rFonts w:asciiTheme="minorHAnsi" w:eastAsia="Times New Roman" w:hAnsiTheme="minorHAnsi" w:cstheme="minorHAnsi"/>
          <w:sz w:val="24"/>
          <w:szCs w:val="24"/>
        </w:rPr>
        <w:tab/>
        <w:t>d</w:t>
      </w:r>
      <w:r w:rsidRPr="004F389D">
        <w:rPr>
          <w:rFonts w:asciiTheme="minorHAnsi" w:eastAsia="Times New Roman" w:hAnsiTheme="minorHAnsi" w:cstheme="minorHAnsi"/>
          <w:sz w:val="24"/>
          <w:szCs w:val="24"/>
        </w:rPr>
        <w:t>o</w:t>
      </w:r>
      <w:r>
        <w:rPr>
          <w:rFonts w:asciiTheme="minorHAnsi" w:eastAsia="Times New Roman" w:hAnsiTheme="minorHAnsi" w:cstheme="minorHAnsi"/>
          <w:sz w:val="24"/>
          <w:szCs w:val="24"/>
        </w:rPr>
        <w:t xml:space="preserve"> </w:t>
      </w:r>
      <w:r w:rsidRPr="004F389D">
        <w:rPr>
          <w:rFonts w:asciiTheme="minorHAnsi" w:eastAsia="Times New Roman" w:hAnsiTheme="minorHAnsi" w:cstheme="minorHAnsi"/>
          <w:sz w:val="24"/>
          <w:szCs w:val="24"/>
        </w:rPr>
        <w:t xml:space="preserve">dnia </w:t>
      </w:r>
      <w:r>
        <w:rPr>
          <w:rFonts w:asciiTheme="minorHAnsi" w:eastAsia="Times New Roman" w:hAnsiTheme="minorHAnsi" w:cstheme="minorHAnsi"/>
          <w:sz w:val="24"/>
          <w:szCs w:val="24"/>
        </w:rPr>
        <w:tab/>
        <w:t xml:space="preserve">. </w:t>
      </w:r>
      <w:r w:rsidRPr="00BE2512">
        <w:rPr>
          <w:rFonts w:asciiTheme="minorHAnsi" w:eastAsia="Times New Roman" w:hAnsiTheme="minorHAnsi" w:cstheme="minorHAnsi"/>
          <w:sz w:val="24"/>
          <w:szCs w:val="24"/>
        </w:rPr>
        <w:t>Wydatki faktycznie poniesione przed rozpoczęciem lub po zakończeniu okresu kwalifikowalności wydatków dla Przedsięwzięcia będą uznane za niekwalifikowalne</w:t>
      </w:r>
      <w:r>
        <w:rPr>
          <w:rFonts w:asciiTheme="minorHAnsi" w:eastAsia="Times New Roman" w:hAnsiTheme="minorHAnsi" w:cstheme="minorHAnsi"/>
          <w:sz w:val="24"/>
          <w:szCs w:val="24"/>
        </w:rPr>
        <w:t>.</w:t>
      </w:r>
    </w:p>
    <w:p w14:paraId="10028090" w14:textId="77777777" w:rsidR="000764B3" w:rsidRPr="00847FEF" w:rsidRDefault="000764B3" w:rsidP="000764B3">
      <w:pPr>
        <w:widowControl w:val="0"/>
        <w:numPr>
          <w:ilvl w:val="2"/>
          <w:numId w:val="14"/>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r w:rsidRPr="004F389D">
        <w:rPr>
          <w:rFonts w:asciiTheme="minorHAnsi" w:eastAsia="Times New Roman" w:hAnsiTheme="minorHAnsi" w:cstheme="minorHAnsi"/>
          <w:sz w:val="24"/>
          <w:szCs w:val="24"/>
        </w:rPr>
        <w:t>W ramach Przedsięwzięcia kwalifikowalne są jedynie zadania, które realizowane są w okresie kwalifikowalności wydatków Przedsięwzięcia.</w:t>
      </w:r>
      <w:r>
        <w:rPr>
          <w:rFonts w:asciiTheme="minorHAnsi" w:eastAsia="Times New Roman" w:hAnsiTheme="minorHAnsi" w:cstheme="minorHAnsi"/>
          <w:sz w:val="24"/>
          <w:szCs w:val="24"/>
        </w:rPr>
        <w:t xml:space="preserve"> </w:t>
      </w:r>
      <w:r w:rsidRPr="00847FEF">
        <w:rPr>
          <w:rFonts w:asciiTheme="minorHAnsi" w:eastAsia="Times New Roman" w:hAnsiTheme="minorHAnsi" w:cstheme="minorHAnsi"/>
          <w:sz w:val="24"/>
          <w:szCs w:val="24"/>
        </w:rPr>
        <w:t xml:space="preserve">Rozliczeniu wydatków podlegają jedynie wydatki kwalifikowalne, poniesione w ramach Przedsięwzięcia. </w:t>
      </w:r>
    </w:p>
    <w:p w14:paraId="4B0AD846" w14:textId="02303DB9" w:rsidR="000764B3" w:rsidRDefault="000764B3" w:rsidP="000764B3">
      <w:pPr>
        <w:widowControl w:val="0"/>
        <w:numPr>
          <w:ilvl w:val="2"/>
          <w:numId w:val="14"/>
        </w:numPr>
        <w:pBdr>
          <w:top w:val="nil"/>
          <w:left w:val="nil"/>
          <w:bottom w:val="nil"/>
          <w:right w:val="nil"/>
          <w:between w:val="nil"/>
          <w:bar w:val="nil"/>
        </w:pBdr>
        <w:tabs>
          <w:tab w:val="left" w:leader="dot" w:pos="4536"/>
          <w:tab w:val="left" w:leader="dot" w:pos="6237"/>
        </w:tabs>
        <w:suppressAutoHyphens w:val="0"/>
        <w:spacing w:before="360" w:after="360" w:line="360" w:lineRule="auto"/>
        <w:ind w:left="357" w:hanging="357"/>
        <w:contextualSpacing/>
        <w:jc w:val="both"/>
        <w:rPr>
          <w:rFonts w:asciiTheme="minorHAnsi" w:eastAsia="Times New Roman" w:hAnsiTheme="minorHAnsi" w:cstheme="minorHAnsi"/>
          <w:sz w:val="24"/>
          <w:szCs w:val="24"/>
        </w:rPr>
      </w:pPr>
      <w:bookmarkStart w:id="8" w:name="_Hlk164069493"/>
      <w:r>
        <w:rPr>
          <w:rFonts w:asciiTheme="minorHAnsi" w:eastAsia="Times New Roman" w:hAnsiTheme="minorHAnsi" w:cstheme="minorHAnsi"/>
          <w:sz w:val="24"/>
          <w:szCs w:val="24"/>
        </w:rPr>
        <w:t>Porozumienie</w:t>
      </w:r>
      <w:r w:rsidRPr="004F389D">
        <w:rPr>
          <w:rFonts w:asciiTheme="minorHAnsi" w:eastAsia="Times New Roman" w:hAnsiTheme="minorHAnsi" w:cstheme="minorHAnsi"/>
          <w:sz w:val="24"/>
          <w:szCs w:val="24"/>
        </w:rPr>
        <w:t xml:space="preserve"> obowiązuje od dnia je</w:t>
      </w:r>
      <w:r>
        <w:rPr>
          <w:rFonts w:asciiTheme="minorHAnsi" w:eastAsia="Times New Roman" w:hAnsiTheme="minorHAnsi" w:cstheme="minorHAnsi"/>
          <w:sz w:val="24"/>
          <w:szCs w:val="24"/>
        </w:rPr>
        <w:t>go</w:t>
      </w:r>
      <w:r w:rsidRPr="004F389D">
        <w:rPr>
          <w:rFonts w:asciiTheme="minorHAnsi" w:eastAsia="Times New Roman" w:hAnsiTheme="minorHAnsi" w:cstheme="minorHAnsi"/>
          <w:sz w:val="24"/>
          <w:szCs w:val="24"/>
        </w:rPr>
        <w:t xml:space="preserve"> zawarcia do dnia wykonania przez obie Strony </w:t>
      </w:r>
      <w:r>
        <w:rPr>
          <w:rFonts w:asciiTheme="minorHAnsi" w:eastAsia="Times New Roman" w:hAnsiTheme="minorHAnsi" w:cstheme="minorHAnsi"/>
          <w:sz w:val="24"/>
          <w:szCs w:val="24"/>
        </w:rPr>
        <w:t>Porozumienia</w:t>
      </w:r>
      <w:r w:rsidRPr="004F389D">
        <w:rPr>
          <w:rFonts w:asciiTheme="minorHAnsi" w:eastAsia="Times New Roman" w:hAnsiTheme="minorHAnsi" w:cstheme="minorHAnsi"/>
          <w:sz w:val="24"/>
          <w:szCs w:val="24"/>
        </w:rPr>
        <w:t xml:space="preserve"> wszystkich obowiązków z nie</w:t>
      </w:r>
      <w:r>
        <w:rPr>
          <w:rFonts w:asciiTheme="minorHAnsi" w:eastAsia="Times New Roman" w:hAnsiTheme="minorHAnsi" w:cstheme="minorHAnsi"/>
          <w:sz w:val="24"/>
          <w:szCs w:val="24"/>
        </w:rPr>
        <w:t>go</w:t>
      </w:r>
      <w:r w:rsidRPr="004F389D">
        <w:rPr>
          <w:rFonts w:asciiTheme="minorHAnsi" w:eastAsia="Times New Roman" w:hAnsiTheme="minorHAnsi" w:cstheme="minorHAnsi"/>
          <w:sz w:val="24"/>
          <w:szCs w:val="24"/>
        </w:rPr>
        <w:t xml:space="preserve"> wynikających.</w:t>
      </w:r>
    </w:p>
    <w:bookmarkEnd w:id="8"/>
    <w:bookmarkEnd w:id="7"/>
    <w:p w14:paraId="6DC02DB8" w14:textId="2141121F" w:rsidR="00DE4E1F" w:rsidRPr="00C776B6" w:rsidRDefault="00DE4E1F" w:rsidP="00436608">
      <w:pPr>
        <w:pStyle w:val="Nagwek2"/>
      </w:pPr>
      <w:r w:rsidRPr="00C776B6">
        <w:t>§ 4.</w:t>
      </w:r>
      <w:r w:rsidR="00436608">
        <w:t xml:space="preserve"> </w:t>
      </w:r>
      <w:r w:rsidR="00436608" w:rsidRPr="00C776B6">
        <w:t xml:space="preserve">Obowiązki </w:t>
      </w:r>
      <w:r w:rsidR="000F77A3">
        <w:t>O</w:t>
      </w:r>
      <w:r w:rsidR="00436608" w:rsidRPr="00C776B6">
        <w:t>statecznego odbiorcy wsparcia</w:t>
      </w:r>
    </w:p>
    <w:p w14:paraId="00A6D439" w14:textId="5860ED73" w:rsidR="00DE4E1F" w:rsidRPr="00C776B6" w:rsidRDefault="00DE4E1F" w:rsidP="4C38A097">
      <w:pPr>
        <w:pStyle w:val="Tekstpodstawowy"/>
        <w:numPr>
          <w:ilvl w:val="0"/>
          <w:numId w:val="1"/>
        </w:numPr>
        <w:tabs>
          <w:tab w:val="clear" w:pos="900"/>
        </w:tabs>
        <w:autoSpaceDE w:val="0"/>
        <w:spacing w:before="360" w:after="360" w:line="360" w:lineRule="auto"/>
        <w:contextualSpacing/>
        <w:jc w:val="left"/>
        <w:rPr>
          <w:rFonts w:asciiTheme="minorHAnsi" w:hAnsiTheme="minorHAnsi" w:cstheme="minorBidi"/>
        </w:rPr>
      </w:pPr>
      <w:r w:rsidRPr="4C38A097">
        <w:rPr>
          <w:rFonts w:asciiTheme="minorHAnsi" w:hAnsiTheme="minorHAnsi" w:cstheme="minorBidi"/>
        </w:rPr>
        <w:t>W związku z realizacją Przedsięwzięcia, Ostateczny odbiorca wsparcia oraz odpowiednio Partnerzy</w:t>
      </w:r>
      <w:r w:rsidRPr="4C38A097">
        <w:rPr>
          <w:rStyle w:val="Znakiprzypiswdolnych"/>
          <w:rFonts w:asciiTheme="minorHAnsi" w:hAnsiTheme="minorHAnsi" w:cstheme="minorBidi"/>
        </w:rPr>
        <w:footnoteReference w:id="9"/>
      </w:r>
      <w:r w:rsidRPr="4C38A097">
        <w:rPr>
          <w:rFonts w:asciiTheme="minorHAnsi" w:hAnsiTheme="minorHAnsi" w:cstheme="minorBidi"/>
        </w:rPr>
        <w:t xml:space="preserve"> </w:t>
      </w:r>
      <w:r w:rsidR="0046211A" w:rsidRPr="4C38A097">
        <w:rPr>
          <w:rFonts w:asciiTheme="minorHAnsi" w:hAnsiTheme="minorHAnsi" w:cstheme="minorBidi"/>
        </w:rPr>
        <w:t xml:space="preserve">i Podmioty upoważnione do ponoszenia wydatków </w:t>
      </w:r>
      <w:r w:rsidRPr="4C38A097">
        <w:rPr>
          <w:rFonts w:asciiTheme="minorHAnsi" w:hAnsiTheme="minorHAnsi" w:cstheme="minorBidi"/>
        </w:rPr>
        <w:t>zobowiązuj</w:t>
      </w:r>
      <w:r w:rsidR="00DE438A" w:rsidRPr="4C38A097">
        <w:rPr>
          <w:rFonts w:asciiTheme="minorHAnsi" w:hAnsiTheme="minorHAnsi" w:cstheme="minorBidi"/>
        </w:rPr>
        <w:t>ą</w:t>
      </w:r>
      <w:r w:rsidRPr="4C38A097">
        <w:rPr>
          <w:rFonts w:asciiTheme="minorHAnsi" w:hAnsiTheme="minorHAnsi" w:cstheme="minorBidi"/>
        </w:rPr>
        <w:t xml:space="preserve"> się w szczególności do:</w:t>
      </w:r>
    </w:p>
    <w:p w14:paraId="34BCD827" w14:textId="5F187415" w:rsidR="00600835" w:rsidRPr="00C776B6" w:rsidRDefault="00600835" w:rsidP="004D5D2D">
      <w:pPr>
        <w:numPr>
          <w:ilvl w:val="1"/>
          <w:numId w:val="47"/>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monitorowania i osiągnięcia wskaźników określonych we Wniosku;</w:t>
      </w:r>
    </w:p>
    <w:p w14:paraId="03250BF6" w14:textId="60260999" w:rsidR="00600835" w:rsidRPr="00C776B6" w:rsidRDefault="00DE4E1F" w:rsidP="004D5D2D">
      <w:pPr>
        <w:numPr>
          <w:ilvl w:val="1"/>
          <w:numId w:val="47"/>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terminowej realizacji Przedsięwzięcia;</w:t>
      </w:r>
    </w:p>
    <w:p w14:paraId="35380CBF" w14:textId="7E2A47E5" w:rsidR="00DE4E1F" w:rsidRPr="00C776B6" w:rsidRDefault="00DE4E1F" w:rsidP="004D5D2D">
      <w:pPr>
        <w:numPr>
          <w:ilvl w:val="1"/>
          <w:numId w:val="47"/>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stosowania dokumentów, o których mowa w § </w:t>
      </w:r>
      <w:r w:rsidR="004D571D" w:rsidRPr="00C776B6">
        <w:rPr>
          <w:rFonts w:asciiTheme="minorHAnsi" w:hAnsiTheme="minorHAnsi" w:cstheme="minorHAnsi"/>
          <w:sz w:val="24"/>
          <w:szCs w:val="24"/>
        </w:rPr>
        <w:t>5</w:t>
      </w:r>
      <w:r w:rsidRPr="00C776B6">
        <w:rPr>
          <w:rFonts w:asciiTheme="minorHAnsi" w:hAnsiTheme="minorHAnsi" w:cstheme="minorHAnsi"/>
          <w:sz w:val="24"/>
          <w:szCs w:val="24"/>
        </w:rPr>
        <w:t>, na zasadach w nich opisanych;</w:t>
      </w:r>
    </w:p>
    <w:p w14:paraId="424DDD9E" w14:textId="2E4B12CB" w:rsidR="00DE4E1F" w:rsidRPr="00C776B6" w:rsidRDefault="00DE4E1F" w:rsidP="004D5D2D">
      <w:pPr>
        <w:numPr>
          <w:ilvl w:val="1"/>
          <w:numId w:val="47"/>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 xml:space="preserve">rozliczenia całości wsparcia na zasadach opisanych w § </w:t>
      </w:r>
      <w:r w:rsidR="00DF0330">
        <w:rPr>
          <w:rFonts w:asciiTheme="minorHAnsi" w:hAnsiTheme="minorHAnsi" w:cstheme="minorHAnsi"/>
          <w:iCs/>
          <w:sz w:val="24"/>
          <w:szCs w:val="24"/>
        </w:rPr>
        <w:t>8</w:t>
      </w:r>
      <w:r w:rsidRPr="00C776B6">
        <w:rPr>
          <w:rFonts w:asciiTheme="minorHAnsi" w:hAnsiTheme="minorHAnsi" w:cstheme="minorHAnsi"/>
          <w:iCs/>
          <w:sz w:val="24"/>
          <w:szCs w:val="24"/>
        </w:rPr>
        <w:t>;</w:t>
      </w:r>
    </w:p>
    <w:p w14:paraId="403BD542" w14:textId="111CB1EB" w:rsidR="00DE4E1F" w:rsidRPr="00C776B6" w:rsidRDefault="00DE4E1F" w:rsidP="004D5D2D">
      <w:pPr>
        <w:numPr>
          <w:ilvl w:val="1"/>
          <w:numId w:val="47"/>
        </w:numPr>
        <w:tabs>
          <w:tab w:val="left" w:pos="142"/>
        </w:tabs>
        <w:spacing w:before="360" w:after="360" w:line="360" w:lineRule="auto"/>
        <w:contextualSpacing/>
        <w:rPr>
          <w:rFonts w:asciiTheme="minorHAnsi" w:hAnsiTheme="minorHAnsi" w:cstheme="minorHAnsi"/>
          <w:iCs/>
          <w:sz w:val="24"/>
          <w:szCs w:val="24"/>
        </w:rPr>
      </w:pPr>
      <w:r w:rsidRPr="00C776B6">
        <w:rPr>
          <w:rFonts w:asciiTheme="minorHAnsi" w:hAnsiTheme="minorHAnsi" w:cstheme="minorHAnsi"/>
          <w:iCs/>
          <w:sz w:val="24"/>
          <w:szCs w:val="24"/>
        </w:rPr>
        <w:t xml:space="preserve">poddania się kontroli na zasadach opisanych w § </w:t>
      </w:r>
      <w:r w:rsidR="004D571D" w:rsidRPr="00C776B6">
        <w:rPr>
          <w:rFonts w:asciiTheme="minorHAnsi" w:hAnsiTheme="minorHAnsi" w:cstheme="minorHAnsi"/>
          <w:iCs/>
          <w:sz w:val="24"/>
          <w:szCs w:val="24"/>
        </w:rPr>
        <w:t>1</w:t>
      </w:r>
      <w:r w:rsidR="00DF0330">
        <w:rPr>
          <w:rFonts w:asciiTheme="minorHAnsi" w:hAnsiTheme="minorHAnsi" w:cstheme="minorHAnsi"/>
          <w:iCs/>
          <w:sz w:val="24"/>
          <w:szCs w:val="24"/>
        </w:rPr>
        <w:t>5</w:t>
      </w:r>
      <w:r w:rsidRPr="00C776B6">
        <w:rPr>
          <w:rFonts w:asciiTheme="minorHAnsi" w:hAnsiTheme="minorHAnsi" w:cstheme="minorHAnsi"/>
          <w:iCs/>
          <w:sz w:val="24"/>
          <w:szCs w:val="24"/>
        </w:rPr>
        <w:t>;</w:t>
      </w:r>
    </w:p>
    <w:p w14:paraId="233915E4" w14:textId="60099DDF" w:rsidR="00026604" w:rsidRDefault="00DE4E1F" w:rsidP="004D5D2D">
      <w:pPr>
        <w:numPr>
          <w:ilvl w:val="1"/>
          <w:numId w:val="47"/>
        </w:numPr>
        <w:tabs>
          <w:tab w:val="left" w:pos="142"/>
        </w:tabs>
        <w:spacing w:before="360" w:after="360" w:line="360" w:lineRule="auto"/>
        <w:contextualSpacing/>
        <w:rPr>
          <w:rFonts w:asciiTheme="minorHAnsi" w:hAnsiTheme="minorHAnsi" w:cstheme="minorHAnsi"/>
          <w:sz w:val="24"/>
          <w:szCs w:val="24"/>
        </w:rPr>
      </w:pPr>
      <w:r w:rsidRPr="00026604">
        <w:rPr>
          <w:rFonts w:asciiTheme="minorHAnsi" w:hAnsiTheme="minorHAnsi" w:cstheme="minorHAnsi"/>
          <w:sz w:val="24"/>
          <w:szCs w:val="24"/>
        </w:rPr>
        <w:t xml:space="preserve">przetwarzania danych osobowych zgodnie z RODO i treścią </w:t>
      </w:r>
      <w:r w:rsidR="007D68DE" w:rsidRPr="00026604">
        <w:rPr>
          <w:rFonts w:asciiTheme="minorHAnsi" w:hAnsiTheme="minorHAnsi" w:cstheme="minorHAnsi"/>
          <w:sz w:val="24"/>
          <w:szCs w:val="24"/>
        </w:rPr>
        <w:t>Porozumienia</w:t>
      </w:r>
      <w:r w:rsidR="00026604">
        <w:rPr>
          <w:rFonts w:asciiTheme="minorHAnsi" w:hAnsiTheme="minorHAnsi" w:cstheme="minorHAnsi"/>
          <w:sz w:val="24"/>
          <w:szCs w:val="24"/>
        </w:rPr>
        <w:t>;</w:t>
      </w:r>
    </w:p>
    <w:p w14:paraId="20C882CF" w14:textId="77777777" w:rsidR="00026604" w:rsidRPr="00026604" w:rsidRDefault="00DE4E1F" w:rsidP="004D5D2D">
      <w:pPr>
        <w:numPr>
          <w:ilvl w:val="1"/>
          <w:numId w:val="47"/>
        </w:numPr>
        <w:tabs>
          <w:tab w:val="left" w:pos="142"/>
        </w:tabs>
        <w:spacing w:before="360" w:after="360" w:line="360" w:lineRule="auto"/>
        <w:contextualSpacing/>
        <w:rPr>
          <w:rFonts w:asciiTheme="minorHAnsi" w:hAnsiTheme="minorHAnsi" w:cstheme="minorHAnsi"/>
          <w:iCs/>
          <w:sz w:val="24"/>
          <w:szCs w:val="24"/>
        </w:rPr>
      </w:pPr>
      <w:r w:rsidRPr="00026604">
        <w:rPr>
          <w:rFonts w:asciiTheme="minorHAnsi" w:hAnsiTheme="minorHAnsi" w:cstheme="minorHAnsi"/>
          <w:sz w:val="24"/>
          <w:szCs w:val="24"/>
        </w:rPr>
        <w:t xml:space="preserve">przestrzegania zasad równościowych na wszystkich etapach wdrażania Przedsięwzięcia, w tym w szczególności w odniesieniu do uczestników </w:t>
      </w:r>
      <w:r w:rsidR="004405AB" w:rsidRPr="00026604">
        <w:rPr>
          <w:rFonts w:asciiTheme="minorHAnsi" w:hAnsiTheme="minorHAnsi" w:cstheme="minorHAnsi"/>
          <w:sz w:val="24"/>
          <w:szCs w:val="24"/>
        </w:rPr>
        <w:t>P</w:t>
      </w:r>
      <w:r w:rsidRPr="00026604">
        <w:rPr>
          <w:rFonts w:asciiTheme="minorHAnsi" w:hAnsiTheme="minorHAnsi" w:cstheme="minorHAnsi"/>
          <w:sz w:val="24"/>
          <w:szCs w:val="24"/>
        </w:rPr>
        <w:t>rzedsięwzięcia</w:t>
      </w:r>
      <w:r w:rsidR="00A41544" w:rsidRPr="00026604">
        <w:rPr>
          <w:rFonts w:asciiTheme="minorHAnsi" w:hAnsiTheme="minorHAnsi" w:cstheme="minorHAnsi"/>
          <w:sz w:val="24"/>
          <w:szCs w:val="24"/>
        </w:rPr>
        <w:t xml:space="preserve"> </w:t>
      </w:r>
      <w:bookmarkStart w:id="9" w:name="_Hlk164069597"/>
      <w:r w:rsidR="00A41544" w:rsidRPr="00026604">
        <w:rPr>
          <w:rFonts w:asciiTheme="minorHAnsi" w:hAnsiTheme="minorHAnsi" w:cstheme="minorHAnsi"/>
          <w:sz w:val="24"/>
          <w:szCs w:val="24"/>
        </w:rPr>
        <w:t>zgodnie z zapisami dokumentu</w:t>
      </w:r>
      <w:r w:rsidR="202F529D" w:rsidRPr="00026604">
        <w:rPr>
          <w:rFonts w:asciiTheme="minorHAnsi" w:hAnsiTheme="minorHAnsi" w:cstheme="minorHAnsi"/>
          <w:sz w:val="24"/>
          <w:szCs w:val="24"/>
        </w:rPr>
        <w:t>,</w:t>
      </w:r>
      <w:r w:rsidR="00A41544" w:rsidRPr="00026604">
        <w:rPr>
          <w:rFonts w:asciiTheme="minorHAnsi" w:hAnsiTheme="minorHAnsi" w:cstheme="minorHAnsi"/>
          <w:sz w:val="24"/>
          <w:szCs w:val="24"/>
        </w:rPr>
        <w:t xml:space="preserve"> o którym mowa § 5 ust.1 pkt </w:t>
      </w:r>
      <w:r w:rsidR="00AF130B" w:rsidRPr="00026604">
        <w:rPr>
          <w:rFonts w:asciiTheme="minorHAnsi" w:hAnsiTheme="minorHAnsi" w:cstheme="minorHAnsi"/>
          <w:sz w:val="24"/>
          <w:szCs w:val="24"/>
        </w:rPr>
        <w:t>2</w:t>
      </w:r>
      <w:r w:rsidRPr="00026604">
        <w:rPr>
          <w:rFonts w:asciiTheme="minorHAnsi" w:hAnsiTheme="minorHAnsi" w:cstheme="minorHAnsi"/>
          <w:sz w:val="24"/>
          <w:szCs w:val="24"/>
        </w:rPr>
        <w:t>;</w:t>
      </w:r>
      <w:bookmarkEnd w:id="9"/>
    </w:p>
    <w:p w14:paraId="4C2593F1" w14:textId="14E23261" w:rsidR="005818F9" w:rsidRPr="00026604" w:rsidRDefault="00DE4E1F" w:rsidP="004D5D2D">
      <w:pPr>
        <w:numPr>
          <w:ilvl w:val="1"/>
          <w:numId w:val="47"/>
        </w:numPr>
        <w:tabs>
          <w:tab w:val="left" w:pos="142"/>
        </w:tabs>
        <w:spacing w:before="360" w:after="360" w:line="360" w:lineRule="auto"/>
        <w:contextualSpacing/>
        <w:rPr>
          <w:rFonts w:asciiTheme="minorHAnsi" w:hAnsiTheme="minorHAnsi" w:cstheme="minorHAnsi"/>
          <w:iCs/>
          <w:sz w:val="24"/>
          <w:szCs w:val="24"/>
        </w:rPr>
      </w:pPr>
      <w:r w:rsidRPr="00026604">
        <w:rPr>
          <w:rFonts w:asciiTheme="minorHAnsi" w:hAnsiTheme="minorHAnsi" w:cstheme="minorHAnsi"/>
          <w:iCs/>
          <w:sz w:val="24"/>
          <w:szCs w:val="24"/>
        </w:rPr>
        <w:t xml:space="preserve">realizacji działań informacyjnych i promocyjnych na zasadach opisanych w § </w:t>
      </w:r>
      <w:r w:rsidR="009967F2" w:rsidRPr="00026604">
        <w:rPr>
          <w:rFonts w:asciiTheme="minorHAnsi" w:hAnsiTheme="minorHAnsi" w:cstheme="minorHAnsi"/>
          <w:iCs/>
          <w:sz w:val="24"/>
          <w:szCs w:val="24"/>
        </w:rPr>
        <w:t>1</w:t>
      </w:r>
      <w:r w:rsidR="00DF0330">
        <w:rPr>
          <w:rFonts w:asciiTheme="minorHAnsi" w:hAnsiTheme="minorHAnsi" w:cstheme="minorHAnsi"/>
          <w:iCs/>
          <w:sz w:val="24"/>
          <w:szCs w:val="24"/>
        </w:rPr>
        <w:t>9</w:t>
      </w:r>
      <w:r w:rsidRPr="00026604">
        <w:rPr>
          <w:rFonts w:asciiTheme="minorHAnsi" w:hAnsiTheme="minorHAnsi" w:cstheme="minorHAnsi"/>
          <w:iCs/>
          <w:sz w:val="24"/>
          <w:szCs w:val="24"/>
        </w:rPr>
        <w:t xml:space="preserve"> </w:t>
      </w:r>
      <w:r w:rsidR="007D68DE" w:rsidRPr="00026604">
        <w:rPr>
          <w:rFonts w:asciiTheme="minorHAnsi" w:hAnsiTheme="minorHAnsi" w:cstheme="minorHAnsi"/>
          <w:iCs/>
          <w:sz w:val="24"/>
          <w:szCs w:val="24"/>
        </w:rPr>
        <w:t>Porozumienia</w:t>
      </w:r>
      <w:r w:rsidRPr="00026604">
        <w:rPr>
          <w:rFonts w:asciiTheme="minorHAnsi" w:hAnsiTheme="minorHAnsi" w:cstheme="minorHAnsi"/>
          <w:iCs/>
          <w:sz w:val="24"/>
          <w:szCs w:val="24"/>
        </w:rPr>
        <w:t>.</w:t>
      </w:r>
    </w:p>
    <w:p w14:paraId="7CE86DE5" w14:textId="77777777" w:rsidR="00026604" w:rsidRDefault="00480AD7" w:rsidP="4C38A097">
      <w:pPr>
        <w:pStyle w:val="Akapitzlist"/>
        <w:numPr>
          <w:ilvl w:val="0"/>
          <w:numId w:val="1"/>
        </w:numPr>
        <w:autoSpaceDE w:val="0"/>
        <w:spacing w:before="360" w:after="360" w:line="360" w:lineRule="auto"/>
        <w:contextualSpacing/>
        <w:rPr>
          <w:rFonts w:asciiTheme="minorHAnsi" w:hAnsiTheme="minorHAnsi" w:cstheme="minorBidi"/>
        </w:rPr>
      </w:pPr>
      <w:r w:rsidRPr="4C38A097">
        <w:rPr>
          <w:rFonts w:asciiTheme="minorHAnsi" w:hAnsiTheme="minorHAnsi" w:cstheme="minorBidi"/>
        </w:rPr>
        <w:t xml:space="preserve">Ostateczny odbiorca wsparcia </w:t>
      </w:r>
      <w:r w:rsidR="00585636" w:rsidRPr="4C38A097">
        <w:rPr>
          <w:rFonts w:asciiTheme="minorHAnsi" w:hAnsiTheme="minorHAnsi" w:cstheme="minorBidi"/>
        </w:rPr>
        <w:t xml:space="preserve">ponosi pełną odpowiedzialność za realizację Przedsięwzięcia i </w:t>
      </w:r>
      <w:r w:rsidRPr="4C38A097">
        <w:rPr>
          <w:rFonts w:asciiTheme="minorHAnsi" w:hAnsiTheme="minorHAnsi" w:cstheme="minorBidi"/>
        </w:rPr>
        <w:t>zobowiązuje się do</w:t>
      </w:r>
      <w:r w:rsidR="00585636" w:rsidRPr="4C38A097">
        <w:rPr>
          <w:rFonts w:asciiTheme="minorHAnsi" w:hAnsiTheme="minorHAnsi" w:cstheme="minorBidi"/>
        </w:rPr>
        <w:t xml:space="preserve"> jego</w:t>
      </w:r>
      <w:r w:rsidRPr="4C38A097">
        <w:rPr>
          <w:rFonts w:asciiTheme="minorHAnsi" w:hAnsiTheme="minorHAnsi" w:cstheme="minorBidi"/>
        </w:rPr>
        <w:t xml:space="preserve"> realizacji zgodnie i w oparciu o Wniosek</w:t>
      </w:r>
      <w:r w:rsidR="00F90848" w:rsidRPr="4C38A097">
        <w:rPr>
          <w:rFonts w:asciiTheme="minorHAnsi" w:hAnsiTheme="minorHAnsi" w:cstheme="minorBidi"/>
        </w:rPr>
        <w:t xml:space="preserve"> </w:t>
      </w:r>
      <w:r w:rsidRPr="4C38A097">
        <w:rPr>
          <w:rFonts w:asciiTheme="minorHAnsi" w:hAnsiTheme="minorHAnsi" w:cstheme="minorBidi"/>
        </w:rPr>
        <w:lastRenderedPageBreak/>
        <w:t>oraz harmonogram płatności realizacji Przedsięwzięcia</w:t>
      </w:r>
      <w:r w:rsidR="004405AB" w:rsidRPr="4C38A097">
        <w:rPr>
          <w:rFonts w:asciiTheme="minorHAnsi" w:hAnsiTheme="minorHAnsi" w:cstheme="minorBidi"/>
        </w:rPr>
        <w:t xml:space="preserve"> </w:t>
      </w:r>
      <w:r w:rsidR="00F90848" w:rsidRPr="4C38A097">
        <w:rPr>
          <w:rFonts w:asciiTheme="minorHAnsi" w:hAnsiTheme="minorHAnsi" w:cstheme="minorBidi"/>
        </w:rPr>
        <w:t>(</w:t>
      </w:r>
      <w:r w:rsidRPr="4C38A097">
        <w:rPr>
          <w:rFonts w:asciiTheme="minorHAnsi" w:hAnsiTheme="minorHAnsi" w:cstheme="minorBidi"/>
        </w:rPr>
        <w:t>stanowi</w:t>
      </w:r>
      <w:r w:rsidR="004405AB" w:rsidRPr="4C38A097">
        <w:rPr>
          <w:rFonts w:asciiTheme="minorHAnsi" w:hAnsiTheme="minorHAnsi" w:cstheme="minorBidi"/>
        </w:rPr>
        <w:t>ący</w:t>
      </w:r>
      <w:r w:rsidRPr="4C38A097">
        <w:rPr>
          <w:rFonts w:asciiTheme="minorHAnsi" w:hAnsiTheme="minorHAnsi" w:cstheme="minorBidi"/>
        </w:rPr>
        <w:t xml:space="preserve"> załącznik nr </w:t>
      </w:r>
      <w:r w:rsidR="00AB31B6" w:rsidRPr="4C38A097">
        <w:rPr>
          <w:rFonts w:asciiTheme="minorHAnsi" w:hAnsiTheme="minorHAnsi" w:cstheme="minorBidi"/>
        </w:rPr>
        <w:t>4</w:t>
      </w:r>
      <w:r w:rsidRPr="4C38A097">
        <w:rPr>
          <w:rFonts w:asciiTheme="minorHAnsi" w:hAnsiTheme="minorHAnsi" w:cstheme="minorBidi"/>
        </w:rPr>
        <w:t xml:space="preserve"> do </w:t>
      </w:r>
      <w:r w:rsidR="007D68DE" w:rsidRPr="4C38A097">
        <w:rPr>
          <w:rFonts w:asciiTheme="minorHAnsi" w:hAnsiTheme="minorHAnsi" w:cstheme="minorBidi"/>
        </w:rPr>
        <w:t>Porozumienia</w:t>
      </w:r>
      <w:r w:rsidR="00F90848" w:rsidRPr="4C38A097">
        <w:rPr>
          <w:rFonts w:asciiTheme="minorHAnsi" w:hAnsiTheme="minorHAnsi" w:cstheme="minorBidi"/>
        </w:rPr>
        <w:t>)</w:t>
      </w:r>
      <w:r w:rsidRPr="4C38A097">
        <w:rPr>
          <w:rFonts w:asciiTheme="minorHAnsi" w:hAnsiTheme="minorHAnsi" w:cstheme="minorBidi"/>
        </w:rPr>
        <w:t>.</w:t>
      </w:r>
    </w:p>
    <w:p w14:paraId="6CAFED1B" w14:textId="3EE23F55" w:rsidR="00BF29AD" w:rsidRPr="00026604" w:rsidRDefault="00DE4E1F" w:rsidP="4C38A097">
      <w:pPr>
        <w:pStyle w:val="Akapitzlist"/>
        <w:numPr>
          <w:ilvl w:val="0"/>
          <w:numId w:val="1"/>
        </w:numPr>
        <w:autoSpaceDE w:val="0"/>
        <w:spacing w:before="360" w:after="360" w:line="360" w:lineRule="auto"/>
        <w:contextualSpacing/>
        <w:rPr>
          <w:rFonts w:asciiTheme="minorHAnsi" w:hAnsiTheme="minorHAnsi" w:cstheme="minorBidi"/>
          <w:i/>
          <w:iCs/>
        </w:rPr>
      </w:pPr>
      <w:r w:rsidRPr="4C38A097">
        <w:rPr>
          <w:rFonts w:asciiTheme="minorHAnsi" w:hAnsiTheme="minorHAnsi" w:cstheme="minorBidi"/>
        </w:rPr>
        <w:t xml:space="preserve">W przypadku dokonania zmian w Przedsięwzięciu, o których mowa w § </w:t>
      </w:r>
      <w:r w:rsidR="00DF0330" w:rsidRPr="4C38A097">
        <w:rPr>
          <w:rFonts w:asciiTheme="minorHAnsi" w:hAnsiTheme="minorHAnsi" w:cstheme="minorBidi"/>
        </w:rPr>
        <w:t>21</w:t>
      </w:r>
      <w:r w:rsidRPr="4C38A097">
        <w:rPr>
          <w:rFonts w:asciiTheme="minorHAnsi" w:hAnsiTheme="minorHAnsi" w:cstheme="minorBidi"/>
        </w:rPr>
        <w:t xml:space="preserve">, Ostateczny odbiorca wsparcia realizuje Przedsięwzięcia zgodnie z </w:t>
      </w:r>
      <w:r w:rsidR="00AF130B" w:rsidRPr="4C38A097">
        <w:rPr>
          <w:rFonts w:asciiTheme="minorHAnsi" w:hAnsiTheme="minorHAnsi" w:cstheme="minorBidi"/>
        </w:rPr>
        <w:t xml:space="preserve">aktualnym </w:t>
      </w:r>
      <w:r w:rsidR="0065465D" w:rsidRPr="4C38A097">
        <w:rPr>
          <w:rFonts w:asciiTheme="minorHAnsi" w:hAnsiTheme="minorHAnsi" w:cstheme="minorBidi"/>
        </w:rPr>
        <w:t xml:space="preserve">Wnioskiem </w:t>
      </w:r>
      <w:r w:rsidR="00AF130B" w:rsidRPr="4C38A097">
        <w:rPr>
          <w:rFonts w:asciiTheme="minorHAnsi" w:hAnsiTheme="minorHAnsi" w:cstheme="minorBidi"/>
        </w:rPr>
        <w:t xml:space="preserve">oraz </w:t>
      </w:r>
      <w:r w:rsidR="00EC28F2" w:rsidRPr="4C38A097">
        <w:rPr>
          <w:rFonts w:asciiTheme="minorHAnsi" w:hAnsiTheme="minorHAnsi" w:cstheme="minorBidi"/>
        </w:rPr>
        <w:t>zmianami,</w:t>
      </w:r>
      <w:r w:rsidR="00AF130B" w:rsidRPr="4C38A097">
        <w:rPr>
          <w:rFonts w:asciiTheme="minorHAnsi" w:hAnsiTheme="minorHAnsi" w:cstheme="minorBidi"/>
        </w:rPr>
        <w:t xml:space="preserve"> o których mowa w </w:t>
      </w:r>
      <w:r w:rsidR="00667FD6" w:rsidRPr="4C38A097">
        <w:rPr>
          <w:rFonts w:asciiTheme="minorHAnsi" w:hAnsiTheme="minorHAnsi" w:cstheme="minorBidi"/>
        </w:rPr>
        <w:t>§</w:t>
      </w:r>
      <w:r w:rsidR="00AF130B" w:rsidRPr="4C38A097">
        <w:rPr>
          <w:rFonts w:asciiTheme="minorHAnsi" w:hAnsiTheme="minorHAnsi" w:cstheme="minorBidi"/>
        </w:rPr>
        <w:t xml:space="preserve"> </w:t>
      </w:r>
      <w:r w:rsidR="00DF0330" w:rsidRPr="4C38A097">
        <w:rPr>
          <w:rFonts w:asciiTheme="minorHAnsi" w:hAnsiTheme="minorHAnsi" w:cstheme="minorBidi"/>
        </w:rPr>
        <w:t>21</w:t>
      </w:r>
      <w:r w:rsidR="00AF130B" w:rsidRPr="4C38A097">
        <w:rPr>
          <w:rFonts w:asciiTheme="minorHAnsi" w:hAnsiTheme="minorHAnsi" w:cstheme="minorBidi"/>
        </w:rPr>
        <w:t xml:space="preserve"> ust</w:t>
      </w:r>
      <w:r w:rsidR="00466B35" w:rsidRPr="4C38A097">
        <w:rPr>
          <w:rFonts w:asciiTheme="minorHAnsi" w:hAnsiTheme="minorHAnsi" w:cstheme="minorBidi"/>
        </w:rPr>
        <w:t>.</w:t>
      </w:r>
      <w:r w:rsidR="00AF130B" w:rsidRPr="4C38A097">
        <w:rPr>
          <w:rFonts w:asciiTheme="minorHAnsi" w:hAnsiTheme="minorHAnsi" w:cstheme="minorBidi"/>
        </w:rPr>
        <w:t xml:space="preserve"> 2,3 i </w:t>
      </w:r>
      <w:r w:rsidR="00585636" w:rsidRPr="4C38A097">
        <w:rPr>
          <w:rFonts w:asciiTheme="minorHAnsi" w:hAnsiTheme="minorHAnsi" w:cstheme="minorBidi"/>
        </w:rPr>
        <w:t>6</w:t>
      </w:r>
      <w:r w:rsidR="00AF130B" w:rsidRPr="4C38A097">
        <w:rPr>
          <w:rFonts w:asciiTheme="minorHAnsi" w:hAnsiTheme="minorHAnsi" w:cstheme="minorBidi"/>
        </w:rPr>
        <w:t xml:space="preserve"> </w:t>
      </w:r>
      <w:r w:rsidR="004B4FEC" w:rsidRPr="4C38A097">
        <w:rPr>
          <w:rFonts w:asciiTheme="minorHAnsi" w:hAnsiTheme="minorHAnsi" w:cstheme="minorBidi"/>
        </w:rPr>
        <w:t xml:space="preserve">dotyczącymi </w:t>
      </w:r>
      <w:r w:rsidR="00AF130B" w:rsidRPr="4C38A097">
        <w:rPr>
          <w:rFonts w:asciiTheme="minorHAnsi" w:hAnsiTheme="minorHAnsi" w:cstheme="minorBidi"/>
        </w:rPr>
        <w:t>realizacj</w:t>
      </w:r>
      <w:r w:rsidR="00585636" w:rsidRPr="4C38A097">
        <w:rPr>
          <w:rFonts w:asciiTheme="minorHAnsi" w:hAnsiTheme="minorHAnsi" w:cstheme="minorBidi"/>
        </w:rPr>
        <w:t>i</w:t>
      </w:r>
      <w:r w:rsidR="00AF130B" w:rsidRPr="4C38A097">
        <w:rPr>
          <w:rFonts w:asciiTheme="minorHAnsi" w:hAnsiTheme="minorHAnsi" w:cstheme="minorBidi"/>
        </w:rPr>
        <w:t xml:space="preserve"> Przedsięwzięcia, zaakceptowanym</w:t>
      </w:r>
      <w:r w:rsidR="008C0C03" w:rsidRPr="4C38A097">
        <w:rPr>
          <w:rFonts w:asciiTheme="minorHAnsi" w:hAnsiTheme="minorHAnsi" w:cstheme="minorBidi"/>
        </w:rPr>
        <w:t>i</w:t>
      </w:r>
      <w:r w:rsidR="00AF130B" w:rsidRPr="4C38A097">
        <w:rPr>
          <w:rFonts w:asciiTheme="minorHAnsi" w:hAnsiTheme="minorHAnsi" w:cstheme="minorBidi"/>
        </w:rPr>
        <w:t xml:space="preserve"> przez Jednostkę Wspierającą, </w:t>
      </w:r>
      <w:bookmarkStart w:id="10" w:name="_Hlk192164399"/>
      <w:r w:rsidR="00F03143">
        <w:rPr>
          <w:rFonts w:asciiTheme="minorHAnsi" w:hAnsiTheme="minorHAnsi" w:cstheme="minorHAnsi"/>
        </w:rPr>
        <w:t xml:space="preserve">na zasadach określonych w </w:t>
      </w:r>
      <w:r w:rsidR="00F03143" w:rsidRPr="00026604">
        <w:rPr>
          <w:rFonts w:asciiTheme="minorHAnsi" w:hAnsiTheme="minorHAnsi" w:cstheme="minorHAnsi"/>
        </w:rPr>
        <w:t xml:space="preserve">§ </w:t>
      </w:r>
      <w:r w:rsidR="00F03143">
        <w:rPr>
          <w:rFonts w:asciiTheme="minorHAnsi" w:hAnsiTheme="minorHAnsi" w:cstheme="minorHAnsi"/>
        </w:rPr>
        <w:t>21</w:t>
      </w:r>
      <w:bookmarkEnd w:id="10"/>
      <w:r w:rsidR="00F03143">
        <w:rPr>
          <w:rFonts w:asciiTheme="minorHAnsi" w:hAnsiTheme="minorHAnsi" w:cstheme="minorHAnsi"/>
        </w:rPr>
        <w:t xml:space="preserve">, </w:t>
      </w:r>
      <w:r w:rsidR="00AF130B" w:rsidRPr="4C38A097">
        <w:rPr>
          <w:rFonts w:asciiTheme="minorHAnsi" w:hAnsiTheme="minorHAnsi" w:cstheme="minorBidi"/>
        </w:rPr>
        <w:t>jeżeli akceptacja Jednostki Wspierającej jest wymagana.</w:t>
      </w:r>
    </w:p>
    <w:p w14:paraId="26DCBE51" w14:textId="50527E4A" w:rsidR="00DE4E1F" w:rsidRDefault="00DE4E1F" w:rsidP="4C38A097">
      <w:pPr>
        <w:pStyle w:val="Akapitzlist"/>
        <w:numPr>
          <w:ilvl w:val="0"/>
          <w:numId w:val="1"/>
        </w:numPr>
        <w:autoSpaceDE w:val="0"/>
        <w:spacing w:before="360" w:after="360" w:line="360" w:lineRule="auto"/>
        <w:contextualSpacing/>
        <w:rPr>
          <w:rFonts w:asciiTheme="minorHAnsi" w:hAnsiTheme="minorHAnsi" w:cstheme="minorBidi"/>
        </w:rPr>
      </w:pPr>
      <w:r w:rsidRPr="4C38A097">
        <w:rPr>
          <w:rFonts w:asciiTheme="minorHAnsi" w:hAnsiTheme="minorHAnsi" w:cstheme="minorBidi"/>
        </w:rPr>
        <w:t>Ostateczny odbiorca wsparcia zobowiązuje się niezwłocznie i pisemnie poinformować Jednostkę wspierającą o problemach w realizacji Przedsięwzięcia, w szczególności o zamiarze zaprzestania jego realizacji.</w:t>
      </w:r>
    </w:p>
    <w:p w14:paraId="1F2731E2" w14:textId="1A9DD64F" w:rsidR="00BF29AD" w:rsidRPr="00B415A4" w:rsidRDefault="00BF29AD" w:rsidP="4C38A097">
      <w:pPr>
        <w:pStyle w:val="Akapitzlist"/>
        <w:numPr>
          <w:ilvl w:val="0"/>
          <w:numId w:val="1"/>
        </w:numPr>
        <w:autoSpaceDE w:val="0"/>
        <w:spacing w:before="360" w:after="360" w:line="360" w:lineRule="auto"/>
        <w:contextualSpacing/>
        <w:rPr>
          <w:rFonts w:asciiTheme="minorHAnsi" w:hAnsiTheme="minorHAnsi" w:cstheme="minorBidi"/>
        </w:rPr>
      </w:pPr>
      <w:r w:rsidRPr="4C38A097">
        <w:rPr>
          <w:rFonts w:asciiTheme="minorHAnsi" w:hAnsiTheme="minorHAnsi"/>
        </w:rPr>
        <w:t xml:space="preserve">Ostateczny odbiorca wsparcia gromadzi środki otrzymane od PFR na wydzielonym </w:t>
      </w:r>
      <w:r w:rsidRPr="4C38A097">
        <w:rPr>
          <w:rFonts w:asciiTheme="minorHAnsi" w:eastAsiaTheme="minorEastAsia" w:hAnsiTheme="minorHAnsi"/>
        </w:rPr>
        <w:t>rachunku dochodów i przeznacza je na wydatki związane z realizacją Przedsięwzięcia objętego wsparciem z planu rozwojowego, w ramach planu finansowego tego rachunku, zgodnie z art. 14lp ust. 8 Ustawy.</w:t>
      </w:r>
      <w:r w:rsidRPr="4C38A097">
        <w:rPr>
          <w:rFonts w:asciiTheme="minorHAnsi" w:eastAsiaTheme="minorEastAsia" w:hAnsiTheme="minorHAnsi" w:cstheme="minorBidi"/>
        </w:rPr>
        <w:t xml:space="preserve"> </w:t>
      </w:r>
    </w:p>
    <w:p w14:paraId="48B15460" w14:textId="3F59AC3F" w:rsidR="00884829" w:rsidRPr="00B415A4" w:rsidRDefault="00884829" w:rsidP="4C38A097">
      <w:pPr>
        <w:pStyle w:val="Akapitzlist"/>
        <w:numPr>
          <w:ilvl w:val="0"/>
          <w:numId w:val="1"/>
        </w:numPr>
        <w:autoSpaceDE w:val="0"/>
        <w:spacing w:before="360" w:after="360" w:line="360" w:lineRule="auto"/>
        <w:contextualSpacing/>
        <w:rPr>
          <w:rFonts w:asciiTheme="minorHAnsi" w:hAnsiTheme="minorHAnsi" w:cstheme="minorBidi"/>
        </w:rPr>
      </w:pPr>
      <w:r w:rsidRPr="4C38A097">
        <w:rPr>
          <w:rFonts w:asciiTheme="minorHAnsi" w:hAnsiTheme="minorHAnsi" w:cstheme="minorBidi"/>
        </w:rPr>
        <w:t>Ostateczny odbiorca wsparcia zobowiązuje się do osiągnięcia wartości docelowych wskaźników oraz kamieni milowych wskazanych we Wniosku</w:t>
      </w:r>
      <w:r w:rsidR="006448EE" w:rsidRPr="4C38A097">
        <w:rPr>
          <w:rFonts w:asciiTheme="minorHAnsi" w:hAnsiTheme="minorHAnsi" w:cstheme="minorBidi"/>
        </w:rPr>
        <w:t>.</w:t>
      </w:r>
      <w:r w:rsidR="004446A4">
        <w:rPr>
          <w:rFonts w:asciiTheme="minorHAnsi" w:hAnsiTheme="minorHAnsi" w:cstheme="minorBidi"/>
        </w:rPr>
        <w:t xml:space="preserve"> </w:t>
      </w:r>
    </w:p>
    <w:p w14:paraId="21E3E06C" w14:textId="6EB89E33" w:rsidR="00026604" w:rsidRPr="00026604" w:rsidRDefault="00AF130B" w:rsidP="4C38A097">
      <w:pPr>
        <w:pStyle w:val="Akapitzlist"/>
        <w:numPr>
          <w:ilvl w:val="0"/>
          <w:numId w:val="1"/>
        </w:numPr>
        <w:autoSpaceDE w:val="0"/>
        <w:spacing w:before="360" w:after="360" w:line="360" w:lineRule="auto"/>
        <w:contextualSpacing/>
        <w:rPr>
          <w:rFonts w:asciiTheme="minorHAnsi" w:hAnsiTheme="minorHAnsi" w:cstheme="minorBidi"/>
        </w:rPr>
      </w:pPr>
      <w:r w:rsidRPr="4C38A097">
        <w:rPr>
          <w:rFonts w:asciiTheme="minorHAnsi" w:hAnsiTheme="minorHAnsi" w:cstheme="minorBidi"/>
        </w:rPr>
        <w:t>Ostateczny odbiorca wsparcia zobowiązuje się do podjęcia działań naprawczych w przypadku zidentyfikowania ryzyka nieterminowego zrealizowania wskaźników, o czym niezwłocznie informuje Jednostkę wspierającą.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kalendarzowych</w:t>
      </w:r>
      <w:r w:rsidR="00243801" w:rsidRPr="4C38A097">
        <w:rPr>
          <w:rFonts w:asciiTheme="minorHAnsi" w:hAnsiTheme="minorHAnsi" w:cstheme="minorBidi"/>
        </w:rPr>
        <w:t xml:space="preserve"> od dnia jego otrzymania</w:t>
      </w:r>
      <w:r w:rsidRPr="4C38A097">
        <w:rPr>
          <w:rFonts w:asciiTheme="minorHAnsi" w:hAnsiTheme="minorHAnsi" w:cstheme="minorBidi"/>
        </w:rPr>
        <w:t xml:space="preserve"> może zgłosić do 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bookmarkStart w:id="11" w:name="_Hlk161837805"/>
    </w:p>
    <w:p w14:paraId="4F9AF848" w14:textId="64B0BEB7" w:rsidR="00026604" w:rsidRPr="00026604" w:rsidRDefault="0004303D" w:rsidP="4C38A097">
      <w:pPr>
        <w:pStyle w:val="Akapitzlist"/>
        <w:numPr>
          <w:ilvl w:val="0"/>
          <w:numId w:val="1"/>
        </w:numPr>
        <w:spacing w:before="360" w:after="360" w:line="360" w:lineRule="auto"/>
        <w:contextualSpacing/>
        <w:rPr>
          <w:rFonts w:asciiTheme="minorHAnsi" w:hAnsiTheme="minorHAnsi" w:cstheme="minorBidi"/>
        </w:rPr>
      </w:pPr>
      <w:r w:rsidRPr="4C38A097">
        <w:rPr>
          <w:rFonts w:asciiTheme="minorHAnsi" w:eastAsia="Calibri" w:hAnsiTheme="minorHAnsi" w:cstheme="minorBidi"/>
        </w:rPr>
        <w:t xml:space="preserve">Ostateczny odbiorca wsparcia zobowiązuje się </w:t>
      </w:r>
      <w:r w:rsidR="003E56AF" w:rsidRPr="4C38A097">
        <w:rPr>
          <w:rFonts w:asciiTheme="minorHAnsi" w:eastAsia="Calibri" w:hAnsiTheme="minorHAnsi" w:cstheme="minorBidi"/>
        </w:rPr>
        <w:t xml:space="preserve">do </w:t>
      </w:r>
      <w:r w:rsidRPr="4C38A097">
        <w:rPr>
          <w:rFonts w:asciiTheme="minorHAnsi" w:eastAsia="Calibri" w:hAnsiTheme="minorHAnsi" w:cstheme="minorBidi"/>
        </w:rPr>
        <w:t xml:space="preserve">zbierania i przekazywania danych uczestników Przedsięwzięcia </w:t>
      </w:r>
      <w:r w:rsidR="002C7E81" w:rsidRPr="4C38A097">
        <w:rPr>
          <w:rFonts w:asciiTheme="minorHAnsi" w:hAnsiTheme="minorHAnsi" w:cstheme="minorBidi"/>
        </w:rPr>
        <w:t xml:space="preserve">(zgodnie z zapisami Koncepcji realizacji Przedsięwzięcia stanowiącej załącznik do Regulaminu) </w:t>
      </w:r>
      <w:r w:rsidRPr="4C38A097">
        <w:rPr>
          <w:rFonts w:asciiTheme="minorHAnsi" w:eastAsia="Calibri" w:hAnsiTheme="minorHAnsi" w:cstheme="minorBidi"/>
        </w:rPr>
        <w:t xml:space="preserve">oraz do zapewnienia, że każdy uczestnik zostanie przeszkolony tylko jeden raz w ramach całej </w:t>
      </w:r>
      <w:r w:rsidR="007353F4">
        <w:rPr>
          <w:rFonts w:asciiTheme="minorHAnsi" w:eastAsia="Calibri" w:hAnsiTheme="minorHAnsi" w:cstheme="minorBidi"/>
        </w:rPr>
        <w:t>I</w:t>
      </w:r>
      <w:r w:rsidRPr="4C38A097">
        <w:rPr>
          <w:rFonts w:asciiTheme="minorHAnsi" w:eastAsia="Calibri" w:hAnsiTheme="minorHAnsi" w:cstheme="minorBidi"/>
        </w:rPr>
        <w:t>nwestycji C2.1.3</w:t>
      </w:r>
      <w:r w:rsidR="002C7E81" w:rsidRPr="4C38A097">
        <w:rPr>
          <w:rFonts w:asciiTheme="minorHAnsi" w:eastAsia="Calibri" w:hAnsiTheme="minorHAnsi" w:cstheme="minorBidi"/>
        </w:rPr>
        <w:t xml:space="preserve"> KPO</w:t>
      </w:r>
      <w:r w:rsidRPr="4C38A097">
        <w:rPr>
          <w:rFonts w:asciiTheme="minorHAnsi" w:eastAsia="Calibri" w:hAnsiTheme="minorHAnsi" w:cstheme="minorBidi"/>
        </w:rPr>
        <w:t>.</w:t>
      </w:r>
      <w:bookmarkEnd w:id="11"/>
    </w:p>
    <w:p w14:paraId="47BB1223" w14:textId="77777777" w:rsidR="00026604" w:rsidRDefault="0045744E" w:rsidP="4C38A097">
      <w:pPr>
        <w:pStyle w:val="Akapitzlist"/>
        <w:numPr>
          <w:ilvl w:val="0"/>
          <w:numId w:val="1"/>
        </w:numPr>
        <w:spacing w:before="360" w:after="360" w:line="360" w:lineRule="auto"/>
        <w:contextualSpacing/>
        <w:rPr>
          <w:rFonts w:asciiTheme="minorHAnsi" w:hAnsiTheme="minorHAnsi" w:cstheme="minorBidi"/>
        </w:rPr>
      </w:pPr>
      <w:r w:rsidRPr="4C38A097">
        <w:rPr>
          <w:rFonts w:asciiTheme="minorHAnsi" w:hAnsiTheme="minorHAnsi" w:cstheme="minorBidi"/>
        </w:rPr>
        <w:lastRenderedPageBreak/>
        <w:t xml:space="preserve">Ostateczny odbiorca wsparcia zobowiązuje się do pomiaru wartości wskaźników osiągniętych w wyniku realizacji Przedsięwzięcia, zgodnie ze wskaźnikami zamieszczonymi we </w:t>
      </w:r>
      <w:r w:rsidR="00E1240B" w:rsidRPr="4C38A097">
        <w:rPr>
          <w:rFonts w:asciiTheme="minorHAnsi" w:hAnsiTheme="minorHAnsi" w:cstheme="minorBidi"/>
        </w:rPr>
        <w:t>W</w:t>
      </w:r>
      <w:r w:rsidRPr="4C38A097">
        <w:rPr>
          <w:rFonts w:asciiTheme="minorHAnsi" w:hAnsiTheme="minorHAnsi" w:cstheme="minorBidi"/>
        </w:rPr>
        <w:t>niosku.</w:t>
      </w:r>
      <w:r w:rsidRPr="4C38A097">
        <w:rPr>
          <w:rFonts w:asciiTheme="minorHAnsi" w:eastAsia="Arial Unicode MS" w:hAnsiTheme="minorHAnsi" w:cstheme="minorBidi"/>
          <w:color w:val="000000"/>
          <w:bdr w:val="nil"/>
          <w:lang w:eastAsia="pl-PL"/>
        </w:rPr>
        <w:t xml:space="preserve"> </w:t>
      </w:r>
      <w:r w:rsidRPr="4C38A097">
        <w:rPr>
          <w:rFonts w:asciiTheme="minorHAnsi" w:hAnsiTheme="minorHAnsi" w:cstheme="minorBidi"/>
        </w:rPr>
        <w:t xml:space="preserve">Ostateczny odbiorca wsparcia niezwłocznie informuje Jednostkę wspierającą o wszelkich zagrożeniach oraz nieprawidłowościach w realizacji Przedsięwzięcia. </w:t>
      </w:r>
    </w:p>
    <w:p w14:paraId="3C184628" w14:textId="6B2A1F36" w:rsidR="00F729EF" w:rsidRPr="00026604" w:rsidRDefault="00F729EF" w:rsidP="4C38A097">
      <w:pPr>
        <w:pStyle w:val="Akapitzlist"/>
        <w:numPr>
          <w:ilvl w:val="0"/>
          <w:numId w:val="1"/>
        </w:numPr>
        <w:spacing w:before="360" w:after="360" w:line="360" w:lineRule="auto"/>
        <w:contextualSpacing/>
        <w:rPr>
          <w:rFonts w:asciiTheme="minorHAnsi" w:hAnsiTheme="minorHAnsi" w:cstheme="minorBidi"/>
        </w:rPr>
      </w:pPr>
      <w:r w:rsidRPr="00F729EF">
        <w:rPr>
          <w:rFonts w:asciiTheme="minorHAnsi" w:hAnsiTheme="minorHAnsi" w:cstheme="minorBidi"/>
        </w:rPr>
        <w:t>Ostateczny odbiorca wsparcia zobowiązany jest do przekazywania Jednostce wspierającej raportów dotyczących stanu realizacji wskaźników określonych we Wniosku. Raporty przekazywane są nie rzadziej niż co 3 miesiące, przy czym pierwszy raport przekazywany jest w terminie do 3 miesięcy od dnia zawarcia Porozumienia, a każdy kolejny przekazywany jest w terminie do 3 miesięcy od dnia złożenia poprzedniego raportu. Raport przekazywany jest także po zrealizowaniu Przedsięwzięcia oraz na każde wezwanie Jednostki wspierającej. O sposobie i terminach realizacji tego obowiązku Jednostka wspierająca poinformuje Ostatecznego odbiorcę wsparcia w terminie 30 dni od zawarcia Porozumienia.</w:t>
      </w:r>
    </w:p>
    <w:p w14:paraId="77E2E387" w14:textId="295DEA2B" w:rsidR="00243801" w:rsidRPr="00B415A4" w:rsidRDefault="00243801" w:rsidP="4C38A097">
      <w:pPr>
        <w:pStyle w:val="Akapitzlist"/>
        <w:numPr>
          <w:ilvl w:val="0"/>
          <w:numId w:val="1"/>
        </w:numPr>
        <w:spacing w:before="360" w:after="360" w:line="360" w:lineRule="auto"/>
        <w:contextualSpacing/>
      </w:pPr>
      <w:r w:rsidRPr="4C38A097">
        <w:rPr>
          <w:rFonts w:asciiTheme="minorHAnsi" w:hAnsiTheme="minorHAnsi" w:cstheme="minorBidi"/>
        </w:rPr>
        <w:t xml:space="preserve">Ostateczny odbiorca wsparcia zobowiązany jest do przekazania zakupionego w ramach Przedsięwzięcia sprzętu zgodnie z zapisami Koncepcji realizacji Przedsięwzięcia stanowiącej załącznik do Regulaminu oraz udokumentowania tego faktu. W przypadku niewywiązania się z obowiązku, o którym mowa w zdaniu powyżej, do dnia zakończenia okresu realizacji Przedsięwzięcia wskazanego w § 3 ust. 1, </w:t>
      </w:r>
      <w:r w:rsidR="6B03BAEC" w:rsidRPr="00240550">
        <w:rPr>
          <w:rFonts w:asciiTheme="minorHAnsi" w:hAnsiTheme="minorHAnsi" w:cstheme="minorBidi"/>
        </w:rPr>
        <w:t>wydatki na zakup sprzętu zostaną uznane za niekwalifikowalne</w:t>
      </w:r>
      <w:r w:rsidR="6B03BAEC" w:rsidRPr="4C38A097">
        <w:rPr>
          <w:rFonts w:ascii="Calibri" w:eastAsia="Calibri" w:hAnsi="Calibri" w:cs="Calibri"/>
          <w:sz w:val="22"/>
          <w:szCs w:val="22"/>
        </w:rPr>
        <w:t>.</w:t>
      </w:r>
    </w:p>
    <w:p w14:paraId="36C85DF0" w14:textId="299D2E03" w:rsidR="003D5EE5" w:rsidRPr="00026604" w:rsidRDefault="00243801" w:rsidP="4C38A097">
      <w:pPr>
        <w:pStyle w:val="Akapitzlist"/>
        <w:numPr>
          <w:ilvl w:val="0"/>
          <w:numId w:val="1"/>
        </w:numPr>
        <w:spacing w:before="360" w:after="360" w:line="360" w:lineRule="auto"/>
        <w:contextualSpacing/>
        <w:rPr>
          <w:rFonts w:asciiTheme="minorHAnsi" w:hAnsiTheme="minorHAnsi" w:cstheme="minorBidi"/>
        </w:rPr>
      </w:pPr>
      <w:r w:rsidRPr="4C38A097">
        <w:rPr>
          <w:rFonts w:asciiTheme="minorHAnsi" w:eastAsia="Calibri" w:hAnsiTheme="minorHAnsi" w:cstheme="minorBidi"/>
        </w:rPr>
        <w:t xml:space="preserve">Ostateczny odbiorca wsparcia jest zobowiązany do realizacji </w:t>
      </w:r>
      <w:r w:rsidR="003743B8" w:rsidRPr="4C38A097">
        <w:rPr>
          <w:rFonts w:asciiTheme="minorHAnsi" w:hAnsiTheme="minorHAnsi" w:cstheme="minorBidi"/>
        </w:rPr>
        <w:t xml:space="preserve">Przedsięwzięcia zgodnie z obowiązującymi przepisami prawa krajowego i Unii Europejskiej, w szczególności politykami unijnymi, w tym z zasadami horyzontalnymi z art. 9 Rozporządzenia </w:t>
      </w:r>
      <w:r w:rsidRPr="4C38A097">
        <w:rPr>
          <w:rFonts w:asciiTheme="minorHAnsi" w:hAnsiTheme="minorHAnsi" w:cstheme="minorBidi"/>
        </w:rPr>
        <w:t>ogólnego</w:t>
      </w:r>
      <w:r w:rsidR="003743B8" w:rsidRPr="4C38A097">
        <w:rPr>
          <w:rFonts w:asciiTheme="minorHAnsi" w:hAnsiTheme="minorHAnsi" w:cstheme="minorBidi"/>
        </w:rPr>
        <w:t>, Kartą Praw Podstawowych Unii Europejskiej (w szczególności: art. 8, 10, 20-23, 26, 30-31, 37, 41-42) i Konwencją o prawach osób niepełnosprawnych</w:t>
      </w:r>
      <w:r w:rsidR="004F62F0" w:rsidRPr="4C38A097">
        <w:rPr>
          <w:rFonts w:asciiTheme="minorHAnsi" w:hAnsiTheme="minorHAnsi" w:cstheme="minorBidi"/>
        </w:rPr>
        <w:t xml:space="preserve"> (dalej</w:t>
      </w:r>
      <w:r w:rsidR="000C02E1" w:rsidRPr="4C38A097">
        <w:rPr>
          <w:rFonts w:asciiTheme="minorHAnsi" w:hAnsiTheme="minorHAnsi" w:cstheme="minorBidi"/>
        </w:rPr>
        <w:t>:</w:t>
      </w:r>
      <w:r w:rsidR="004F62F0" w:rsidRPr="4C38A097">
        <w:rPr>
          <w:rFonts w:asciiTheme="minorHAnsi" w:hAnsiTheme="minorHAnsi" w:cstheme="minorBidi"/>
        </w:rPr>
        <w:t xml:space="preserve"> </w:t>
      </w:r>
      <w:r w:rsidR="000C02E1" w:rsidRPr="4C38A097">
        <w:rPr>
          <w:rFonts w:asciiTheme="minorHAnsi" w:hAnsiTheme="minorHAnsi" w:cstheme="minorBidi"/>
        </w:rPr>
        <w:t>„</w:t>
      </w:r>
      <w:r w:rsidR="004F62F0" w:rsidRPr="4C38A097">
        <w:rPr>
          <w:rFonts w:asciiTheme="minorHAnsi" w:hAnsiTheme="minorHAnsi" w:cstheme="minorBidi"/>
        </w:rPr>
        <w:t>KPON</w:t>
      </w:r>
      <w:r w:rsidR="000C02E1" w:rsidRPr="4C38A097">
        <w:rPr>
          <w:rFonts w:asciiTheme="minorHAnsi" w:hAnsiTheme="minorHAnsi" w:cstheme="minorBidi"/>
        </w:rPr>
        <w:t>”</w:t>
      </w:r>
      <w:r w:rsidR="004F62F0" w:rsidRPr="4C38A097">
        <w:rPr>
          <w:rFonts w:asciiTheme="minorHAnsi" w:hAnsiTheme="minorHAnsi" w:cstheme="minorBidi"/>
        </w:rPr>
        <w:t>)</w:t>
      </w:r>
      <w:r w:rsidR="003743B8" w:rsidRPr="4C38A097">
        <w:rPr>
          <w:rFonts w:asciiTheme="minorHAnsi" w:hAnsiTheme="minorHAnsi" w:cstheme="minorBidi"/>
        </w:rPr>
        <w:t xml:space="preserve"> (w szczególności: art. 5, 9, 19, 21, 27).</w:t>
      </w:r>
    </w:p>
    <w:p w14:paraId="7ADD2D76" w14:textId="0DFAF884" w:rsidR="003D5EE5" w:rsidRPr="00C776B6" w:rsidRDefault="003D5EE5" w:rsidP="4C38A097">
      <w:pPr>
        <w:pStyle w:val="Akapitzlist"/>
        <w:numPr>
          <w:ilvl w:val="0"/>
          <w:numId w:val="1"/>
        </w:numPr>
        <w:spacing w:before="360" w:after="360" w:line="360" w:lineRule="auto"/>
        <w:contextualSpacing/>
        <w:rPr>
          <w:rFonts w:asciiTheme="minorHAnsi" w:hAnsiTheme="minorHAnsi" w:cstheme="minorBidi"/>
        </w:rPr>
      </w:pPr>
      <w:r w:rsidRPr="4C38A097">
        <w:rPr>
          <w:rFonts w:asciiTheme="minorHAnsi" w:hAnsiTheme="minorHAnsi" w:cstheme="minorBidi"/>
        </w:rPr>
        <w:t xml:space="preserve">W terminie 14 dni kalendarzowych od dnia </w:t>
      </w:r>
      <w:r w:rsidR="00DE43DC" w:rsidRPr="4C38A097">
        <w:rPr>
          <w:rFonts w:asciiTheme="minorHAnsi" w:hAnsiTheme="minorHAnsi" w:cstheme="minorBidi"/>
        </w:rPr>
        <w:t>zawarcia P</w:t>
      </w:r>
      <w:r w:rsidRPr="4C38A097">
        <w:rPr>
          <w:rFonts w:asciiTheme="minorHAnsi" w:hAnsiTheme="minorHAnsi" w:cstheme="minorBidi"/>
        </w:rPr>
        <w:t>orozumienia, Ostateczny Odbiorca Wsparcia zobowiązuje się upublicznić, co najmniej na swojej stronie internetowej, jeśli ją posiada lub na swoich stronach mediów społecznościowych, informację o możliwości zgłaszania do Instytucji koordynującej KPO, Instytucji odpowiedzialnej za</w:t>
      </w:r>
      <w:r w:rsidR="00B02C4A" w:rsidRPr="4C38A097">
        <w:rPr>
          <w:rFonts w:asciiTheme="minorHAnsi" w:hAnsiTheme="minorHAnsi" w:cstheme="minorBidi"/>
        </w:rPr>
        <w:t xml:space="preserve"> realizację</w:t>
      </w:r>
      <w:r w:rsidRPr="4C38A097">
        <w:rPr>
          <w:rFonts w:asciiTheme="minorHAnsi" w:hAnsiTheme="minorHAnsi" w:cstheme="minorBidi"/>
        </w:rPr>
        <w:t xml:space="preserve"> inwestycj</w:t>
      </w:r>
      <w:r w:rsidR="00B02C4A" w:rsidRPr="4C38A097">
        <w:rPr>
          <w:rFonts w:asciiTheme="minorHAnsi" w:hAnsiTheme="minorHAnsi" w:cstheme="minorBidi"/>
        </w:rPr>
        <w:t>i</w:t>
      </w:r>
      <w:r w:rsidRPr="4C38A097">
        <w:rPr>
          <w:rFonts w:asciiTheme="minorHAnsi" w:hAnsiTheme="minorHAnsi" w:cstheme="minorBidi"/>
        </w:rPr>
        <w:t xml:space="preserve"> lub Jednostce </w:t>
      </w:r>
      <w:r w:rsidRPr="4C38A097">
        <w:rPr>
          <w:rFonts w:asciiTheme="minorHAnsi" w:eastAsia="Calibri" w:hAnsiTheme="minorHAnsi" w:cstheme="minorBidi"/>
        </w:rPr>
        <w:t>wspierającej</w:t>
      </w:r>
      <w:r w:rsidRPr="4C38A097">
        <w:rPr>
          <w:rFonts w:asciiTheme="minorHAnsi" w:hAnsiTheme="minorHAnsi" w:cstheme="minorBidi"/>
        </w:rPr>
        <w:t xml:space="preserve"> - podejrzenia o niezgodności Przedsięwzięcia lub działań Ostatecznego Odbiorcy Wsparcia z KPON.</w:t>
      </w:r>
      <w:r w:rsidR="002C7E81" w:rsidRPr="4C38A097">
        <w:rPr>
          <w:rFonts w:asciiTheme="minorHAnsi" w:hAnsiTheme="minorHAnsi" w:cstheme="minorBidi"/>
        </w:rPr>
        <w:t xml:space="preserve"> </w:t>
      </w:r>
      <w:r w:rsidR="002C7E81" w:rsidRPr="4C38A097">
        <w:rPr>
          <w:rFonts w:asciiTheme="minorHAnsi" w:hAnsiTheme="minorHAnsi" w:cstheme="minorBidi"/>
        </w:rPr>
        <w:lastRenderedPageBreak/>
        <w:t xml:space="preserve">Informacja, o której mowa w zdaniu poprzednim powinna wskazywać, iż sygnały, </w:t>
      </w:r>
      <w:r w:rsidRPr="4C38A097">
        <w:rPr>
          <w:rFonts w:asciiTheme="minorHAnsi" w:hAnsiTheme="minorHAnsi" w:cstheme="minorBidi"/>
        </w:rPr>
        <w:t>zgłoszenia lub skargi dotyczące wystąpienia niezgodności Przedsięwzię</w:t>
      </w:r>
      <w:r w:rsidR="000C3863" w:rsidRPr="4C38A097">
        <w:rPr>
          <w:rFonts w:asciiTheme="minorHAnsi" w:hAnsiTheme="minorHAnsi" w:cstheme="minorBidi"/>
        </w:rPr>
        <w:t>cia</w:t>
      </w:r>
      <w:r w:rsidRPr="4C38A097">
        <w:rPr>
          <w:rFonts w:asciiTheme="minorHAnsi" w:hAnsiTheme="minorHAnsi" w:cstheme="minorBidi"/>
        </w:rPr>
        <w:t xml:space="preserve"> z postanowieniami KPON mogą przekazywać osoby fizyczne (uczestnicy projektów lub ich pełnomocnicy i przedstawiciele), instytucje uczestniczące we wdrażaniu KPO, strona społeczna (stowarzyszenia, fundacje), za pomocą (w każdym poniższym przypadku uznaje się zgłoszenie za przekazane w formie pisemnej):</w:t>
      </w:r>
    </w:p>
    <w:p w14:paraId="1225F38B" w14:textId="77777777" w:rsidR="003D5EE5" w:rsidRPr="00C776B6" w:rsidRDefault="003D5EE5" w:rsidP="004D5D2D">
      <w:pPr>
        <w:numPr>
          <w:ilvl w:val="0"/>
          <w:numId w:val="48"/>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poczty tradycyjnej – w formie listownej na adres ministerstwa: Ministerstwo Funduszy i Polityki Regionalnej, ul. Wspólna 2/4, 00-926 Warszawa; Ministerstwa Cyfryzacji, ul. Królewska 27, 00-060 Warszawa lub Centrum Projektów Polska Cyfrowa, ul. Spokojna 13a, 01-044 Warszawa; </w:t>
      </w:r>
    </w:p>
    <w:p w14:paraId="6E9B46B7" w14:textId="2A9EBCD6" w:rsidR="003D5EE5" w:rsidRPr="00C776B6" w:rsidRDefault="003D5EE5" w:rsidP="004D5D2D">
      <w:pPr>
        <w:numPr>
          <w:ilvl w:val="0"/>
          <w:numId w:val="48"/>
        </w:numPr>
        <w:tabs>
          <w:tab w:val="left" w:pos="142"/>
        </w:tabs>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skrzynki nadawczej e-PUAP Ministerstwa Funduszy i Polityki Regionalnej, Ministerstwa Cyfryzacji lub Centrum Projektów Polska Cyfrowa, </w:t>
      </w:r>
    </w:p>
    <w:p w14:paraId="7086441E" w14:textId="36DB9254" w:rsidR="00026604" w:rsidRPr="00026604" w:rsidRDefault="003A6AE5" w:rsidP="4C38A097">
      <w:pPr>
        <w:pStyle w:val="Akapitzlist"/>
        <w:numPr>
          <w:ilvl w:val="0"/>
          <w:numId w:val="1"/>
        </w:numPr>
        <w:spacing w:before="360" w:after="360" w:line="360" w:lineRule="auto"/>
        <w:contextualSpacing/>
        <w:rPr>
          <w:rFonts w:asciiTheme="minorHAnsi" w:hAnsiTheme="minorHAnsi" w:cstheme="minorBidi"/>
        </w:rPr>
      </w:pPr>
      <w:r w:rsidRPr="4C38A097">
        <w:rPr>
          <w:rFonts w:asciiTheme="minorHAnsi" w:eastAsia="Calibri" w:hAnsiTheme="minorHAnsi" w:cstheme="minorBidi"/>
        </w:rPr>
        <w:t>Instytucja odpowiedzialna za inwestycję przygotowuje ankietę ewaluacyjną dla uczestników szkoleń</w:t>
      </w:r>
      <w:r w:rsidR="002C7E81" w:rsidRPr="4C38A097">
        <w:rPr>
          <w:rFonts w:asciiTheme="minorHAnsi" w:eastAsia="Calibri" w:hAnsiTheme="minorHAnsi" w:cstheme="minorBidi"/>
        </w:rPr>
        <w:t xml:space="preserve"> realizowanych w ramach </w:t>
      </w:r>
      <w:r w:rsidR="00204569">
        <w:rPr>
          <w:rFonts w:asciiTheme="minorHAnsi" w:eastAsia="Calibri" w:hAnsiTheme="minorHAnsi" w:cstheme="minorBidi"/>
        </w:rPr>
        <w:t>I</w:t>
      </w:r>
      <w:r w:rsidR="002C7E81" w:rsidRPr="4C38A097">
        <w:rPr>
          <w:rFonts w:asciiTheme="minorHAnsi" w:eastAsia="Calibri" w:hAnsiTheme="minorHAnsi" w:cstheme="minorBidi"/>
        </w:rPr>
        <w:t>nwestycji</w:t>
      </w:r>
      <w:r w:rsidRPr="4C38A097">
        <w:rPr>
          <w:rFonts w:asciiTheme="minorHAnsi" w:eastAsia="Calibri" w:hAnsiTheme="minorHAnsi" w:cstheme="minorBidi"/>
        </w:rPr>
        <w:t xml:space="preserve">. </w:t>
      </w:r>
      <w:r w:rsidR="00A27280" w:rsidRPr="4C38A097">
        <w:rPr>
          <w:rFonts w:asciiTheme="minorHAnsi" w:eastAsia="Calibri" w:hAnsiTheme="minorHAnsi" w:cstheme="minorBidi"/>
        </w:rPr>
        <w:t>Ostateczny odbiorca wsparcia zobowiązuje się do zapewnienia uczestnikom</w:t>
      </w:r>
      <w:r w:rsidR="77F6AB05" w:rsidRPr="4C38A097">
        <w:rPr>
          <w:rFonts w:asciiTheme="minorHAnsi" w:eastAsia="Calibri" w:hAnsiTheme="minorHAnsi" w:cstheme="minorBidi"/>
        </w:rPr>
        <w:t xml:space="preserve"> </w:t>
      </w:r>
      <w:r w:rsidR="6F6C3D18" w:rsidRPr="4C38A097">
        <w:rPr>
          <w:rFonts w:asciiTheme="minorHAnsi" w:eastAsia="Calibri" w:hAnsiTheme="minorHAnsi" w:cstheme="minorBidi"/>
        </w:rPr>
        <w:t xml:space="preserve">szkoleń przeprowadzonych w ramach Przedsięwzięcia </w:t>
      </w:r>
      <w:r w:rsidR="00A27280" w:rsidRPr="4C38A097">
        <w:rPr>
          <w:rFonts w:asciiTheme="minorHAnsi" w:eastAsia="Calibri" w:hAnsiTheme="minorHAnsi" w:cstheme="minorBidi"/>
        </w:rPr>
        <w:t xml:space="preserve">możliwości wypełnienia ankiety ewaluacyjnej w celu </w:t>
      </w:r>
      <w:r w:rsidR="17F9354B" w:rsidRPr="4C38A097">
        <w:rPr>
          <w:rFonts w:asciiTheme="minorHAnsi" w:eastAsia="Calibri" w:hAnsiTheme="minorHAnsi" w:cstheme="minorBidi"/>
        </w:rPr>
        <w:t xml:space="preserve">ich </w:t>
      </w:r>
      <w:r w:rsidR="00A27280" w:rsidRPr="4C38A097">
        <w:rPr>
          <w:rFonts w:asciiTheme="minorHAnsi" w:eastAsia="Calibri" w:hAnsiTheme="minorHAnsi" w:cstheme="minorBidi"/>
        </w:rPr>
        <w:t>oceny. Jednostka wspierająca poinformuje Ostatecznego odbiorcę wsparcia o sposobie i miejscu udostępnienia ankiety.</w:t>
      </w:r>
      <w:bookmarkStart w:id="12" w:name="_Hlk161838096"/>
    </w:p>
    <w:p w14:paraId="463747FC" w14:textId="701CA81B" w:rsidR="00376EB3" w:rsidRPr="00B415A4" w:rsidRDefault="00705991" w:rsidP="4C38A097">
      <w:pPr>
        <w:pStyle w:val="Akapitzlist"/>
        <w:numPr>
          <w:ilvl w:val="0"/>
          <w:numId w:val="1"/>
        </w:numPr>
        <w:spacing w:before="360" w:after="360" w:line="360" w:lineRule="auto"/>
        <w:contextualSpacing/>
        <w:rPr>
          <w:rFonts w:asciiTheme="minorHAnsi" w:eastAsia="Calibri" w:hAnsiTheme="minorHAnsi" w:cstheme="minorBidi"/>
        </w:rPr>
      </w:pPr>
      <w:r w:rsidRPr="4C38A097">
        <w:rPr>
          <w:rFonts w:asciiTheme="minorHAnsi" w:hAnsiTheme="minorHAnsi" w:cstheme="minorBidi"/>
        </w:rPr>
        <w:t xml:space="preserve">Ostateczny odbiorca wsparcia zobowiązuje się do realizacji działań wskazanych we </w:t>
      </w:r>
      <w:r w:rsidRPr="4C38A097">
        <w:rPr>
          <w:rFonts w:asciiTheme="minorHAnsi" w:eastAsia="Calibri" w:hAnsiTheme="minorHAnsi" w:cstheme="minorBidi"/>
        </w:rPr>
        <w:t xml:space="preserve">Wniosku nieodpłatnie. </w:t>
      </w:r>
      <w:r w:rsidR="00A97C6E" w:rsidRPr="4C38A097">
        <w:rPr>
          <w:rFonts w:asciiTheme="minorHAnsi" w:eastAsia="Calibri" w:hAnsiTheme="minorHAnsi" w:cstheme="minorBidi"/>
        </w:rPr>
        <w:t>Wszelkie dochody powstałe w związku z realizacją Przedsięwzięcia będą pomniejsz</w:t>
      </w:r>
      <w:r w:rsidR="001714D0" w:rsidRPr="4C38A097">
        <w:rPr>
          <w:rFonts w:asciiTheme="minorHAnsi" w:eastAsia="Calibri" w:hAnsiTheme="minorHAnsi" w:cstheme="minorBidi"/>
        </w:rPr>
        <w:t>ać</w:t>
      </w:r>
      <w:r w:rsidR="00A97C6E" w:rsidRPr="4C38A097">
        <w:rPr>
          <w:rFonts w:asciiTheme="minorHAnsi" w:eastAsia="Calibri" w:hAnsiTheme="minorHAnsi" w:cstheme="minorBidi"/>
        </w:rPr>
        <w:t xml:space="preserve"> kwot</w:t>
      </w:r>
      <w:r w:rsidR="001714D0" w:rsidRPr="4C38A097">
        <w:rPr>
          <w:rFonts w:asciiTheme="minorHAnsi" w:eastAsia="Calibri" w:hAnsiTheme="minorHAnsi" w:cstheme="minorBidi"/>
        </w:rPr>
        <w:t>ę</w:t>
      </w:r>
      <w:r w:rsidR="00A97C6E" w:rsidRPr="4C38A097">
        <w:rPr>
          <w:rFonts w:asciiTheme="minorHAnsi" w:eastAsia="Calibri" w:hAnsiTheme="minorHAnsi" w:cstheme="minorBidi"/>
        </w:rPr>
        <w:t xml:space="preserve"> dofinansowania wskazan</w:t>
      </w:r>
      <w:r w:rsidR="001714D0" w:rsidRPr="4C38A097">
        <w:rPr>
          <w:rFonts w:asciiTheme="minorHAnsi" w:eastAsia="Calibri" w:hAnsiTheme="minorHAnsi" w:cstheme="minorBidi"/>
        </w:rPr>
        <w:t>ą</w:t>
      </w:r>
      <w:r w:rsidR="00A97C6E" w:rsidRPr="4C38A097">
        <w:rPr>
          <w:rFonts w:asciiTheme="minorHAnsi" w:eastAsia="Calibri" w:hAnsiTheme="minorHAnsi" w:cstheme="minorBidi"/>
        </w:rPr>
        <w:t xml:space="preserve"> w § 2 ust </w:t>
      </w:r>
      <w:r w:rsidR="00E17A9D" w:rsidRPr="4C38A097">
        <w:rPr>
          <w:rFonts w:asciiTheme="minorHAnsi" w:eastAsia="Calibri" w:hAnsiTheme="minorHAnsi" w:cstheme="minorBidi"/>
        </w:rPr>
        <w:t>5</w:t>
      </w:r>
      <w:r w:rsidR="00A97C6E" w:rsidRPr="4C38A097">
        <w:rPr>
          <w:rFonts w:asciiTheme="minorHAnsi" w:eastAsia="Calibri" w:hAnsiTheme="minorHAnsi" w:cstheme="minorBidi"/>
        </w:rPr>
        <w:t xml:space="preserve">. </w:t>
      </w:r>
      <w:bookmarkEnd w:id="12"/>
    </w:p>
    <w:p w14:paraId="32233C1F" w14:textId="49EE7CF4" w:rsidR="00FC2240" w:rsidRDefault="00FC2240" w:rsidP="4C38A097">
      <w:pPr>
        <w:pStyle w:val="Akapitzlist"/>
        <w:numPr>
          <w:ilvl w:val="0"/>
          <w:numId w:val="1"/>
        </w:numPr>
        <w:spacing w:before="360" w:after="360" w:line="360" w:lineRule="auto"/>
        <w:contextualSpacing/>
        <w:rPr>
          <w:rFonts w:asciiTheme="minorHAnsi" w:eastAsia="Calibri" w:hAnsiTheme="minorHAnsi" w:cstheme="minorBidi"/>
        </w:rPr>
      </w:pPr>
      <w:r w:rsidRPr="4C38A097">
        <w:rPr>
          <w:rFonts w:asciiTheme="minorHAnsi" w:eastAsia="Calibri" w:hAnsiTheme="minorHAnsi" w:cstheme="minorBidi"/>
        </w:rPr>
        <w:t>Ostateczny odbiorca wsparcia zobowiązany jest do przekazywania Jednostce Wspierającej informacji o prowadzonych naborach na uczestników organizowanych</w:t>
      </w:r>
      <w:r w:rsidR="00204569">
        <w:rPr>
          <w:rFonts w:asciiTheme="minorHAnsi" w:eastAsia="Calibri" w:hAnsiTheme="minorHAnsi" w:cstheme="minorBidi"/>
        </w:rPr>
        <w:t xml:space="preserve"> w ramach Przedsięwzięcia</w:t>
      </w:r>
      <w:r w:rsidRPr="4C38A097">
        <w:rPr>
          <w:rFonts w:asciiTheme="minorHAnsi" w:eastAsia="Calibri" w:hAnsiTheme="minorHAnsi" w:cstheme="minorBidi"/>
        </w:rPr>
        <w:t xml:space="preserve"> szkoleń każdorazowo po ich ogłoszeniu.</w:t>
      </w:r>
      <w:r w:rsidR="00F729EF">
        <w:rPr>
          <w:rFonts w:asciiTheme="minorHAnsi" w:eastAsia="Calibri" w:hAnsiTheme="minorHAnsi" w:cstheme="minorBidi"/>
        </w:rPr>
        <w:t xml:space="preserve"> </w:t>
      </w:r>
      <w:r w:rsidR="00F729EF">
        <w:rPr>
          <w:rFonts w:asciiTheme="minorHAnsi" w:eastAsia="Calibri" w:hAnsiTheme="minorHAnsi" w:cstheme="minorHAnsi"/>
        </w:rPr>
        <w:t>Informacje o których mowa w zdaniu poprzednim dotyczyć będą w szczególności: zakresu planowanych szkoleń, miejscu ich realizacji oraz danych kontaktowych opiekunów tych szkoleń, a w przypadku otwartych rekrutacji także adresu strony internetowej na której znajdują się dane dot</w:t>
      </w:r>
      <w:r w:rsidR="00BE0A37">
        <w:rPr>
          <w:rFonts w:asciiTheme="minorHAnsi" w:eastAsia="Calibri" w:hAnsiTheme="minorHAnsi" w:cstheme="minorHAnsi"/>
        </w:rPr>
        <w:t>yczące</w:t>
      </w:r>
      <w:r w:rsidR="00F729EF">
        <w:rPr>
          <w:rFonts w:asciiTheme="minorHAnsi" w:eastAsia="Calibri" w:hAnsiTheme="minorHAnsi" w:cstheme="minorHAnsi"/>
        </w:rPr>
        <w:t xml:space="preserve"> rekrutacji.</w:t>
      </w:r>
      <w:r w:rsidRPr="4C38A097">
        <w:rPr>
          <w:rFonts w:asciiTheme="minorHAnsi" w:eastAsia="Calibri" w:hAnsiTheme="minorHAnsi" w:cstheme="minorBidi"/>
        </w:rPr>
        <w:t xml:space="preserve"> Jednostka wspierająca poinformuje Ostatecznego odbiorcę wsparcia o sposobie realizacji tego obowiązku. </w:t>
      </w:r>
    </w:p>
    <w:p w14:paraId="2288FC7D" w14:textId="4F0905F7" w:rsidR="006F59F1" w:rsidRDefault="006F59F1" w:rsidP="4C38A097">
      <w:pPr>
        <w:pStyle w:val="Akapitzlist"/>
        <w:numPr>
          <w:ilvl w:val="0"/>
          <w:numId w:val="1"/>
        </w:numPr>
        <w:spacing w:before="360" w:after="360" w:line="360" w:lineRule="auto"/>
        <w:contextualSpacing/>
        <w:rPr>
          <w:rFonts w:asciiTheme="minorHAnsi" w:eastAsia="Calibri" w:hAnsiTheme="minorHAnsi" w:cstheme="minorBidi"/>
        </w:rPr>
      </w:pPr>
      <w:r w:rsidRPr="4C38A097">
        <w:rPr>
          <w:rFonts w:asciiTheme="minorHAnsi" w:eastAsia="Calibri" w:hAnsiTheme="minorHAnsi" w:cstheme="minorBidi"/>
        </w:rPr>
        <w:lastRenderedPageBreak/>
        <w:t>Ostateczny odbiorca wsparcia ponosi pełną odpowiedzialność za przekazanie grantów zgodnie z zapisami Porozumienia, w szczególności § 2</w:t>
      </w:r>
      <w:r w:rsidR="00190C10" w:rsidRPr="4C38A097">
        <w:rPr>
          <w:rFonts w:asciiTheme="minorHAnsi" w:eastAsia="Calibri" w:hAnsiTheme="minorHAnsi" w:cstheme="minorBidi"/>
        </w:rPr>
        <w:t>2</w:t>
      </w:r>
      <w:r w:rsidRPr="4C38A097">
        <w:rPr>
          <w:rFonts w:asciiTheme="minorHAnsi" w:eastAsia="Calibri" w:hAnsiTheme="minorHAnsi" w:cstheme="minorBidi"/>
        </w:rPr>
        <w:t xml:space="preserve">, w tym zawarcie umów o powierzenie grantu, ich rozliczenie i zapewnienie ich realizacji zgodnie zapisami ww. paragrafu. </w:t>
      </w:r>
    </w:p>
    <w:p w14:paraId="7C4B1781" w14:textId="2F58FAC9" w:rsidR="006F59F1" w:rsidRPr="00F4560C" w:rsidRDefault="006F59F1" w:rsidP="4C38A097">
      <w:pPr>
        <w:pStyle w:val="Akapitzlist"/>
        <w:numPr>
          <w:ilvl w:val="0"/>
          <w:numId w:val="1"/>
        </w:numPr>
        <w:spacing w:before="360" w:after="360" w:line="360" w:lineRule="auto"/>
        <w:contextualSpacing/>
        <w:rPr>
          <w:rFonts w:asciiTheme="minorHAnsi" w:eastAsia="Calibri" w:hAnsiTheme="minorHAnsi" w:cstheme="minorBidi"/>
        </w:rPr>
      </w:pPr>
      <w:r w:rsidRPr="4C38A097">
        <w:rPr>
          <w:rFonts w:asciiTheme="minorHAnsi" w:eastAsia="Calibri" w:hAnsiTheme="minorHAnsi" w:cstheme="minorBidi"/>
        </w:rPr>
        <w:t>Jednostka wspierająca</w:t>
      </w:r>
      <w:r w:rsidR="00F729EF">
        <w:rPr>
          <w:rFonts w:asciiTheme="minorHAnsi" w:eastAsia="Calibri" w:hAnsiTheme="minorHAnsi" w:cstheme="minorBidi"/>
        </w:rPr>
        <w:t xml:space="preserve"> w terminie 30 dni od dnia zawarcia</w:t>
      </w:r>
      <w:r w:rsidR="00C14809">
        <w:rPr>
          <w:rFonts w:asciiTheme="minorHAnsi" w:eastAsia="Calibri" w:hAnsiTheme="minorHAnsi" w:cstheme="minorBidi"/>
        </w:rPr>
        <w:t xml:space="preserve"> Porozumienia</w:t>
      </w:r>
      <w:r w:rsidRPr="4C38A097">
        <w:rPr>
          <w:rFonts w:asciiTheme="minorHAnsi" w:eastAsia="Calibri" w:hAnsiTheme="minorHAnsi" w:cstheme="minorBidi"/>
        </w:rPr>
        <w:t xml:space="preserve"> przekaże Ostatecznemu odbiorcy wsparcia katalog cyfrowych materiałów dydaktycznych możliwych do sfinansowania ze środków grantu oraz wzór umowy o powierzenie grantu, określającej warunki ich przekazania i rozliczania.   </w:t>
      </w:r>
    </w:p>
    <w:p w14:paraId="6FC752F0" w14:textId="77777777" w:rsidR="00C14809" w:rsidRPr="00F541C7" w:rsidRDefault="00C14809" w:rsidP="00C14809">
      <w:pPr>
        <w:pStyle w:val="Tekstpodstawowy"/>
        <w:numPr>
          <w:ilvl w:val="0"/>
          <w:numId w:val="1"/>
        </w:numPr>
        <w:shd w:val="clear" w:color="auto" w:fill="FFFFFF" w:themeFill="background1"/>
        <w:tabs>
          <w:tab w:val="clear" w:pos="900"/>
          <w:tab w:val="left" w:pos="284"/>
        </w:tabs>
        <w:autoSpaceDE w:val="0"/>
        <w:spacing w:before="360" w:after="360" w:line="360" w:lineRule="auto"/>
        <w:contextualSpacing/>
        <w:jc w:val="left"/>
        <w:rPr>
          <w:rFonts w:asciiTheme="minorHAnsi" w:hAnsiTheme="minorHAnsi" w:cstheme="minorBidi"/>
        </w:rPr>
      </w:pPr>
      <w:r w:rsidRPr="2B7F29AD">
        <w:rPr>
          <w:rFonts w:asciiTheme="minorHAnsi" w:hAnsiTheme="minorHAnsi" w:cstheme="minorBidi"/>
        </w:rPr>
        <w:t>Ostateczny odbiorca wsparcia może skorzystać z katalogu cyfrowych materiałów dydaktycznych możliwych do sfinansowania ze środków grantu oraz ze wzoru umowy o powierzenie grantu, które Jednostka wspierająca przekaże Ostatecznemu odbiorcy wsparcia</w:t>
      </w:r>
      <w:r>
        <w:rPr>
          <w:rFonts w:asciiTheme="minorHAnsi" w:hAnsiTheme="minorHAnsi" w:cstheme="minorBidi"/>
        </w:rPr>
        <w:t>,</w:t>
      </w:r>
      <w:r w:rsidRPr="2B7F29AD">
        <w:rPr>
          <w:rFonts w:asciiTheme="minorHAnsi" w:hAnsiTheme="minorHAnsi" w:cstheme="minorBidi"/>
        </w:rPr>
        <w:t xml:space="preserve"> bądź w terminie 14 dni od dnia ich otrzymania, przekazać Jednostce wspierającej poprzez CST2021 własny katalog cyfrowych materiałów dydaktycznych możliwych do sfinansowania ze środków grantu wraz z uzasadnieniem oraz/lub wzór umowy o powierzenie grantu, celem zatwierdzenia tych dokumentów przez Jednostkę Wspierającą. Jednostka Wspierająca zatwierdza bądź odrzuca przekazane przez Ostatecznego odbiorcę wsparcia wzór umowy o powierzenie grantu oraz katalog cyfrowych materiałów dydaktycznych możliwych do sfinansowania ze środków grantu w ciągu 30 dni od dnia ich otrzymania wyznaczając Ostatecznemu odbiorcy wsparcia termin na ponowne przekazanie wyżej wymienionych dokumentów uwzględniających uwagi. </w:t>
      </w:r>
    </w:p>
    <w:p w14:paraId="776F5A65" w14:textId="77777777" w:rsidR="00026604" w:rsidRPr="00C776B6" w:rsidRDefault="00DE6070" w:rsidP="00026604">
      <w:pPr>
        <w:pStyle w:val="Nagwek2"/>
      </w:pPr>
      <w:r w:rsidRPr="00C776B6">
        <w:t xml:space="preserve">§ </w:t>
      </w:r>
      <w:r w:rsidR="004062E2" w:rsidRPr="00C776B6">
        <w:t>5</w:t>
      </w:r>
      <w:r w:rsidRPr="00C776B6">
        <w:t xml:space="preserve">. </w:t>
      </w:r>
      <w:r w:rsidR="00026604" w:rsidRPr="00C776B6">
        <w:t>Stosowanie wytycznych i innych dokumentów</w:t>
      </w:r>
    </w:p>
    <w:p w14:paraId="0DD8F378" w14:textId="77777777" w:rsidR="0057518D" w:rsidRPr="008C12ED" w:rsidRDefault="0057518D" w:rsidP="0057518D">
      <w:pPr>
        <w:pStyle w:val="Tekstpodstawowy"/>
        <w:numPr>
          <w:ilvl w:val="0"/>
          <w:numId w:val="70"/>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w:t>
      </w:r>
      <w:r>
        <w:rPr>
          <w:rFonts w:asciiTheme="minorHAnsi" w:hAnsiTheme="minorHAnsi" w:cstheme="minorBidi"/>
        </w:rPr>
        <w:t xml:space="preserve"> oświadcza</w:t>
      </w:r>
      <w:r w:rsidRPr="008C12ED">
        <w:rPr>
          <w:rFonts w:asciiTheme="minorHAnsi" w:hAnsiTheme="minorHAnsi" w:cstheme="minorBidi"/>
        </w:rPr>
        <w:t xml:space="preserve"> w imieniu swoim oraz Partnerów</w:t>
      </w:r>
      <w:r w:rsidRPr="00BB6B97">
        <w:rPr>
          <w:rFonts w:asciiTheme="minorHAnsi" w:hAnsiTheme="minorHAnsi" w:cstheme="minorBidi"/>
          <w:vertAlign w:val="superscript"/>
        </w:rPr>
        <w:footnoteReference w:id="10"/>
      </w:r>
      <w:r w:rsidRPr="00BB6B97">
        <w:rPr>
          <w:rFonts w:asciiTheme="minorHAnsi" w:hAnsiTheme="minorHAnsi" w:cstheme="minorBidi"/>
          <w:vertAlign w:val="superscript"/>
        </w:rPr>
        <w:t xml:space="preserve"> </w:t>
      </w:r>
      <w:r w:rsidRPr="008C12ED">
        <w:rPr>
          <w:rFonts w:asciiTheme="minorHAnsi" w:hAnsiTheme="minorHAnsi" w:cstheme="minorBidi"/>
        </w:rPr>
        <w:t>i Podmiotów upoważnionych do ponoszenia wydatków</w:t>
      </w:r>
      <w:r>
        <w:rPr>
          <w:rFonts w:asciiTheme="minorHAnsi" w:hAnsiTheme="minorHAnsi" w:cstheme="minorBidi"/>
        </w:rPr>
        <w:t xml:space="preserve">, że zapoznał się z treścią aktualnych: </w:t>
      </w:r>
      <w:r w:rsidRPr="008C12ED">
        <w:rPr>
          <w:rFonts w:asciiTheme="minorHAnsi" w:hAnsiTheme="minorHAnsi" w:cstheme="minorBidi"/>
        </w:rPr>
        <w:t xml:space="preserve">  </w:t>
      </w:r>
    </w:p>
    <w:p w14:paraId="5700F04D" w14:textId="18797D1A" w:rsidR="0057518D" w:rsidRPr="00703CCE" w:rsidRDefault="0057518D" w:rsidP="0057518D">
      <w:pPr>
        <w:pStyle w:val="Tekstpodstawowy"/>
        <w:numPr>
          <w:ilvl w:val="0"/>
          <w:numId w:val="69"/>
        </w:numPr>
        <w:autoSpaceDE w:val="0"/>
        <w:spacing w:before="360" w:after="360" w:line="360" w:lineRule="auto"/>
        <w:contextualSpacing/>
        <w:rPr>
          <w:rFonts w:asciiTheme="minorHAnsi" w:hAnsiTheme="minorHAnsi" w:cstheme="minorHAnsi"/>
        </w:rPr>
      </w:pPr>
      <w:r w:rsidRPr="004809A1">
        <w:rPr>
          <w:rFonts w:asciiTheme="minorHAnsi" w:hAnsiTheme="minorHAnsi" w:cstheme="minorHAnsi"/>
        </w:rPr>
        <w:t>Zasad kwalifikowania wydatków w Przedsięwzięciach realizowanych w ramach Inwestycji C2.1.3. Krajowego Planu Odbudowy i Zwiększania Odporności</w:t>
      </w:r>
      <w:r>
        <w:rPr>
          <w:rFonts w:asciiTheme="minorHAnsi" w:hAnsiTheme="minorHAnsi" w:cstheme="minorHAnsi"/>
        </w:rPr>
        <w:t xml:space="preserve"> stanowiących załącznik nr 8 do Porozumienia;</w:t>
      </w:r>
    </w:p>
    <w:p w14:paraId="5A0F8C2B" w14:textId="77777777" w:rsidR="0057518D" w:rsidRPr="00792B05" w:rsidRDefault="0057518D" w:rsidP="0057518D">
      <w:pPr>
        <w:pStyle w:val="Tekstpodstawowy"/>
        <w:numPr>
          <w:ilvl w:val="0"/>
          <w:numId w:val="69"/>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lastRenderedPageBreak/>
        <w:t xml:space="preserve">Wytycznych dotyczących realizacji zasad równościowych w ramach funduszy unijnych na lata 2021-2027, zwanych dalej „Wytycznymi zasad równościowych”; </w:t>
      </w:r>
    </w:p>
    <w:p w14:paraId="2181316E" w14:textId="0D320511" w:rsidR="0057518D" w:rsidRPr="00792B05" w:rsidRDefault="0057518D" w:rsidP="0057518D">
      <w:pPr>
        <w:pStyle w:val="Tekstpodstawowy"/>
        <w:numPr>
          <w:ilvl w:val="0"/>
          <w:numId w:val="69"/>
        </w:numPr>
        <w:autoSpaceDE w:val="0"/>
        <w:spacing w:before="360" w:after="360" w:line="360" w:lineRule="auto"/>
        <w:contextualSpacing/>
        <w:jc w:val="left"/>
        <w:rPr>
          <w:rFonts w:asciiTheme="minorHAnsi" w:hAnsiTheme="minorHAnsi" w:cstheme="minorHAnsi"/>
        </w:rPr>
      </w:pPr>
      <w:r w:rsidRPr="00792B05">
        <w:rPr>
          <w:rFonts w:asciiTheme="minorHAnsi" w:hAnsiTheme="minorHAnsi" w:cstheme="minorHAnsi"/>
        </w:rPr>
        <w:t>Podręcznika dla Beneficjenta</w:t>
      </w:r>
      <w:r w:rsidR="00BE0A37">
        <w:rPr>
          <w:rFonts w:asciiTheme="minorHAnsi" w:hAnsiTheme="minorHAnsi" w:cstheme="minorHAnsi"/>
        </w:rPr>
        <w:t>, pn.</w:t>
      </w:r>
      <w:r w:rsidRPr="00792B05">
        <w:rPr>
          <w:rFonts w:asciiTheme="minorHAnsi" w:hAnsiTheme="minorHAnsi" w:cstheme="minorHAnsi"/>
        </w:rPr>
        <w:t xml:space="preserve"> </w:t>
      </w:r>
      <w:r w:rsidR="00BE0A37">
        <w:rPr>
          <w:rFonts w:asciiTheme="minorHAnsi" w:hAnsiTheme="minorHAnsi" w:cstheme="minorHAnsi"/>
        </w:rPr>
        <w:t>„</w:t>
      </w:r>
      <w:r w:rsidRPr="00792B05">
        <w:rPr>
          <w:rFonts w:asciiTheme="minorHAnsi" w:hAnsiTheme="minorHAnsi" w:cstheme="minorHAnsi"/>
        </w:rPr>
        <w:t>Zgodność przedsięwzięć finansowanych ze środków Unii Europejskiej, w tym realizowanych w ramach Krajowego Planu Odbudowy i Zwiększania Odporności, z zasadą „nie czyń znaczącej szkody”</w:t>
      </w:r>
      <w:r>
        <w:rPr>
          <w:rFonts w:asciiTheme="minorHAnsi" w:hAnsiTheme="minorHAnsi" w:cstheme="minorHAnsi"/>
        </w:rPr>
        <w:t xml:space="preserve"> – „zasadą DNSH”</w:t>
      </w:r>
      <w:r w:rsidRPr="00792B05">
        <w:rPr>
          <w:rFonts w:asciiTheme="minorHAnsi" w:hAnsiTheme="minorHAnsi" w:cstheme="minorHAnsi"/>
        </w:rPr>
        <w:t xml:space="preserve">; </w:t>
      </w:r>
    </w:p>
    <w:p w14:paraId="7451FA56" w14:textId="77777777" w:rsidR="0057518D" w:rsidRPr="00BE1876" w:rsidRDefault="0057518D" w:rsidP="0057518D">
      <w:pPr>
        <w:pStyle w:val="Tekstpodstawowy"/>
        <w:numPr>
          <w:ilvl w:val="0"/>
          <w:numId w:val="69"/>
        </w:numPr>
        <w:autoSpaceDE w:val="0"/>
        <w:spacing w:before="360" w:after="360" w:line="360" w:lineRule="auto"/>
        <w:contextualSpacing/>
        <w:jc w:val="left"/>
        <w:rPr>
          <w:rFonts w:asciiTheme="minorHAnsi" w:hAnsiTheme="minorHAnsi" w:cstheme="minorBidi"/>
        </w:rPr>
      </w:pPr>
      <w:r w:rsidRPr="00BE1876">
        <w:rPr>
          <w:rFonts w:asciiTheme="minorHAnsi" w:hAnsiTheme="minorHAnsi" w:cstheme="minorHAnsi"/>
        </w:rPr>
        <w:t>Strategii Promocji i Informacji Krajowego Planu Odbudowy i Zwiększania Odporności, a także Księgą Identyfikacji Wizualnej KPO;</w:t>
      </w:r>
    </w:p>
    <w:p w14:paraId="07FDA9FC" w14:textId="77777777" w:rsidR="0057518D" w:rsidRDefault="0057518D" w:rsidP="0057518D">
      <w:pPr>
        <w:pStyle w:val="Tekstpodstawowy"/>
        <w:numPr>
          <w:ilvl w:val="0"/>
          <w:numId w:val="69"/>
        </w:numPr>
        <w:autoSpaceDE w:val="0"/>
        <w:spacing w:before="360" w:after="360" w:line="360" w:lineRule="auto"/>
        <w:contextualSpacing/>
        <w:jc w:val="left"/>
        <w:textAlignment w:val="baseline"/>
        <w:rPr>
          <w:rFonts w:asciiTheme="minorHAnsi" w:hAnsiTheme="minorHAnsi" w:cstheme="minorBidi"/>
        </w:rPr>
      </w:pPr>
      <w:r w:rsidRPr="00BE1876">
        <w:rPr>
          <w:rFonts w:asciiTheme="minorHAnsi" w:hAnsiTheme="minorHAnsi" w:cstheme="minorBidi"/>
        </w:rPr>
        <w:t>Stawek procentowych korekt finansowych i pomniejszeń dla poszczególnych kategorii nieprawidłowości indywidualnych stosowane w zamówieniach, stanowiących załącznik do Wytycznych dotyczących sposobu korygowania nieprawidłowych wydatków na lata 2021-2027;</w:t>
      </w:r>
      <w:bookmarkStart w:id="13" w:name="_Hlk168660520"/>
    </w:p>
    <w:p w14:paraId="296EDC06" w14:textId="77777777" w:rsidR="0057518D" w:rsidRPr="008C12ED" w:rsidRDefault="0057518D" w:rsidP="0057518D">
      <w:pPr>
        <w:pStyle w:val="Tekstpodstawowy"/>
        <w:numPr>
          <w:ilvl w:val="0"/>
          <w:numId w:val="69"/>
        </w:numPr>
        <w:autoSpaceDE w:val="0"/>
        <w:spacing w:before="360" w:after="360" w:line="360" w:lineRule="auto"/>
        <w:contextualSpacing/>
        <w:jc w:val="left"/>
        <w:textAlignment w:val="baseline"/>
        <w:rPr>
          <w:rFonts w:asciiTheme="minorHAnsi" w:hAnsiTheme="minorHAnsi" w:cstheme="minorHAnsi"/>
        </w:rPr>
      </w:pPr>
      <w:r w:rsidRPr="00BE1876">
        <w:rPr>
          <w:rFonts w:asciiTheme="minorHAnsi" w:hAnsiTheme="minorHAnsi" w:cstheme="minorBidi"/>
        </w:rPr>
        <w:t xml:space="preserve">Horyzontalnych zasad i kryteriów wyboru przedsięwzięć dla Krajowego Planu </w:t>
      </w:r>
      <w:r w:rsidRPr="008C12ED">
        <w:rPr>
          <w:rFonts w:asciiTheme="minorHAnsi" w:hAnsiTheme="minorHAnsi" w:cstheme="minorHAnsi"/>
        </w:rPr>
        <w:t>Odbudowy i Zwiększania Odporności</w:t>
      </w:r>
      <w:bookmarkEnd w:id="13"/>
      <w:r w:rsidRPr="008C12ED">
        <w:rPr>
          <w:rFonts w:asciiTheme="minorHAnsi" w:hAnsiTheme="minorHAnsi" w:cstheme="minorHAnsi"/>
        </w:rPr>
        <w:t>,</w:t>
      </w:r>
      <w:r w:rsidRPr="008C12ED" w:rsidDel="23442981">
        <w:rPr>
          <w:rFonts w:asciiTheme="minorHAnsi" w:hAnsiTheme="minorHAnsi" w:cstheme="minorHAnsi"/>
        </w:rPr>
        <w:t xml:space="preserve"> </w:t>
      </w:r>
    </w:p>
    <w:p w14:paraId="1CFBA3DB" w14:textId="08C4B425" w:rsidR="0057518D" w:rsidRPr="008C12ED" w:rsidRDefault="0057518D" w:rsidP="0057518D">
      <w:pPr>
        <w:pStyle w:val="Tekstpodstawowy"/>
        <w:autoSpaceDE w:val="0"/>
        <w:spacing w:before="360" w:after="360" w:line="360" w:lineRule="auto"/>
        <w:ind w:left="720"/>
        <w:contextualSpacing/>
        <w:jc w:val="left"/>
        <w:textAlignment w:val="baseline"/>
        <w:rPr>
          <w:rFonts w:asciiTheme="minorHAnsi" w:hAnsiTheme="minorHAnsi" w:cstheme="minorHAnsi"/>
        </w:rPr>
      </w:pPr>
      <w:r w:rsidRPr="007D0C9C">
        <w:rPr>
          <w:rFonts w:asciiTheme="minorHAnsi" w:hAnsiTheme="minorHAnsi" w:cstheme="minorHAnsi"/>
        </w:rPr>
        <w:t xml:space="preserve">oraz zobowiązuje się do ich stosowania </w:t>
      </w:r>
      <w:r w:rsidR="00D30C50">
        <w:rPr>
          <w:rFonts w:asciiTheme="minorHAnsi" w:hAnsiTheme="minorHAnsi" w:cstheme="minorHAnsi"/>
        </w:rPr>
        <w:t>(</w:t>
      </w:r>
      <w:r w:rsidRPr="007D0C9C">
        <w:rPr>
          <w:rFonts w:asciiTheme="minorHAnsi" w:hAnsiTheme="minorHAnsi" w:cstheme="minorHAnsi"/>
        </w:rPr>
        <w:t xml:space="preserve">przy czym te, o których mowa w pkt 2 i </w:t>
      </w:r>
      <w:r>
        <w:rPr>
          <w:rFonts w:asciiTheme="minorHAnsi" w:hAnsiTheme="minorHAnsi" w:cstheme="minorHAnsi"/>
        </w:rPr>
        <w:t>5</w:t>
      </w:r>
      <w:r w:rsidRPr="007D0C9C">
        <w:rPr>
          <w:rFonts w:asciiTheme="minorHAnsi" w:hAnsiTheme="minorHAnsi" w:cstheme="minorHAnsi"/>
        </w:rPr>
        <w:t xml:space="preserve"> stosuje się odpowiednio</w:t>
      </w:r>
      <w:r w:rsidR="00D30C50">
        <w:rPr>
          <w:rFonts w:asciiTheme="minorHAnsi" w:hAnsiTheme="minorHAnsi" w:cstheme="minorHAnsi"/>
        </w:rPr>
        <w:t>)</w:t>
      </w:r>
      <w:r>
        <w:rPr>
          <w:rFonts w:asciiTheme="minorHAnsi" w:hAnsiTheme="minorHAnsi" w:cstheme="minorHAnsi"/>
        </w:rPr>
        <w:t xml:space="preserve"> podczas realizacji Przedsięwzięcia, </w:t>
      </w:r>
      <w:r w:rsidRPr="008C12ED">
        <w:rPr>
          <w:rFonts w:asciiTheme="minorHAnsi" w:hAnsiTheme="minorHAnsi" w:cstheme="minorHAnsi"/>
        </w:rPr>
        <w:t>a także wyraża zgodę na ich stosowanie przez Jednostkę wspierającą w toku realizacji</w:t>
      </w:r>
      <w:r w:rsidR="000C3863">
        <w:rPr>
          <w:rFonts w:asciiTheme="minorHAnsi" w:hAnsiTheme="minorHAnsi" w:cstheme="minorHAnsi"/>
        </w:rPr>
        <w:t xml:space="preserve"> Porozumienia</w:t>
      </w:r>
      <w:r w:rsidRPr="008C12ED">
        <w:rPr>
          <w:rFonts w:asciiTheme="minorHAnsi" w:hAnsiTheme="minorHAnsi" w:cstheme="minorHAnsi"/>
        </w:rPr>
        <w:t>.</w:t>
      </w:r>
    </w:p>
    <w:p w14:paraId="7CC9BB95" w14:textId="40643924" w:rsidR="0057518D" w:rsidRDefault="0057518D" w:rsidP="00D76987">
      <w:pPr>
        <w:pStyle w:val="Tekstpodstawowy"/>
        <w:numPr>
          <w:ilvl w:val="0"/>
          <w:numId w:val="70"/>
        </w:numPr>
        <w:tabs>
          <w:tab w:val="clear" w:pos="900"/>
          <w:tab w:val="left" w:pos="284"/>
        </w:tabs>
        <w:autoSpaceDE w:val="0"/>
        <w:spacing w:before="360" w:after="360" w:line="360" w:lineRule="auto"/>
        <w:ind w:left="709" w:hanging="357"/>
        <w:contextualSpacing/>
        <w:jc w:val="left"/>
        <w:rPr>
          <w:rFonts w:asciiTheme="minorHAnsi" w:hAnsiTheme="minorHAnsi" w:cstheme="minorBidi"/>
        </w:rPr>
      </w:pPr>
      <w:r w:rsidRPr="008C12ED">
        <w:rPr>
          <w:rFonts w:asciiTheme="minorHAnsi" w:hAnsiTheme="minorHAnsi" w:cstheme="minorBidi"/>
        </w:rPr>
        <w:t>Ostateczny odbiorca</w:t>
      </w:r>
      <w:r w:rsidRPr="5DC0A96A">
        <w:rPr>
          <w:rFonts w:asciiTheme="minorHAnsi" w:hAnsiTheme="minorHAnsi" w:cstheme="minorBidi"/>
        </w:rPr>
        <w:t xml:space="preserve"> wsparcia oświadcza w imieniu swoim</w:t>
      </w:r>
      <w:r>
        <w:rPr>
          <w:rFonts w:asciiTheme="minorHAnsi" w:hAnsiTheme="minorHAnsi" w:cstheme="minorBidi"/>
        </w:rPr>
        <w:t xml:space="preserve">, </w:t>
      </w:r>
      <w:r w:rsidRPr="5DC0A96A">
        <w:rPr>
          <w:rFonts w:asciiTheme="minorHAnsi" w:hAnsiTheme="minorHAnsi" w:cstheme="minorBidi"/>
        </w:rPr>
        <w:t>Partnerów</w:t>
      </w:r>
      <w:r w:rsidRPr="00675E86">
        <w:rPr>
          <w:rFonts w:asciiTheme="minorHAnsi" w:hAnsiTheme="minorHAnsi" w:cstheme="minorBidi"/>
          <w:vertAlign w:val="superscript"/>
        </w:rPr>
        <w:footnoteReference w:id="11"/>
      </w:r>
      <w:r w:rsidRPr="00675E86">
        <w:rPr>
          <w:rFonts w:asciiTheme="minorHAnsi" w:hAnsiTheme="minorHAnsi" w:cstheme="minorBidi"/>
          <w:vertAlign w:val="superscript"/>
        </w:rPr>
        <w:t xml:space="preserve"> </w:t>
      </w:r>
      <w:r>
        <w:rPr>
          <w:rFonts w:asciiTheme="minorHAnsi" w:hAnsiTheme="minorHAnsi" w:cstheme="minorBidi"/>
        </w:rPr>
        <w:t>i Podmiotów upoważnionych do ponoszenia wydatków</w:t>
      </w:r>
      <w:r w:rsidRPr="5DC0A96A">
        <w:rPr>
          <w:rFonts w:asciiTheme="minorHAnsi" w:hAnsiTheme="minorHAnsi" w:cstheme="minorBidi"/>
        </w:rPr>
        <w:t xml:space="preserve">, że postępowania wszczęte w celu zawarcia umów w ramach Przedsięwzięcia oraz wydatki poniesione przed </w:t>
      </w:r>
      <w:r>
        <w:rPr>
          <w:rFonts w:asciiTheme="minorHAnsi" w:hAnsiTheme="minorHAnsi" w:cstheme="minorBidi"/>
        </w:rPr>
        <w:t>zawarciem</w:t>
      </w:r>
      <w:r w:rsidRPr="5DC0A96A">
        <w:rPr>
          <w:rFonts w:asciiTheme="minorHAnsi" w:hAnsiTheme="minorHAnsi" w:cstheme="minorBidi"/>
        </w:rPr>
        <w:t xml:space="preserve"> </w:t>
      </w:r>
      <w:r>
        <w:rPr>
          <w:rFonts w:asciiTheme="minorHAnsi" w:hAnsiTheme="minorHAnsi" w:cstheme="minorBidi"/>
        </w:rPr>
        <w:t>Porozumienia</w:t>
      </w:r>
      <w:r w:rsidRPr="5DC0A96A">
        <w:rPr>
          <w:rFonts w:asciiTheme="minorHAnsi" w:hAnsiTheme="minorHAnsi" w:cstheme="minorBidi"/>
        </w:rPr>
        <w:t xml:space="preserve"> a dotyczące realizacji Przedsięwzięcia zostały dokonane zgodnie z </w:t>
      </w:r>
      <w:r>
        <w:rPr>
          <w:rFonts w:asciiTheme="minorHAnsi" w:hAnsiTheme="minorHAnsi" w:cstheme="minorBidi"/>
        </w:rPr>
        <w:t>Porozumieniem i</w:t>
      </w:r>
      <w:r w:rsidRPr="5DC0A96A">
        <w:rPr>
          <w:rFonts w:asciiTheme="minorHAnsi" w:hAnsiTheme="minorHAnsi" w:cstheme="minorBidi"/>
        </w:rPr>
        <w:t xml:space="preserve"> dokumentami, o których mowa w ust 1.</w:t>
      </w:r>
    </w:p>
    <w:p w14:paraId="622E37B7" w14:textId="3428C494" w:rsidR="0057518D" w:rsidRPr="00675E86" w:rsidRDefault="0057518D" w:rsidP="0057518D">
      <w:pPr>
        <w:pStyle w:val="Tekstpodstawowy"/>
        <w:numPr>
          <w:ilvl w:val="0"/>
          <w:numId w:val="70"/>
        </w:numPr>
        <w:autoSpaceDE w:val="0"/>
        <w:spacing w:before="360" w:after="360" w:line="360" w:lineRule="auto"/>
        <w:contextualSpacing/>
        <w:jc w:val="left"/>
        <w:textAlignment w:val="baseline"/>
        <w:rPr>
          <w:rFonts w:asciiTheme="minorHAnsi" w:hAnsiTheme="minorHAnsi" w:cstheme="minorHAnsi"/>
        </w:rPr>
      </w:pPr>
      <w:r w:rsidRPr="007D0C9C">
        <w:rPr>
          <w:rFonts w:asciiTheme="minorHAnsi" w:hAnsiTheme="minorHAnsi" w:cstheme="minorHAnsi"/>
        </w:rPr>
        <w:t>Dokumenty</w:t>
      </w:r>
      <w:r w:rsidR="00204C85">
        <w:rPr>
          <w:rFonts w:asciiTheme="minorHAnsi" w:hAnsiTheme="minorHAnsi" w:cstheme="minorHAnsi"/>
        </w:rPr>
        <w:t>,</w:t>
      </w:r>
      <w:r w:rsidRPr="007D0C9C">
        <w:rPr>
          <w:rFonts w:asciiTheme="minorHAnsi" w:hAnsiTheme="minorHAnsi" w:cstheme="minorHAnsi"/>
        </w:rPr>
        <w:t xml:space="preserve"> o których mowa w ust. 1 pkt 2 i </w:t>
      </w:r>
      <w:r w:rsidR="00D30C50">
        <w:rPr>
          <w:rFonts w:asciiTheme="minorHAnsi" w:hAnsiTheme="minorHAnsi" w:cstheme="minorHAnsi"/>
        </w:rPr>
        <w:t>5</w:t>
      </w:r>
      <w:r w:rsidRPr="007D0C9C">
        <w:rPr>
          <w:rFonts w:asciiTheme="minorHAnsi" w:hAnsiTheme="minorHAnsi" w:cstheme="minorHAnsi"/>
        </w:rPr>
        <w:t xml:space="preserve"> dostępne są na Portalu Funduszy Europejskich. Dokumenty</w:t>
      </w:r>
      <w:r w:rsidR="00204C85">
        <w:rPr>
          <w:rFonts w:asciiTheme="minorHAnsi" w:hAnsiTheme="minorHAnsi" w:cstheme="minorHAnsi"/>
        </w:rPr>
        <w:t>,</w:t>
      </w:r>
      <w:r w:rsidRPr="007D0C9C">
        <w:rPr>
          <w:rFonts w:asciiTheme="minorHAnsi" w:hAnsiTheme="minorHAnsi" w:cstheme="minorHAnsi"/>
        </w:rPr>
        <w:t xml:space="preserve"> o których mowa w ust. 1 pkt 3</w:t>
      </w:r>
      <w:r w:rsidR="00D30C50">
        <w:rPr>
          <w:rFonts w:asciiTheme="minorHAnsi" w:hAnsiTheme="minorHAnsi" w:cstheme="minorHAnsi"/>
        </w:rPr>
        <w:t>,4 i 6</w:t>
      </w:r>
      <w:r w:rsidRPr="007D0C9C">
        <w:rPr>
          <w:rFonts w:asciiTheme="minorHAnsi" w:hAnsiTheme="minorHAnsi" w:cstheme="minorHAnsi"/>
        </w:rPr>
        <w:t xml:space="preserve"> dostępne są na stronie www.kpo.gov.pl.</w:t>
      </w:r>
    </w:p>
    <w:p w14:paraId="221C5999" w14:textId="10378870" w:rsidR="0057518D" w:rsidRPr="008C12ED" w:rsidRDefault="0057518D" w:rsidP="0057518D">
      <w:pPr>
        <w:pStyle w:val="Tekstpodstawowy"/>
        <w:numPr>
          <w:ilvl w:val="0"/>
          <w:numId w:val="70"/>
        </w:numPr>
        <w:autoSpaceDE w:val="0"/>
        <w:spacing w:before="360" w:after="360" w:line="360" w:lineRule="auto"/>
        <w:contextualSpacing/>
        <w:jc w:val="left"/>
        <w:textAlignment w:val="baseline"/>
        <w:rPr>
          <w:rFonts w:asciiTheme="minorHAnsi" w:hAnsiTheme="minorHAnsi" w:cstheme="minorBidi"/>
        </w:rPr>
      </w:pPr>
      <w:r w:rsidRPr="007D0C9C">
        <w:rPr>
          <w:rFonts w:asciiTheme="minorHAnsi" w:hAnsiTheme="minorHAnsi" w:cstheme="minorHAnsi"/>
        </w:rPr>
        <w:t xml:space="preserve">W przypadku zmiany </w:t>
      </w:r>
      <w:r>
        <w:rPr>
          <w:rFonts w:asciiTheme="minorHAnsi" w:hAnsiTheme="minorHAnsi" w:cstheme="minorHAnsi"/>
        </w:rPr>
        <w:t xml:space="preserve">treści </w:t>
      </w:r>
      <w:r w:rsidRPr="007D0C9C">
        <w:rPr>
          <w:rFonts w:asciiTheme="minorHAnsi" w:hAnsiTheme="minorHAnsi" w:cstheme="minorHAnsi"/>
        </w:rPr>
        <w:t>wytycznych</w:t>
      </w:r>
      <w:r w:rsidRPr="008C12ED">
        <w:rPr>
          <w:rFonts w:asciiTheme="minorHAnsi" w:hAnsiTheme="minorHAnsi" w:cstheme="minorBidi"/>
        </w:rPr>
        <w:t xml:space="preserve"> i dokumentów, o których mowa w ust. 1, Ostateczny odbiorca wsparcia ma obowiązek stosowania się do ich aktualnej wersji, z zastrzeżeniem przepisów przejściowych i intertemporalnych</w:t>
      </w:r>
      <w:r w:rsidRPr="002C0D70">
        <w:rPr>
          <w:rFonts w:asciiTheme="minorHAnsi" w:hAnsiTheme="minorHAnsi" w:cstheme="minorBidi"/>
        </w:rPr>
        <w:t>. Informację o każdorazowej zmianie dokumentu, o którym mowa w ust.</w:t>
      </w:r>
      <w:r w:rsidR="00204569">
        <w:rPr>
          <w:rFonts w:asciiTheme="minorHAnsi" w:hAnsiTheme="minorHAnsi" w:cstheme="minorBidi"/>
        </w:rPr>
        <w:t xml:space="preserve"> </w:t>
      </w:r>
      <w:r w:rsidRPr="002C0D70">
        <w:rPr>
          <w:rFonts w:asciiTheme="minorHAnsi" w:hAnsiTheme="minorHAnsi" w:cstheme="minorBidi"/>
        </w:rPr>
        <w:t xml:space="preserve">1 pkt.1 Jednostka </w:t>
      </w:r>
      <w:r w:rsidRPr="002C0D70">
        <w:rPr>
          <w:rFonts w:asciiTheme="minorHAnsi" w:hAnsiTheme="minorHAnsi" w:cstheme="minorBidi"/>
        </w:rPr>
        <w:lastRenderedPageBreak/>
        <w:t>Wspierająca przekazuje Ostatecznemu odbiorcy wsparcia poprzez system CST2021 wraz z informacją o terminie jej obowiązywania.</w:t>
      </w:r>
    </w:p>
    <w:p w14:paraId="771C844C" w14:textId="62C98156" w:rsidR="00CF1666" w:rsidRPr="00C776B6" w:rsidRDefault="00CF1666" w:rsidP="00026604">
      <w:pPr>
        <w:pStyle w:val="Nagwek2"/>
      </w:pPr>
      <w:r w:rsidRPr="00C776B6">
        <w:t xml:space="preserve">§ </w:t>
      </w:r>
      <w:r w:rsidR="004062E2" w:rsidRPr="00C776B6">
        <w:t>6</w:t>
      </w:r>
      <w:r w:rsidRPr="00C776B6">
        <w:t>.</w:t>
      </w:r>
      <w:r w:rsidR="00026604">
        <w:t xml:space="preserve"> </w:t>
      </w:r>
      <w:r w:rsidR="00026604" w:rsidRPr="00C776B6">
        <w:t>Zasady odpowiedzialności</w:t>
      </w:r>
    </w:p>
    <w:p w14:paraId="497FE5B4" w14:textId="36799B0E" w:rsidR="0057518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Ostateczny odbiorca wsparcia ponosi pełną odpowiedzialność wobec Jednostki wspierającej za działania Partnera/Partnerów</w:t>
      </w:r>
      <w:r w:rsidR="00EC7B05">
        <w:rPr>
          <w:rStyle w:val="Odwoanieprzypisudolnego"/>
          <w:rFonts w:asciiTheme="minorHAnsi" w:hAnsiTheme="minorHAnsi" w:cstheme="minorBidi"/>
        </w:rPr>
        <w:footnoteReference w:id="12"/>
      </w:r>
      <w:r w:rsidRPr="00C23CD2">
        <w:rPr>
          <w:rFonts w:asciiTheme="minorHAnsi" w:hAnsiTheme="minorHAnsi" w:cstheme="minorBidi"/>
        </w:rPr>
        <w:t xml:space="preserve"> Przedsięwzięcia i/lub Podmiotu upoważnionego do ponoszenia wydatków w ramach Przedsięwzięcia</w:t>
      </w:r>
    </w:p>
    <w:p w14:paraId="4A9C07E7" w14:textId="77777777" w:rsidR="0057518D" w:rsidRPr="00C23CD2"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Ostateczny odbiorca wsparcia ponosi pełną odpowiedzialność wobec osób trzecich za szkody powstałe w związku z realizacją Przedsięwzięcia i zwalnia Skarb Państwa – Jednostkę wspierającą z odpowiedzialności w przypadku roszczeń osób trzecich powstałych w związku z jego realizacją.</w:t>
      </w:r>
    </w:p>
    <w:p w14:paraId="5EE7F6C4" w14:textId="2DCE5CF6" w:rsidR="0057518D" w:rsidRPr="008C12E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Prawa i obowiązki Ostatecznego odbiorcy wsparcia i Partnera</w:t>
      </w:r>
      <w:r w:rsidRPr="006C2CB1">
        <w:rPr>
          <w:rStyle w:val="Znakiprzypiswdolnych"/>
          <w:rFonts w:ascii="Calibri" w:hAnsi="Calibri"/>
          <w:sz w:val="20"/>
          <w:szCs w:val="20"/>
        </w:rPr>
        <w:footnoteReference w:id="13"/>
      </w:r>
      <w:r w:rsidRPr="008C12ED">
        <w:rPr>
          <w:rFonts w:asciiTheme="minorHAnsi" w:hAnsiTheme="minorHAnsi" w:cstheme="minorBidi"/>
        </w:rPr>
        <w:t xml:space="preserve"> oraz Podmiotu upoważnionego do ponoszenia wydatków wynikające z </w:t>
      </w:r>
      <w:r w:rsidR="007F20E5">
        <w:rPr>
          <w:rFonts w:asciiTheme="minorHAnsi" w:hAnsiTheme="minorHAnsi" w:cstheme="minorBidi"/>
        </w:rPr>
        <w:t>Porozumienia</w:t>
      </w:r>
      <w:r w:rsidRPr="008C12ED">
        <w:rPr>
          <w:rFonts w:asciiTheme="minorHAnsi" w:hAnsiTheme="minorHAnsi" w:cstheme="minorBidi"/>
        </w:rPr>
        <w:t xml:space="preserve"> nie mogą być przenoszone na osoby trzecie bez zgody Jednostki wspierającej.</w:t>
      </w:r>
    </w:p>
    <w:p w14:paraId="03F2B2D8" w14:textId="77777777" w:rsidR="0057518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Ostateczny odbiorca wsparcia zobowiązuje się do realizacji Przedsięwzięcia w pełnym zakresie, w okresie wskazanym w § 3 ust. 1, z należytą starannością, w szczególności odpowiada za ponoszenie wydatków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w:t>
      </w:r>
      <w:r>
        <w:rPr>
          <w:rFonts w:asciiTheme="minorHAnsi" w:hAnsiTheme="minorHAnsi" w:cstheme="minorBidi"/>
        </w:rPr>
        <w:t>r</w:t>
      </w:r>
      <w:r w:rsidRPr="008C12ED">
        <w:rPr>
          <w:rFonts w:asciiTheme="minorHAnsi" w:hAnsiTheme="minorHAnsi" w:cstheme="minorBidi"/>
        </w:rPr>
        <w:t>ozwojowego oraz w sposób, który zapewni prawidłową i terminową realizację Przedsięwzięcia oraz osiągnięcie celów zakładanych we Wniosku.</w:t>
      </w:r>
    </w:p>
    <w:p w14:paraId="10C3C2B1" w14:textId="77777777" w:rsidR="0057518D" w:rsidRPr="00C23CD2"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C23CD2">
        <w:rPr>
          <w:rFonts w:asciiTheme="minorHAnsi" w:hAnsiTheme="minorHAnsi" w:cstheme="minorBidi"/>
        </w:rPr>
        <w:t>Jednostka wspierająca nie ponosi odpowiedzialności wobec osób trzecich za szkody powstałe w związku z realizacją Przedsięwzięcia. Jednostka wspierająca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C23CD2">
        <w:rPr>
          <w:rFonts w:asciiTheme="minorHAnsi" w:hAnsiTheme="minorHAnsi" w:cstheme="minorBidi"/>
          <w:vertAlign w:val="superscript"/>
        </w:rPr>
        <w:footnoteReference w:id="14"/>
      </w:r>
      <w:r w:rsidRPr="00C23CD2">
        <w:rPr>
          <w:rFonts w:asciiTheme="minorHAnsi" w:hAnsiTheme="minorHAnsi" w:cstheme="minorBidi"/>
          <w:vertAlign w:val="superscript"/>
        </w:rPr>
        <w:t>.</w:t>
      </w:r>
    </w:p>
    <w:p w14:paraId="4110B8F2" w14:textId="77777777" w:rsidR="0057518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lastRenderedPageBreak/>
        <w:t>W przypadku realizacji Przedsięwzięcia przez Ostatecznego odbiorcę wsparcia w formie partnerstwa, porozumienie lub umowa o partnerstwie określa w szczególności</w:t>
      </w:r>
      <w:r>
        <w:rPr>
          <w:rFonts w:asciiTheme="minorHAnsi" w:hAnsiTheme="minorHAnsi" w:cstheme="minorBidi"/>
        </w:rPr>
        <w:t>:</w:t>
      </w:r>
      <w:r w:rsidRPr="008C12ED">
        <w:rPr>
          <w:rFonts w:asciiTheme="minorHAnsi" w:hAnsiTheme="minorHAnsi" w:cstheme="minorBidi"/>
        </w:rPr>
        <w:t xml:space="preserve"> </w:t>
      </w:r>
    </w:p>
    <w:p w14:paraId="65AE13D2" w14:textId="1D0DCAD3" w:rsidR="00204569" w:rsidRDefault="0057518D" w:rsidP="0057518D">
      <w:pPr>
        <w:pStyle w:val="Tekstpodstawowy"/>
        <w:tabs>
          <w:tab w:val="left" w:pos="284"/>
        </w:tabs>
        <w:autoSpaceDE w:val="0"/>
        <w:spacing w:before="360" w:after="360" w:line="360" w:lineRule="auto"/>
        <w:ind w:left="527"/>
        <w:contextualSpacing/>
        <w:rPr>
          <w:rFonts w:asciiTheme="minorHAnsi" w:hAnsiTheme="minorHAnsi" w:cstheme="minorBidi"/>
        </w:rPr>
      </w:pPr>
      <w:r w:rsidRPr="00A42FD6">
        <w:rPr>
          <w:rFonts w:asciiTheme="minorHAnsi" w:hAnsiTheme="minorHAnsi" w:cstheme="minorBidi"/>
        </w:rPr>
        <w:t>1)</w:t>
      </w:r>
      <w:r w:rsidRPr="00A42FD6">
        <w:rPr>
          <w:rFonts w:asciiTheme="minorHAnsi" w:hAnsiTheme="minorHAnsi" w:cstheme="minorBidi"/>
        </w:rPr>
        <w:tab/>
      </w:r>
      <w:bookmarkStart w:id="14" w:name="_Hlk191624768"/>
      <w:r w:rsidR="00204569">
        <w:rPr>
          <w:rFonts w:asciiTheme="minorHAnsi" w:hAnsiTheme="minorHAnsi" w:cstheme="minorBidi"/>
        </w:rPr>
        <w:t>zakres i formę udziału poszczególnych partnerów w realizacji Przedsięwzięcia;</w:t>
      </w:r>
      <w:bookmarkEnd w:id="14"/>
    </w:p>
    <w:p w14:paraId="3994020B" w14:textId="64ABCAA5" w:rsidR="0057518D" w:rsidRPr="00A42FD6" w:rsidRDefault="00204569"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 xml:space="preserve">2) </w:t>
      </w:r>
      <w:r w:rsidR="0057518D" w:rsidRPr="00A42FD6">
        <w:rPr>
          <w:rFonts w:asciiTheme="minorHAnsi" w:hAnsiTheme="minorHAnsi" w:cstheme="minorBidi"/>
        </w:rPr>
        <w:t xml:space="preserve">odpowiedzialność Ostatecznego odbiorcy wsparcia i Partnera, w tym również wobec osób trzecich, za działania lub zaniechania wynikające z realizacji </w:t>
      </w:r>
      <w:r w:rsidR="00341656">
        <w:rPr>
          <w:rFonts w:asciiTheme="minorHAnsi" w:hAnsiTheme="minorHAnsi" w:cstheme="minorBidi"/>
        </w:rPr>
        <w:t>Porozumienia</w:t>
      </w:r>
      <w:r w:rsidR="0057518D" w:rsidRPr="00A42FD6">
        <w:rPr>
          <w:rFonts w:asciiTheme="minorHAnsi" w:hAnsiTheme="minorHAnsi" w:cstheme="minorBidi"/>
        </w:rPr>
        <w:t>;</w:t>
      </w:r>
    </w:p>
    <w:p w14:paraId="7E1F2992" w14:textId="20E094CF" w:rsidR="0057518D" w:rsidRPr="00A42FD6" w:rsidRDefault="00204569"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3</w:t>
      </w:r>
      <w:r w:rsidR="0057518D" w:rsidRPr="00A42FD6">
        <w:rPr>
          <w:rFonts w:asciiTheme="minorHAnsi" w:hAnsiTheme="minorHAnsi" w:cstheme="minorBidi"/>
        </w:rPr>
        <w:t>)</w:t>
      </w:r>
      <w:r w:rsidR="0057518D" w:rsidRPr="00A42FD6">
        <w:rPr>
          <w:rFonts w:asciiTheme="minorHAnsi" w:hAnsiTheme="minorHAnsi" w:cstheme="minorBidi"/>
        </w:rPr>
        <w:tab/>
        <w:t>zasady wzajemnych rozliczeń między Ostatecznym odbiorcą wsparcia, a Partnerem w przypadku uznania wydatków w ramach Przedsięwzięcia za niekwalifikowalne przez Jednostkę wspierającą, w tym w szczególności odsetek od nieprawidłowości;</w:t>
      </w:r>
    </w:p>
    <w:p w14:paraId="0C8AD47B" w14:textId="62B97BC6" w:rsidR="0057518D" w:rsidRPr="00A42FD6" w:rsidRDefault="00204569" w:rsidP="0057518D">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4</w:t>
      </w:r>
      <w:r w:rsidR="0057518D" w:rsidRPr="00A42FD6">
        <w:rPr>
          <w:rFonts w:asciiTheme="minorHAnsi" w:hAnsiTheme="minorHAnsi" w:cstheme="minorBidi"/>
        </w:rPr>
        <w:t>)</w:t>
      </w:r>
      <w:r w:rsidR="0057518D" w:rsidRPr="00A42FD6">
        <w:rPr>
          <w:rFonts w:asciiTheme="minorHAnsi" w:hAnsiTheme="minorHAnsi" w:cstheme="minorBidi"/>
        </w:rPr>
        <w:tab/>
        <w:t>zasady wspólnego zarządzania Przedsięwzięciem;</w:t>
      </w:r>
    </w:p>
    <w:p w14:paraId="450631B3" w14:textId="00CE4C13" w:rsidR="0057518D" w:rsidRPr="00A42FD6" w:rsidRDefault="00204569" w:rsidP="4C38A097">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5</w:t>
      </w:r>
      <w:r w:rsidR="0057518D" w:rsidRPr="4C38A097">
        <w:rPr>
          <w:rFonts w:asciiTheme="minorHAnsi" w:hAnsiTheme="minorHAnsi" w:cstheme="minorBidi"/>
        </w:rPr>
        <w:t>)</w:t>
      </w:r>
      <w:r w:rsidR="0057518D">
        <w:tab/>
      </w:r>
      <w:r w:rsidR="0057518D" w:rsidRPr="4C38A097">
        <w:rPr>
          <w:rFonts w:asciiTheme="minorHAnsi" w:hAnsiTheme="minorHAnsi" w:cstheme="minorBidi"/>
        </w:rPr>
        <w:t xml:space="preserve">sposób przekazywania środków pieniężnych, o których mowa w § 2 ust. </w:t>
      </w:r>
      <w:r w:rsidR="00222740">
        <w:rPr>
          <w:rFonts w:asciiTheme="minorHAnsi" w:hAnsiTheme="minorHAnsi" w:cstheme="minorBidi"/>
        </w:rPr>
        <w:t>3</w:t>
      </w:r>
      <w:r w:rsidR="0057518D" w:rsidRPr="4C38A097">
        <w:rPr>
          <w:rFonts w:asciiTheme="minorHAnsi" w:hAnsiTheme="minorHAnsi" w:cstheme="minorBidi"/>
        </w:rPr>
        <w:t xml:space="preserve"> na pokrycie kosztów ponoszonych przez poszczególnych Partnerów Przedsięwzięcia, umożliwiający określenie kwoty środków pieniężnych planowanej do przekazania każdemu z Partnerów</w:t>
      </w:r>
      <w:r w:rsidR="00222740">
        <w:rPr>
          <w:rFonts w:asciiTheme="minorHAnsi" w:hAnsiTheme="minorHAnsi" w:cstheme="minorBidi"/>
        </w:rPr>
        <w:t>;</w:t>
      </w:r>
      <w:r w:rsidR="0057518D" w:rsidRPr="4C38A097">
        <w:rPr>
          <w:rFonts w:asciiTheme="minorHAnsi" w:hAnsiTheme="minorHAnsi" w:cstheme="minorBidi"/>
        </w:rPr>
        <w:t xml:space="preserve"> </w:t>
      </w:r>
    </w:p>
    <w:p w14:paraId="357F5C17" w14:textId="4FF4B364" w:rsidR="001907E5" w:rsidRPr="001907E5" w:rsidRDefault="00204569" w:rsidP="001907E5">
      <w:pPr>
        <w:pStyle w:val="Tekstpodstawowy"/>
        <w:tabs>
          <w:tab w:val="left" w:pos="284"/>
        </w:tabs>
        <w:autoSpaceDE w:val="0"/>
        <w:spacing w:before="360" w:after="360" w:line="360" w:lineRule="auto"/>
        <w:ind w:left="527"/>
        <w:contextualSpacing/>
        <w:rPr>
          <w:rFonts w:asciiTheme="minorHAnsi" w:hAnsiTheme="minorHAnsi" w:cstheme="minorBidi"/>
        </w:rPr>
      </w:pPr>
      <w:r>
        <w:rPr>
          <w:rFonts w:asciiTheme="minorHAnsi" w:hAnsiTheme="minorHAnsi" w:cstheme="minorBidi"/>
        </w:rPr>
        <w:t>6</w:t>
      </w:r>
      <w:r w:rsidR="001907E5" w:rsidRPr="001907E5">
        <w:rPr>
          <w:rFonts w:asciiTheme="minorHAnsi" w:hAnsiTheme="minorHAnsi" w:cstheme="minorBidi"/>
        </w:rPr>
        <w:t>)</w:t>
      </w:r>
      <w:r w:rsidR="001907E5" w:rsidRPr="001907E5">
        <w:rPr>
          <w:rFonts w:asciiTheme="minorHAnsi" w:hAnsiTheme="minorHAnsi" w:cstheme="minorBidi"/>
        </w:rPr>
        <w:tab/>
        <w:t>zasady odpowiedzialności za niewłaściwe wydatkowanie środków przez Partnera niebędącego państwową jednostką budżetową, w tym zasady zwrotu środków i odsetek;</w:t>
      </w:r>
    </w:p>
    <w:p w14:paraId="5323AEE1" w14:textId="7992D42C" w:rsidR="001907E5" w:rsidRDefault="00204569" w:rsidP="001907E5">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Pr>
          <w:rFonts w:asciiTheme="minorHAnsi" w:hAnsiTheme="minorHAnsi" w:cstheme="minorBidi"/>
        </w:rPr>
        <w:t>7</w:t>
      </w:r>
      <w:r w:rsidR="001907E5" w:rsidRPr="001907E5">
        <w:rPr>
          <w:rFonts w:asciiTheme="minorHAnsi" w:hAnsiTheme="minorHAnsi" w:cstheme="minorBidi"/>
        </w:rPr>
        <w:t>)</w:t>
      </w:r>
      <w:r w:rsidR="001907E5">
        <w:rPr>
          <w:rFonts w:asciiTheme="minorHAnsi" w:hAnsiTheme="minorHAnsi" w:cstheme="minorBidi"/>
        </w:rPr>
        <w:t xml:space="preserve">  </w:t>
      </w:r>
      <w:r w:rsidR="001907E5" w:rsidRPr="001907E5">
        <w:rPr>
          <w:rFonts w:asciiTheme="minorHAnsi" w:hAnsiTheme="minorHAnsi" w:cstheme="minorBidi"/>
        </w:rPr>
        <w:t>zasady zwrotu kwot niewykorzystanych przez Partnera</w:t>
      </w:r>
    </w:p>
    <w:p w14:paraId="2892BF95" w14:textId="2EA3436D" w:rsidR="002E7DB3" w:rsidRPr="008C12ED" w:rsidRDefault="002E7DB3" w:rsidP="001907E5">
      <w:pPr>
        <w:pStyle w:val="Tekstpodstawowy"/>
        <w:tabs>
          <w:tab w:val="clear" w:pos="900"/>
          <w:tab w:val="left" w:pos="284"/>
        </w:tabs>
        <w:autoSpaceDE w:val="0"/>
        <w:spacing w:before="360" w:after="360" w:line="360" w:lineRule="auto"/>
        <w:ind w:left="527"/>
        <w:contextualSpacing/>
        <w:jc w:val="left"/>
        <w:rPr>
          <w:rFonts w:asciiTheme="minorHAnsi" w:hAnsiTheme="minorHAnsi" w:cstheme="minorBidi"/>
        </w:rPr>
      </w:pPr>
      <w:r w:rsidRPr="002E7DB3">
        <w:rPr>
          <w:rFonts w:asciiTheme="minorHAnsi" w:hAnsiTheme="minorHAnsi" w:cstheme="minorBidi"/>
        </w:rPr>
        <w:t>- z zastrzeżeniem ust. 4 i 5.</w:t>
      </w:r>
    </w:p>
    <w:p w14:paraId="2DC77B3B" w14:textId="10E29BD1" w:rsidR="0057518D" w:rsidRPr="008C12E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 xml:space="preserve">Porozumienie lub </w:t>
      </w:r>
      <w:r w:rsidR="00204569">
        <w:rPr>
          <w:rFonts w:asciiTheme="minorHAnsi" w:hAnsiTheme="minorHAnsi" w:cstheme="minorBidi"/>
        </w:rPr>
        <w:t>u</w:t>
      </w:r>
      <w:r w:rsidRPr="008C12ED">
        <w:rPr>
          <w:rFonts w:asciiTheme="minorHAnsi" w:hAnsiTheme="minorHAnsi" w:cstheme="minorBidi"/>
        </w:rPr>
        <w:t>mowa o partnerstwie precyzuje, które wydatki będą ponoszone przez Partnera. Zadania powierzone Partnerowi muszą wynikać z jego zasobów organizacyjnych, ludzkich, technicznych i finansowych.</w:t>
      </w:r>
    </w:p>
    <w:p w14:paraId="58CF41A0" w14:textId="77777777" w:rsidR="0057518D" w:rsidRPr="008C12E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pełną odpowiedzialność wobec Jednostki wspierającej za działania osób trzecich zaangażowanych w realizację Przedsięwzięcia na podstawie Umowy w sprawie zamówienia i ewentualnych umów zawieranych pomiędzy wykonawcą Umowy w sprawie zamówienia, a jego podwykonawcami.</w:t>
      </w:r>
    </w:p>
    <w:p w14:paraId="221583FF" w14:textId="77777777" w:rsidR="0057518D" w:rsidRPr="008C12E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Ostateczny odbiorca wsparcia ponosi odpowiedzialność za realizację zadań przez wszystkich członków porozumienia lub umowy o partnerstwie oraz Podmioty upoważnione do ponoszenia wydatków, a także za terminowe, zgodnie z Harmonogramem rozliczanie Przedsięwzięcia.</w:t>
      </w:r>
    </w:p>
    <w:p w14:paraId="2E75A48E" w14:textId="4C9AD124" w:rsidR="0057518D" w:rsidRPr="008C12ED" w:rsidRDefault="0057518D" w:rsidP="0057518D">
      <w:pPr>
        <w:pStyle w:val="Tekstpodstawowy"/>
        <w:numPr>
          <w:ilvl w:val="0"/>
          <w:numId w:val="71"/>
        </w:numPr>
        <w:tabs>
          <w:tab w:val="clear" w:pos="900"/>
          <w:tab w:val="left" w:pos="284"/>
        </w:tabs>
        <w:autoSpaceDE w:val="0"/>
        <w:spacing w:before="360" w:after="360" w:line="360" w:lineRule="auto"/>
        <w:ind w:left="527" w:hanging="357"/>
        <w:contextualSpacing/>
        <w:jc w:val="left"/>
        <w:rPr>
          <w:rFonts w:asciiTheme="minorHAnsi" w:hAnsiTheme="minorHAnsi" w:cstheme="minorBidi"/>
        </w:rPr>
      </w:pPr>
      <w:r w:rsidRPr="008C12ED">
        <w:rPr>
          <w:rFonts w:asciiTheme="minorHAnsi" w:hAnsiTheme="minorHAnsi" w:cstheme="minorBidi"/>
        </w:rPr>
        <w:t>W przypadku realizacji Przedsięwzięcia przez utworzone w tym celu partnerstwo, podmiotem uprawnionym do kontaktu z Jednostką wspierającą jest wyłącznie Ostateczny odbiorca wsparcia. Wszelkie wynikające z niniejsz</w:t>
      </w:r>
      <w:r w:rsidR="00341656">
        <w:rPr>
          <w:rFonts w:asciiTheme="minorHAnsi" w:hAnsiTheme="minorHAnsi" w:cstheme="minorBidi"/>
        </w:rPr>
        <w:t>ego Porozumienia</w:t>
      </w:r>
      <w:r w:rsidRPr="008C12ED">
        <w:rPr>
          <w:rFonts w:asciiTheme="minorHAnsi" w:hAnsiTheme="minorHAnsi" w:cstheme="minorBidi"/>
        </w:rPr>
        <w:t xml:space="preserve"> zobowiązania Ostatecznego odbiorcy wsparcia stosuje się odpowiednio do Partnerów i </w:t>
      </w:r>
      <w:r w:rsidRPr="008C12ED">
        <w:rPr>
          <w:rFonts w:asciiTheme="minorHAnsi" w:hAnsiTheme="minorHAnsi" w:cstheme="minorBidi"/>
        </w:rPr>
        <w:lastRenderedPageBreak/>
        <w:t>Podmiotów upoważnionych do ponoszenia wydatków, którzy w stosunku do Jednostki wspierającej wykonują je za pośrednictwem Ostatecznego odbiorcy wsparcia.</w:t>
      </w:r>
    </w:p>
    <w:p w14:paraId="1BCC8171" w14:textId="77777777" w:rsidR="00505362" w:rsidRPr="00792B05" w:rsidRDefault="00505362" w:rsidP="00B415A4">
      <w:pPr>
        <w:pStyle w:val="Nagwek2"/>
      </w:pPr>
      <w:r w:rsidRPr="00792B05">
        <w:t>§ 7. Zasady wypłaty dofinansowania</w:t>
      </w:r>
    </w:p>
    <w:p w14:paraId="7338F6FB" w14:textId="7C64AA7F" w:rsidR="00634BAE" w:rsidRPr="00251F41" w:rsidRDefault="00634BAE" w:rsidP="4C38A097">
      <w:pPr>
        <w:pStyle w:val="Akapitzlist"/>
        <w:numPr>
          <w:ilvl w:val="0"/>
          <w:numId w:val="72"/>
        </w:numPr>
        <w:tabs>
          <w:tab w:val="clear" w:pos="360"/>
          <w:tab w:val="num" w:pos="717"/>
        </w:tabs>
        <w:spacing w:before="360" w:after="360" w:line="360" w:lineRule="auto"/>
        <w:ind w:left="357" w:hanging="357"/>
        <w:contextualSpacing/>
        <w:rPr>
          <w:rFonts w:asciiTheme="minorHAnsi" w:hAnsiTheme="minorHAnsi" w:cstheme="minorBidi"/>
        </w:rPr>
      </w:pPr>
      <w:r w:rsidRPr="4C38A097">
        <w:rPr>
          <w:rFonts w:asciiTheme="minorHAnsi" w:hAnsiTheme="minorHAnsi" w:cstheme="minorBidi"/>
        </w:rPr>
        <w:t>Warunkiem wypłaty środków na realizację Przedsięwzięcia jest złożenie zlecenia przez Ostatecznego odbiorcę wsparcia</w:t>
      </w:r>
      <w:r w:rsidR="00222740">
        <w:rPr>
          <w:rStyle w:val="Odwoanieprzypisudolnego"/>
          <w:rFonts w:asciiTheme="minorHAnsi" w:hAnsiTheme="minorHAnsi" w:cstheme="minorBidi"/>
        </w:rPr>
        <w:footnoteReference w:id="15"/>
      </w:r>
      <w:r w:rsidRPr="4C38A097">
        <w:rPr>
          <w:rFonts w:asciiTheme="minorHAnsi" w:hAnsiTheme="minorHAnsi" w:cstheme="minorBidi"/>
        </w:rPr>
        <w:t xml:space="preserve"> do PFR. </w:t>
      </w:r>
    </w:p>
    <w:p w14:paraId="68E7A482" w14:textId="41A6EA85" w:rsidR="00505362" w:rsidRPr="00633600" w:rsidRDefault="0029504D" w:rsidP="005E2011">
      <w:pPr>
        <w:pStyle w:val="Akapitzlist"/>
        <w:numPr>
          <w:ilvl w:val="0"/>
          <w:numId w:val="72"/>
        </w:numPr>
        <w:tabs>
          <w:tab w:val="clear" w:pos="360"/>
          <w:tab w:val="num" w:pos="717"/>
        </w:tabs>
        <w:spacing w:before="360" w:after="360" w:line="360" w:lineRule="auto"/>
        <w:ind w:left="357" w:hanging="357"/>
        <w:contextualSpacing/>
        <w:rPr>
          <w:rFonts w:asciiTheme="minorHAnsi" w:hAnsiTheme="minorHAnsi" w:cstheme="minorBidi"/>
        </w:rPr>
      </w:pPr>
      <w:r>
        <w:rPr>
          <w:rFonts w:asciiTheme="minorHAnsi" w:hAnsiTheme="minorHAnsi" w:cstheme="minorBidi"/>
        </w:rPr>
        <w:t>Dofinansowanie</w:t>
      </w:r>
      <w:r w:rsidR="00505362" w:rsidRPr="00633600">
        <w:rPr>
          <w:rFonts w:asciiTheme="minorHAnsi" w:hAnsiTheme="minorHAnsi" w:cstheme="minorBidi"/>
        </w:rPr>
        <w:t xml:space="preserve">, o którym mowa w ust. 1, będzie przekazywane w transzach, </w:t>
      </w:r>
      <w:r w:rsidR="00F419C3">
        <w:rPr>
          <w:rFonts w:asciiTheme="minorHAnsi" w:hAnsiTheme="minorHAnsi" w:cstheme="minorBidi"/>
        </w:rPr>
        <w:t xml:space="preserve">wypłacanych przez PFR, </w:t>
      </w:r>
      <w:r w:rsidR="00505362" w:rsidRPr="00633600">
        <w:rPr>
          <w:rFonts w:asciiTheme="minorHAnsi" w:hAnsiTheme="minorHAnsi" w:cstheme="minorBidi"/>
        </w:rPr>
        <w:t>na wskazany przez Ostatecznego odbiorcę wsparcia wyodrębniony na potrzeby realizacji danego Przedsięwzięcia rachunek dochodów o numerze ………………</w:t>
      </w:r>
      <w:proofErr w:type="gramStart"/>
      <w:r w:rsidR="00505362" w:rsidRPr="00633600">
        <w:rPr>
          <w:rFonts w:asciiTheme="minorHAnsi" w:hAnsiTheme="minorHAnsi" w:cstheme="minorBidi"/>
        </w:rPr>
        <w:t>…….</w:t>
      </w:r>
      <w:proofErr w:type="gramEnd"/>
      <w:r w:rsidR="00505362" w:rsidRPr="00633600">
        <w:rPr>
          <w:rFonts w:asciiTheme="minorHAnsi" w:hAnsiTheme="minorHAnsi" w:cstheme="minorBidi"/>
        </w:rPr>
        <w:t>, który będzie służył wyłącznie do prowadzenia operacji wynikających z realizacji Przedsięwzięcia</w:t>
      </w:r>
      <w:r w:rsidR="00F419C3">
        <w:rPr>
          <w:rStyle w:val="Odwoanieprzypisudolnego"/>
          <w:rFonts w:asciiTheme="minorHAnsi" w:hAnsiTheme="minorHAnsi" w:cstheme="minorBidi"/>
        </w:rPr>
        <w:footnoteReference w:id="16"/>
      </w:r>
      <w:r w:rsidR="00505362" w:rsidRPr="00633600">
        <w:rPr>
          <w:rFonts w:asciiTheme="minorHAnsi" w:hAnsiTheme="minorHAnsi" w:cstheme="minorBidi"/>
        </w:rPr>
        <w:t>.</w:t>
      </w:r>
    </w:p>
    <w:p w14:paraId="693707AC" w14:textId="36F93BBC" w:rsidR="00634BAE" w:rsidRPr="005E2011" w:rsidRDefault="00634BAE" w:rsidP="005E2011">
      <w:pPr>
        <w:pStyle w:val="Akapitzlist"/>
        <w:numPr>
          <w:ilvl w:val="0"/>
          <w:numId w:val="72"/>
        </w:numPr>
        <w:tabs>
          <w:tab w:val="clear" w:pos="360"/>
          <w:tab w:val="num" w:pos="717"/>
        </w:tabs>
        <w:spacing w:before="360" w:after="360" w:line="360" w:lineRule="auto"/>
        <w:ind w:left="357" w:hanging="357"/>
        <w:contextualSpacing/>
        <w:rPr>
          <w:rFonts w:asciiTheme="minorHAnsi" w:hAnsiTheme="minorHAnsi" w:cstheme="minorBidi"/>
        </w:rPr>
      </w:pPr>
      <w:r w:rsidRPr="00634BAE">
        <w:rPr>
          <w:rFonts w:asciiTheme="minorHAnsi" w:hAnsiTheme="minorHAnsi" w:cstheme="minorBidi"/>
        </w:rPr>
        <w:t>W przypadku, gdy Partner Przedsięwzięcia</w:t>
      </w:r>
      <w:r w:rsidR="00222740">
        <w:rPr>
          <w:rFonts w:asciiTheme="minorHAnsi" w:hAnsiTheme="minorHAnsi" w:cstheme="minorBidi"/>
        </w:rPr>
        <w:t>/Podmiot upoważniony do ponoszenia wydatków</w:t>
      </w:r>
      <w:r w:rsidRPr="00634BAE">
        <w:rPr>
          <w:rFonts w:asciiTheme="minorHAnsi" w:hAnsiTheme="minorHAnsi" w:cstheme="minorBidi"/>
        </w:rPr>
        <w:t xml:space="preserve"> jest państwową jednostką budżetową, zobowiązany jest do posiadania wyodrębnionego na potrzeby realizacji Przedsięwzięcia rachunku dochodów</w:t>
      </w:r>
      <w:r w:rsidR="00F419C3">
        <w:rPr>
          <w:rStyle w:val="Odwoanieprzypisudolnego"/>
          <w:rFonts w:asciiTheme="minorHAnsi" w:hAnsiTheme="minorHAnsi" w:cstheme="minorBidi"/>
        </w:rPr>
        <w:footnoteReference w:id="17"/>
      </w:r>
      <w:r w:rsidRPr="00634BAE">
        <w:rPr>
          <w:rFonts w:asciiTheme="minorHAnsi" w:hAnsiTheme="minorHAnsi" w:cstheme="minorBidi"/>
        </w:rPr>
        <w:t xml:space="preserve">. </w:t>
      </w:r>
    </w:p>
    <w:p w14:paraId="27A10DBE" w14:textId="7D93BFBA" w:rsidR="00505362" w:rsidRPr="00633600" w:rsidRDefault="00505362" w:rsidP="00505362">
      <w:pPr>
        <w:pStyle w:val="Akapitzlist"/>
        <w:numPr>
          <w:ilvl w:val="0"/>
          <w:numId w:val="72"/>
        </w:numPr>
        <w:tabs>
          <w:tab w:val="clear" w:pos="360"/>
          <w:tab w:val="num" w:pos="717"/>
        </w:tabs>
        <w:spacing w:before="360" w:after="360" w:line="360" w:lineRule="auto"/>
        <w:ind w:left="357" w:hanging="357"/>
        <w:contextualSpacing/>
        <w:rPr>
          <w:rFonts w:asciiTheme="minorHAnsi" w:hAnsiTheme="minorHAnsi" w:cstheme="minorBidi"/>
        </w:rPr>
      </w:pPr>
      <w:r w:rsidRPr="00633600">
        <w:rPr>
          <w:rFonts w:asciiTheme="minorHAnsi" w:hAnsiTheme="minorHAnsi" w:cstheme="minorBidi"/>
        </w:rPr>
        <w:t xml:space="preserve">Rozliczenie </w:t>
      </w:r>
      <w:r w:rsidR="001416CA">
        <w:rPr>
          <w:rFonts w:asciiTheme="minorHAnsi" w:hAnsiTheme="minorHAnsi" w:cstheme="minorBidi"/>
        </w:rPr>
        <w:t>dofinansowania</w:t>
      </w:r>
      <w:r w:rsidRPr="00633600">
        <w:rPr>
          <w:rFonts w:asciiTheme="minorHAnsi" w:hAnsiTheme="minorHAnsi" w:cstheme="minorBidi"/>
        </w:rPr>
        <w:t xml:space="preserve"> przekazanego </w:t>
      </w:r>
      <w:r w:rsidR="001416CA">
        <w:rPr>
          <w:rFonts w:asciiTheme="minorHAnsi" w:hAnsiTheme="minorHAnsi" w:cstheme="minorBidi"/>
        </w:rPr>
        <w:t>przez PFR</w:t>
      </w:r>
      <w:r w:rsidRPr="00633600">
        <w:rPr>
          <w:rFonts w:asciiTheme="minorHAnsi" w:hAnsiTheme="minorHAnsi" w:cstheme="minorBidi"/>
        </w:rPr>
        <w:t>, o któr</w:t>
      </w:r>
      <w:r w:rsidR="001416CA">
        <w:rPr>
          <w:rFonts w:asciiTheme="minorHAnsi" w:hAnsiTheme="minorHAnsi" w:cstheme="minorBidi"/>
        </w:rPr>
        <w:t>ym</w:t>
      </w:r>
      <w:r w:rsidRPr="00633600">
        <w:rPr>
          <w:rFonts w:asciiTheme="minorHAnsi" w:hAnsiTheme="minorHAnsi" w:cstheme="minorBidi"/>
        </w:rPr>
        <w:t xml:space="preserve"> mowa w ust. 1 polega na wykazaniu przez Ostatecznego odbiorcę wsparcia wydatków kwalifikowalnych we wnioskach o płatność rozliczających </w:t>
      </w:r>
      <w:r w:rsidR="001416CA">
        <w:rPr>
          <w:rFonts w:asciiTheme="minorHAnsi" w:hAnsiTheme="minorHAnsi" w:cstheme="minorBidi"/>
        </w:rPr>
        <w:t>dofinansowanie przekazane na realizację Przedsięwzięcia</w:t>
      </w:r>
      <w:r w:rsidRPr="00633600">
        <w:rPr>
          <w:rFonts w:asciiTheme="minorHAnsi" w:hAnsiTheme="minorHAnsi" w:cstheme="minorBidi"/>
        </w:rPr>
        <w:t xml:space="preserve">, złożonych do Jednostki wspierającej lub na zwrocie </w:t>
      </w:r>
      <w:r w:rsidR="001416CA">
        <w:rPr>
          <w:rFonts w:asciiTheme="minorHAnsi" w:hAnsiTheme="minorHAnsi" w:cstheme="minorBidi"/>
        </w:rPr>
        <w:t>niewykorzystanego wsparcia do PFR</w:t>
      </w:r>
      <w:r w:rsidRPr="00633600">
        <w:rPr>
          <w:rFonts w:asciiTheme="minorHAnsi" w:hAnsiTheme="minorHAnsi" w:cstheme="minorBidi"/>
        </w:rPr>
        <w:t xml:space="preserve"> w terminie określonym w ust. </w:t>
      </w:r>
      <w:r w:rsidR="001416CA">
        <w:rPr>
          <w:rFonts w:asciiTheme="minorHAnsi" w:hAnsiTheme="minorHAnsi" w:cstheme="minorBidi"/>
        </w:rPr>
        <w:t>5</w:t>
      </w:r>
      <w:r w:rsidRPr="00633600">
        <w:rPr>
          <w:rFonts w:asciiTheme="minorHAnsi" w:hAnsiTheme="minorHAnsi" w:cstheme="minorBidi"/>
        </w:rPr>
        <w:t>.</w:t>
      </w:r>
    </w:p>
    <w:p w14:paraId="6898E93F" w14:textId="7355EEFD" w:rsidR="00505362" w:rsidRPr="00633600" w:rsidRDefault="00505362" w:rsidP="00505362">
      <w:pPr>
        <w:pStyle w:val="Akapitzlist"/>
        <w:numPr>
          <w:ilvl w:val="0"/>
          <w:numId w:val="72"/>
        </w:numPr>
        <w:spacing w:line="360" w:lineRule="auto"/>
        <w:ind w:left="357" w:hanging="357"/>
        <w:rPr>
          <w:rFonts w:asciiTheme="minorHAnsi" w:hAnsiTheme="minorHAnsi" w:cstheme="minorBidi"/>
        </w:rPr>
      </w:pPr>
      <w:r w:rsidRPr="00633600">
        <w:rPr>
          <w:rFonts w:asciiTheme="minorHAnsi" w:hAnsiTheme="minorHAnsi" w:cstheme="minorBidi"/>
        </w:rPr>
        <w:t xml:space="preserve">Rozliczenie transzy zaliczki przez Ostatecznego odbiorcę wsparcia następuje najpóźniej w terminie 3 miesięcy od dnia otrzymania transzy zaliczki na wyodrębniony rachunek dochodów, o którym mowa w ust. 3.  W stosunku do transz zaliczek, których termin rozliczenia przypadałby po dniu złożenia wniosku o płatność końcową rozliczenie zaliczki następuje nie później niż w terminie złożenia wniosku o płatność końcową, o którym mowa § 8 ust. </w:t>
      </w:r>
      <w:r w:rsidR="001416CA">
        <w:rPr>
          <w:rFonts w:asciiTheme="minorHAnsi" w:hAnsiTheme="minorHAnsi" w:cstheme="minorBidi"/>
        </w:rPr>
        <w:t>7</w:t>
      </w:r>
      <w:r w:rsidRPr="00633600">
        <w:rPr>
          <w:rFonts w:asciiTheme="minorHAnsi" w:hAnsiTheme="minorHAnsi" w:cstheme="minorBidi"/>
        </w:rPr>
        <w:t>.</w:t>
      </w:r>
    </w:p>
    <w:p w14:paraId="1D4A2905" w14:textId="60EA9D34" w:rsidR="00505362" w:rsidRDefault="00505362" w:rsidP="009C2B06">
      <w:pPr>
        <w:pStyle w:val="Akapitzlist"/>
        <w:widowControl w:val="0"/>
        <w:numPr>
          <w:ilvl w:val="0"/>
          <w:numId w:val="72"/>
        </w:numPr>
        <w:tabs>
          <w:tab w:val="clear" w:pos="360"/>
          <w:tab w:val="left" w:pos="567"/>
        </w:tabs>
        <w:suppressAutoHyphens w:val="0"/>
        <w:autoSpaceDE w:val="0"/>
        <w:autoSpaceDN w:val="0"/>
        <w:spacing w:before="360" w:after="360" w:line="360" w:lineRule="auto"/>
        <w:ind w:left="357" w:hanging="357"/>
        <w:contextualSpacing/>
        <w:rPr>
          <w:rFonts w:asciiTheme="minorHAnsi" w:hAnsiTheme="minorHAnsi" w:cstheme="minorHAnsi"/>
          <w:color w:val="000000" w:themeColor="text1"/>
        </w:rPr>
      </w:pPr>
      <w:r w:rsidRPr="00633600">
        <w:rPr>
          <w:rFonts w:asciiTheme="minorHAnsi" w:hAnsiTheme="minorHAnsi" w:cstheme="minorHAnsi"/>
          <w:color w:val="000000" w:themeColor="text1"/>
        </w:rPr>
        <w:t>Jednostka wspierająca nie ponosi odpowiedzialności za szkodę wynikającą z opóźnienia lub niedokonania wypłaty przez PFR środków przeznaczonych na realizację Przedsięwzięcia,</w:t>
      </w:r>
      <w:r w:rsidR="001416CA">
        <w:rPr>
          <w:rFonts w:asciiTheme="minorHAnsi" w:hAnsiTheme="minorHAnsi" w:cstheme="minorHAnsi"/>
          <w:color w:val="000000" w:themeColor="text1"/>
        </w:rPr>
        <w:t xml:space="preserve"> w szczególności</w:t>
      </w:r>
      <w:r w:rsidRPr="00633600">
        <w:rPr>
          <w:rFonts w:asciiTheme="minorHAnsi" w:hAnsiTheme="minorHAnsi" w:cstheme="minorHAnsi"/>
          <w:color w:val="000000" w:themeColor="text1"/>
        </w:rPr>
        <w:t xml:space="preserve"> będącą rezultatem</w:t>
      </w:r>
      <w:r w:rsidR="001416CA">
        <w:rPr>
          <w:rFonts w:asciiTheme="minorHAnsi" w:hAnsiTheme="minorHAnsi" w:cstheme="minorHAnsi"/>
          <w:color w:val="000000" w:themeColor="text1"/>
        </w:rPr>
        <w:t xml:space="preserve"> </w:t>
      </w:r>
      <w:r w:rsidRPr="005E2011">
        <w:rPr>
          <w:rFonts w:asciiTheme="minorHAnsi" w:hAnsiTheme="minorHAnsi" w:cstheme="minorHAnsi"/>
          <w:color w:val="000000" w:themeColor="text1"/>
        </w:rPr>
        <w:t xml:space="preserve">braku dostępności wystarczającej </w:t>
      </w:r>
      <w:r w:rsidRPr="005E2011">
        <w:rPr>
          <w:rFonts w:asciiTheme="minorHAnsi" w:hAnsiTheme="minorHAnsi" w:cstheme="minorHAnsi"/>
          <w:color w:val="000000" w:themeColor="text1"/>
        </w:rPr>
        <w:lastRenderedPageBreak/>
        <w:t>ilości środków na rachunku bankowym PFR</w:t>
      </w:r>
      <w:r w:rsidR="001416CA" w:rsidRPr="005E2011">
        <w:rPr>
          <w:rFonts w:asciiTheme="minorHAnsi" w:hAnsiTheme="minorHAnsi" w:cstheme="minorHAnsi"/>
          <w:color w:val="000000" w:themeColor="text1"/>
        </w:rPr>
        <w:t>.</w:t>
      </w:r>
    </w:p>
    <w:p w14:paraId="2D1E2B19" w14:textId="6FAE9F0B" w:rsidR="001416CA" w:rsidRPr="001416CA" w:rsidRDefault="001416CA" w:rsidP="4C38A097">
      <w:pPr>
        <w:pStyle w:val="Akapitzlist"/>
        <w:widowControl w:val="0"/>
        <w:numPr>
          <w:ilvl w:val="0"/>
          <w:numId w:val="72"/>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4C38A097">
        <w:rPr>
          <w:rFonts w:asciiTheme="minorHAnsi" w:hAnsiTheme="minorHAnsi" w:cstheme="minorBidi"/>
          <w:color w:val="000000" w:themeColor="text1"/>
        </w:rPr>
        <w:t xml:space="preserve">Ostateczny odbiorca wsparcia może upoważnić Partnera przedsięwzięcia do otrzymywania środków z PFR, a upoważnienie musi zostać przekazane do </w:t>
      </w:r>
      <w:r w:rsidR="643BF803" w:rsidRPr="4C38A097">
        <w:rPr>
          <w:rFonts w:asciiTheme="minorHAnsi" w:hAnsiTheme="minorHAnsi" w:cstheme="minorBidi"/>
          <w:color w:val="000000" w:themeColor="text1"/>
        </w:rPr>
        <w:t>J</w:t>
      </w:r>
      <w:r w:rsidR="00C015D3">
        <w:rPr>
          <w:rFonts w:asciiTheme="minorHAnsi" w:hAnsiTheme="minorHAnsi" w:cstheme="minorBidi"/>
          <w:color w:val="000000" w:themeColor="text1"/>
        </w:rPr>
        <w:t xml:space="preserve">ednostki </w:t>
      </w:r>
      <w:r w:rsidR="643BF803" w:rsidRPr="4C38A097">
        <w:rPr>
          <w:rFonts w:asciiTheme="minorHAnsi" w:hAnsiTheme="minorHAnsi" w:cstheme="minorBidi"/>
          <w:color w:val="000000" w:themeColor="text1"/>
        </w:rPr>
        <w:t>W</w:t>
      </w:r>
      <w:r w:rsidR="00C015D3">
        <w:rPr>
          <w:rFonts w:asciiTheme="minorHAnsi" w:hAnsiTheme="minorHAnsi" w:cstheme="minorBidi"/>
          <w:color w:val="000000" w:themeColor="text1"/>
        </w:rPr>
        <w:t>spierającej</w:t>
      </w:r>
      <w:r w:rsidR="007E6F90">
        <w:rPr>
          <w:rFonts w:asciiTheme="minorHAnsi" w:hAnsiTheme="minorHAnsi" w:cstheme="minorBidi"/>
          <w:color w:val="000000" w:themeColor="text1"/>
        </w:rPr>
        <w:t xml:space="preserve"> </w:t>
      </w:r>
      <w:r w:rsidR="643BF803" w:rsidRPr="4C38A097">
        <w:rPr>
          <w:rFonts w:asciiTheme="minorHAnsi" w:hAnsiTheme="minorHAnsi" w:cstheme="minorBidi"/>
          <w:color w:val="000000" w:themeColor="text1"/>
        </w:rPr>
        <w:t xml:space="preserve">oraz </w:t>
      </w:r>
      <w:bookmarkStart w:id="15" w:name="_Hlk191553874"/>
      <w:r w:rsidR="00C015D3" w:rsidRPr="0099799D">
        <w:rPr>
          <w:rFonts w:asciiTheme="minorHAnsi" w:hAnsiTheme="minorHAnsi" w:cstheme="minorHAnsi"/>
        </w:rPr>
        <w:t>Instytucji odpowiedzialnej za inwestycję</w:t>
      </w:r>
      <w:bookmarkEnd w:id="15"/>
      <w:r w:rsidRPr="4C38A097">
        <w:rPr>
          <w:rFonts w:asciiTheme="minorHAnsi" w:hAnsiTheme="minorHAnsi" w:cstheme="minorBidi"/>
          <w:color w:val="000000" w:themeColor="text1"/>
        </w:rPr>
        <w:t>.</w:t>
      </w:r>
    </w:p>
    <w:p w14:paraId="47C03FE6" w14:textId="115138AD" w:rsidR="001416CA" w:rsidRPr="005E2011" w:rsidRDefault="001416CA" w:rsidP="005E2011">
      <w:pPr>
        <w:pStyle w:val="Akapitzlist"/>
        <w:widowControl w:val="0"/>
        <w:tabs>
          <w:tab w:val="left" w:pos="567"/>
        </w:tabs>
        <w:suppressAutoHyphens w:val="0"/>
        <w:autoSpaceDE w:val="0"/>
        <w:autoSpaceDN w:val="0"/>
        <w:spacing w:before="360" w:after="360" w:line="360" w:lineRule="auto"/>
        <w:ind w:left="360"/>
        <w:contextualSpacing/>
        <w:rPr>
          <w:rFonts w:asciiTheme="minorHAnsi" w:hAnsiTheme="minorHAnsi" w:cstheme="minorHAnsi"/>
          <w:color w:val="000000" w:themeColor="text1"/>
        </w:rPr>
      </w:pPr>
      <w:r w:rsidRPr="001416CA">
        <w:rPr>
          <w:rFonts w:asciiTheme="minorHAnsi" w:hAnsiTheme="minorHAnsi" w:cstheme="minorHAnsi"/>
          <w:color w:val="000000" w:themeColor="text1"/>
        </w:rPr>
        <w:t>Po zasileniu przez PFR rachunku dochodów Ostatecznego odbiorcy wsparcia oraz rachunku Partnera, podmioty te będą finansowały zadania związane z realizacją Przedsięwzięcia, a wydatki związane z tymi zadaniami Ostateczny odbiorca wsparcia będzie przedstawiał do zatwierdzenia J</w:t>
      </w:r>
      <w:r w:rsidR="00C015D3">
        <w:rPr>
          <w:rFonts w:asciiTheme="minorHAnsi" w:hAnsiTheme="minorHAnsi" w:cstheme="minorHAnsi"/>
          <w:color w:val="000000" w:themeColor="text1"/>
        </w:rPr>
        <w:t xml:space="preserve">ednostki </w:t>
      </w:r>
      <w:r w:rsidRPr="001416CA">
        <w:rPr>
          <w:rFonts w:asciiTheme="minorHAnsi" w:hAnsiTheme="minorHAnsi" w:cstheme="minorHAnsi"/>
          <w:color w:val="000000" w:themeColor="text1"/>
        </w:rPr>
        <w:t>W</w:t>
      </w:r>
      <w:r w:rsidR="00C015D3">
        <w:rPr>
          <w:rFonts w:asciiTheme="minorHAnsi" w:hAnsiTheme="minorHAnsi" w:cstheme="minorHAnsi"/>
          <w:color w:val="000000" w:themeColor="text1"/>
        </w:rPr>
        <w:t>spierającej</w:t>
      </w:r>
      <w:r w:rsidRPr="001416CA">
        <w:rPr>
          <w:rFonts w:asciiTheme="minorHAnsi" w:hAnsiTheme="minorHAnsi" w:cstheme="minorHAnsi"/>
          <w:color w:val="000000" w:themeColor="text1"/>
        </w:rPr>
        <w:t xml:space="preserve"> we wnioskach o płatność składanych przez CST2021.</w:t>
      </w:r>
    </w:p>
    <w:p w14:paraId="48C7ABEC" w14:textId="415F766F" w:rsidR="00505362" w:rsidRDefault="00F419C3" w:rsidP="00505362">
      <w:pPr>
        <w:pStyle w:val="Akapitzlist"/>
        <w:widowControl w:val="0"/>
        <w:numPr>
          <w:ilvl w:val="0"/>
          <w:numId w:val="72"/>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Pr>
          <w:rFonts w:asciiTheme="minorHAnsi" w:hAnsiTheme="minorHAnsi" w:cstheme="minorBidi"/>
          <w:color w:val="000000" w:themeColor="text1"/>
        </w:rPr>
        <w:t xml:space="preserve">W przypadku braku upoważnienia, </w:t>
      </w:r>
      <w:r w:rsidR="00505362" w:rsidRPr="00633600">
        <w:rPr>
          <w:rFonts w:asciiTheme="minorHAnsi" w:hAnsiTheme="minorHAnsi" w:cstheme="minorBidi"/>
          <w:color w:val="000000" w:themeColor="text1"/>
        </w:rPr>
        <w:t xml:space="preserve">Ostateczny odbiorca wsparcia przekazuje odpowiednią część </w:t>
      </w:r>
      <w:r w:rsidR="00FD3F53">
        <w:rPr>
          <w:rFonts w:asciiTheme="minorHAnsi" w:hAnsiTheme="minorHAnsi" w:cstheme="minorBidi"/>
          <w:color w:val="000000" w:themeColor="text1"/>
        </w:rPr>
        <w:t>dofinansowania</w:t>
      </w:r>
      <w:r w:rsidR="00505362" w:rsidRPr="00633600">
        <w:rPr>
          <w:rFonts w:asciiTheme="minorHAnsi" w:hAnsiTheme="minorHAnsi" w:cstheme="minorBidi"/>
          <w:color w:val="000000" w:themeColor="text1"/>
        </w:rPr>
        <w:t xml:space="preserve"> na pokrycie wydatków Partnerów, zgodnie z Porozumieniem/Umową o partnerstwie.</w:t>
      </w:r>
    </w:p>
    <w:p w14:paraId="6515A86B" w14:textId="6EB12788" w:rsidR="00CF1666" w:rsidRPr="00C776B6" w:rsidRDefault="00CF1666" w:rsidP="00026604">
      <w:pPr>
        <w:pStyle w:val="Nagwek2"/>
      </w:pPr>
      <w:r w:rsidRPr="00C776B6">
        <w:t xml:space="preserve">§ </w:t>
      </w:r>
      <w:r w:rsidR="00083DD1">
        <w:t>8</w:t>
      </w:r>
      <w:r w:rsidRPr="00C776B6">
        <w:t>.</w:t>
      </w:r>
      <w:r w:rsidR="00026604">
        <w:t xml:space="preserve"> </w:t>
      </w:r>
      <w:r w:rsidR="00026604" w:rsidRPr="00C776B6">
        <w:t>Rozliczanie Przedsięwzięcia</w:t>
      </w:r>
    </w:p>
    <w:p w14:paraId="49603B10" w14:textId="498EA8BF" w:rsidR="000C7338" w:rsidRDefault="000C7338" w:rsidP="000C7338">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bookmarkStart w:id="16" w:name="_Hlk121764102"/>
      <w:r w:rsidRPr="000C7338">
        <w:rPr>
          <w:rFonts w:asciiTheme="minorHAnsi" w:hAnsiTheme="minorHAnsi" w:cstheme="minorHAnsi"/>
        </w:rPr>
        <w:t xml:space="preserve">Ostateczny odbiorca wsparcia finansuje całość ponoszonych wydatków w ramach Przedsięwzięcia z wydzielonego rachunku dochodów, wskazanego w § 7 ust. </w:t>
      </w:r>
      <w:r w:rsidR="00441640">
        <w:rPr>
          <w:rFonts w:asciiTheme="minorHAnsi" w:hAnsiTheme="minorHAnsi" w:cstheme="minorHAnsi"/>
        </w:rPr>
        <w:t>2</w:t>
      </w:r>
      <w:r w:rsidRPr="000C7338">
        <w:rPr>
          <w:rFonts w:asciiTheme="minorHAnsi" w:hAnsiTheme="minorHAnsi" w:cstheme="minorHAnsi"/>
        </w:rPr>
        <w:t>.</w:t>
      </w:r>
    </w:p>
    <w:p w14:paraId="2FD9F48C" w14:textId="7428EEB8" w:rsidR="000C7338" w:rsidRDefault="000C7338" w:rsidP="000C7338">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Warunkiem uznania wydatków za kwalifikowalne jest poniesienie ich przez Ostatecznego odbiorcę wsparcia, Partnera</w:t>
      </w:r>
      <w:r w:rsidR="00EC7B05">
        <w:rPr>
          <w:rStyle w:val="Odwoanieprzypisudolnego"/>
          <w:rFonts w:asciiTheme="minorHAnsi" w:hAnsiTheme="minorHAnsi" w:cstheme="minorHAnsi"/>
        </w:rPr>
        <w:footnoteReference w:id="18"/>
      </w:r>
      <w:r w:rsidRPr="00B415A4">
        <w:rPr>
          <w:rFonts w:asciiTheme="minorHAnsi" w:hAnsiTheme="minorHAnsi" w:cstheme="minorHAnsi"/>
        </w:rPr>
        <w:t xml:space="preserve"> lub Podmiot upoważniony do ponoszenia wydatków w związku z realizacją Przedsięwzięcia, zgodnie z przepisami prawa powszechnie obowiązującego, systemu realizacji KPO, dokumentami, o których mowa w § 5 ust. 1 oraz treścią Porozumienia.</w:t>
      </w:r>
    </w:p>
    <w:p w14:paraId="471B5465" w14:textId="08B7F2CD" w:rsidR="000C7338" w:rsidRPr="000C7338" w:rsidRDefault="000C7338" w:rsidP="000C7338">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633600">
        <w:rPr>
          <w:rFonts w:asciiTheme="minorHAnsi" w:hAnsiTheme="minorHAnsi"/>
        </w:rPr>
        <w:t xml:space="preserve">Do oceny kwalifikowalności poniesionych wydatków stosuje się dokumenty, o których mowa w § 5 ust. 1 oraz pozostałe </w:t>
      </w:r>
      <w:r w:rsidR="00DA1873">
        <w:rPr>
          <w:rFonts w:asciiTheme="minorHAnsi" w:hAnsiTheme="minorHAnsi"/>
        </w:rPr>
        <w:t xml:space="preserve">dokumenty </w:t>
      </w:r>
      <w:r w:rsidRPr="00633600">
        <w:rPr>
          <w:rFonts w:asciiTheme="minorHAnsi" w:hAnsiTheme="minorHAnsi"/>
        </w:rPr>
        <w:t xml:space="preserve">dotyczące systemu realizacji KPO w brzmieniu </w:t>
      </w:r>
      <w:r>
        <w:rPr>
          <w:rFonts w:asciiTheme="minorHAnsi" w:hAnsiTheme="minorHAnsi"/>
        </w:rPr>
        <w:t>o</w:t>
      </w:r>
      <w:r w:rsidRPr="00633600">
        <w:rPr>
          <w:rFonts w:asciiTheme="minorHAnsi" w:hAnsiTheme="minorHAnsi"/>
        </w:rPr>
        <w:t>bowiązującym w dniu poniesienia wydatku</w:t>
      </w:r>
      <w:r>
        <w:rPr>
          <w:rFonts w:asciiTheme="minorHAnsi" w:hAnsiTheme="minorHAnsi"/>
        </w:rPr>
        <w:t>.</w:t>
      </w:r>
    </w:p>
    <w:p w14:paraId="2B8173F2" w14:textId="1D467FE0"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składa wniosek o płatność oraz dokumenty niezbędne do rozliczenia Przedsięwzięcia, za pośrednictwem CST2021, chyba że z przyczyn technicznych nie jest to możliwe. W takim przypadku stosuje się postanowienia § 1</w:t>
      </w:r>
      <w:r w:rsidR="000E4BA7">
        <w:rPr>
          <w:rFonts w:asciiTheme="minorHAnsi" w:hAnsiTheme="minorHAnsi" w:cstheme="minorHAnsi"/>
        </w:rPr>
        <w:t>3</w:t>
      </w:r>
      <w:r w:rsidRPr="00B415A4">
        <w:rPr>
          <w:rFonts w:asciiTheme="minorHAnsi" w:hAnsiTheme="minorHAnsi" w:cstheme="minorHAnsi"/>
        </w:rPr>
        <w:t xml:space="preserve"> ust. 8.</w:t>
      </w:r>
    </w:p>
    <w:p w14:paraId="2049C609" w14:textId="46690CFB"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składa wniosek o płatność nie rzadziej niż co 3 miesiące, przy czym pierwszy wniosek o płatność składany jest w terminie do 3 miesięcy od dnia </w:t>
      </w:r>
      <w:r w:rsidRPr="00B415A4">
        <w:rPr>
          <w:rFonts w:asciiTheme="minorHAnsi" w:hAnsiTheme="minorHAnsi" w:cstheme="minorHAnsi"/>
        </w:rPr>
        <w:lastRenderedPageBreak/>
        <w:t xml:space="preserve">zawarcia </w:t>
      </w:r>
      <w:r w:rsidR="007F20E5">
        <w:rPr>
          <w:rFonts w:asciiTheme="minorHAnsi" w:hAnsiTheme="minorHAnsi" w:cstheme="minorHAnsi"/>
        </w:rPr>
        <w:t>Porozumienia</w:t>
      </w:r>
      <w:r w:rsidRPr="00B415A4">
        <w:rPr>
          <w:rFonts w:asciiTheme="minorHAnsi" w:hAnsiTheme="minorHAnsi" w:cstheme="minorHAnsi"/>
        </w:rPr>
        <w:t xml:space="preserve">, a każdy kolejny wniosek o płatność składany jest w terminie do 3 miesięcy od dnia złożenia poprzedniego wniosku o płatność, z wyjątkiem wniosku końcowego, o którym mowa w ust. </w:t>
      </w:r>
      <w:r w:rsidR="00C80E2A">
        <w:rPr>
          <w:rFonts w:asciiTheme="minorHAnsi" w:hAnsiTheme="minorHAnsi" w:cstheme="minorHAnsi"/>
        </w:rPr>
        <w:t>7</w:t>
      </w:r>
      <w:r w:rsidRPr="00B415A4">
        <w:rPr>
          <w:rFonts w:asciiTheme="minorHAnsi" w:hAnsiTheme="minorHAnsi" w:cstheme="minorHAnsi"/>
        </w:rPr>
        <w:t xml:space="preserve"> i z zastrzeżeniem § 7 ust. </w:t>
      </w:r>
      <w:r w:rsidR="003134D4">
        <w:rPr>
          <w:rFonts w:asciiTheme="minorHAnsi" w:hAnsiTheme="minorHAnsi" w:cstheme="minorHAnsi"/>
        </w:rPr>
        <w:t>5</w:t>
      </w:r>
      <w:r w:rsidRPr="00B415A4">
        <w:rPr>
          <w:rFonts w:asciiTheme="minorHAnsi" w:hAnsiTheme="minorHAnsi" w:cstheme="minorHAnsi"/>
        </w:rPr>
        <w:t>. Uzupełnienie lub poprawa, bądź złożenie dodatkowych wyjaśnień do złożonego wcześniej wniosku o płatność nie jest równoznaczne ze złożeniem kolejnego wniosku o płatność.</w:t>
      </w:r>
    </w:p>
    <w:p w14:paraId="493F06CF" w14:textId="77777777"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jest zobowiązany do rozliczenia całości otrzymanego dofinansowania we wniosku o płatność końcową. </w:t>
      </w:r>
    </w:p>
    <w:p w14:paraId="11F50E3D" w14:textId="7A2D489D"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 xml:space="preserve">Ostateczny odbiorca wsparcia składa ostatni wniosek o płatność (końcową) do Jednostki wspierającej w terminie do 14 dni od dnia zakończenia okresu kwalifikowalności wydatków, określonego w § 3 ust. 2, z uwzględnieniem terminów składania wniosków o płatność określonych w ust. </w:t>
      </w:r>
      <w:r w:rsidR="00BD1B74">
        <w:rPr>
          <w:rFonts w:asciiTheme="minorHAnsi" w:hAnsiTheme="minorHAnsi" w:cstheme="minorHAnsi"/>
        </w:rPr>
        <w:t>5</w:t>
      </w:r>
      <w:r w:rsidRPr="00B415A4">
        <w:rPr>
          <w:rFonts w:asciiTheme="minorHAnsi" w:hAnsiTheme="minorHAnsi" w:cstheme="minorHAnsi"/>
        </w:rPr>
        <w:t>.</w:t>
      </w:r>
    </w:p>
    <w:p w14:paraId="0130083D" w14:textId="77777777"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prowadzi ewidencję księgową w sposób zgodny z zasadami rachunkowości.</w:t>
      </w:r>
    </w:p>
    <w:p w14:paraId="2AB8C9FA" w14:textId="77777777"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zobowiązuje się do prowadzenia wyodrębnionej ewidencji wydatków poniesionych w ramach Przedsięwzięcia w sposób przejrzysty, tak aby możliwa była identyfikacja poszczególnych operacji związanych z Przedsięwzięciem.</w:t>
      </w:r>
    </w:p>
    <w:p w14:paraId="0E29500B" w14:textId="77777777" w:rsidR="000C7338" w:rsidRPr="00B415A4" w:rsidRDefault="000C7338" w:rsidP="00B415A4">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Ostateczny odbiorca wsparcia zobowiązuje się do opisywania dokumentacji księgowej Przedsięwzięcia zgodnie z postanowieniami zawartymi w dokumentach, o których mowa w § 5 ust. 1.</w:t>
      </w:r>
    </w:p>
    <w:p w14:paraId="44419B6C" w14:textId="3DDE5D49" w:rsidR="000C7338" w:rsidRPr="00B415A4" w:rsidRDefault="000C7338" w:rsidP="000C7338">
      <w:pPr>
        <w:pStyle w:val="Tekstpodstawowy"/>
        <w:numPr>
          <w:ilvl w:val="0"/>
          <w:numId w:val="30"/>
        </w:numPr>
        <w:autoSpaceDE w:val="0"/>
        <w:spacing w:before="360" w:after="360" w:line="360" w:lineRule="auto"/>
        <w:ind w:left="357" w:hanging="357"/>
        <w:contextualSpacing/>
        <w:jc w:val="left"/>
        <w:rPr>
          <w:rFonts w:asciiTheme="minorHAnsi" w:hAnsiTheme="minorHAnsi" w:cstheme="minorHAnsi"/>
        </w:rPr>
      </w:pPr>
      <w:r w:rsidRPr="00B415A4">
        <w:rPr>
          <w:rFonts w:asciiTheme="minorHAnsi" w:hAnsiTheme="minorHAnsi" w:cstheme="minorHAnsi"/>
        </w:rPr>
        <w:t>Obowiązki, o których mowa w ust. 7-</w:t>
      </w:r>
      <w:r w:rsidR="00235303">
        <w:rPr>
          <w:rFonts w:asciiTheme="minorHAnsi" w:hAnsiTheme="minorHAnsi" w:cstheme="minorHAnsi"/>
        </w:rPr>
        <w:t>10</w:t>
      </w:r>
      <w:r w:rsidRPr="00B415A4">
        <w:rPr>
          <w:rFonts w:asciiTheme="minorHAnsi" w:hAnsiTheme="minorHAnsi" w:cstheme="minorHAnsi"/>
        </w:rPr>
        <w:t xml:space="preserve"> dotyczą </w:t>
      </w:r>
      <w:r w:rsidR="00DA1873">
        <w:rPr>
          <w:rFonts w:asciiTheme="minorHAnsi" w:hAnsiTheme="minorHAnsi" w:cstheme="minorHAnsi"/>
        </w:rPr>
        <w:t xml:space="preserve">również </w:t>
      </w:r>
      <w:r w:rsidRPr="00B415A4">
        <w:rPr>
          <w:rFonts w:asciiTheme="minorHAnsi" w:hAnsiTheme="minorHAnsi" w:cstheme="minorHAnsi"/>
        </w:rPr>
        <w:t>każdego z Partnerów i Podmiotów upoważnionych do ponoszenia wydatków, w zakresie tej części Przedsięwzięcia, za której realizację odpowiada dany Partner / Podmiot upoważniony do ponoszenia wydatków.</w:t>
      </w:r>
      <w:r w:rsidRPr="00B415A4" w:rsidDel="00492F86">
        <w:rPr>
          <w:rFonts w:asciiTheme="minorHAnsi" w:hAnsiTheme="minorHAnsi" w:cstheme="minorHAnsi"/>
        </w:rPr>
        <w:t xml:space="preserve"> </w:t>
      </w:r>
    </w:p>
    <w:bookmarkEnd w:id="16"/>
    <w:p w14:paraId="5CA140C2" w14:textId="107FD4A9" w:rsidR="00026604" w:rsidRDefault="00CF1666" w:rsidP="00026604">
      <w:pPr>
        <w:pStyle w:val="Nagwek2"/>
      </w:pPr>
      <w:r w:rsidRPr="00C776B6">
        <w:t xml:space="preserve">§ </w:t>
      </w:r>
      <w:r w:rsidR="00357EFD">
        <w:t>9</w:t>
      </w:r>
      <w:r w:rsidRPr="00C776B6">
        <w:t>.</w:t>
      </w:r>
      <w:r w:rsidR="00026604">
        <w:t xml:space="preserve"> </w:t>
      </w:r>
      <w:r w:rsidR="00026604" w:rsidRPr="00C776B6">
        <w:t>Weryfikacja wniosku o płatność</w:t>
      </w:r>
    </w:p>
    <w:p w14:paraId="63923D37" w14:textId="46D634D3"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Warunkiem rozliczenia wydatków </w:t>
      </w:r>
      <w:r>
        <w:rPr>
          <w:rStyle w:val="cf01"/>
          <w:rFonts w:asciiTheme="minorHAnsi" w:eastAsia="Calibri" w:hAnsiTheme="minorHAnsi" w:cstheme="minorHAnsi"/>
          <w:sz w:val="24"/>
          <w:szCs w:val="24"/>
        </w:rPr>
        <w:t>w ramach Przedsięwzięcia</w:t>
      </w:r>
      <w:r w:rsidRPr="005B29BC">
        <w:rPr>
          <w:rStyle w:val="cf01"/>
          <w:rFonts w:asciiTheme="minorHAnsi" w:eastAsia="Calibri" w:hAnsiTheme="minorHAnsi" w:cstheme="minorHAnsi"/>
          <w:sz w:val="24"/>
          <w:szCs w:val="24"/>
        </w:rPr>
        <w:t xml:space="preserve"> jest złożenie przez Ostatecznego odbiorcę wsparcia do Jednostki wspierającej</w:t>
      </w:r>
      <w:r w:rsidR="00C552E0">
        <w:rPr>
          <w:rStyle w:val="cf01"/>
          <w:rFonts w:asciiTheme="minorHAnsi" w:eastAsia="Calibri" w:hAnsiTheme="minorHAnsi" w:cstheme="minorHAnsi"/>
          <w:sz w:val="24"/>
          <w:szCs w:val="24"/>
        </w:rPr>
        <w:t xml:space="preserve"> zgodnie z postanowieniami </w:t>
      </w:r>
      <w:r w:rsidR="00C552E0" w:rsidRPr="00B415A4">
        <w:rPr>
          <w:rStyle w:val="cf01"/>
          <w:rFonts w:asciiTheme="minorHAnsi" w:eastAsia="Calibri" w:hAnsiTheme="minorHAnsi" w:cstheme="minorHAnsi"/>
          <w:sz w:val="24"/>
          <w:szCs w:val="24"/>
        </w:rPr>
        <w:t>§ 8</w:t>
      </w:r>
      <w:r w:rsidRPr="005B29BC">
        <w:rPr>
          <w:rStyle w:val="cf01"/>
          <w:rFonts w:asciiTheme="minorHAnsi" w:eastAsia="Calibri" w:hAnsiTheme="minorHAnsi" w:cstheme="minorHAnsi"/>
          <w:sz w:val="24"/>
          <w:szCs w:val="24"/>
        </w:rPr>
        <w:t xml:space="preserve"> poprawnego, kompletnego i spełniającego wymogi formalne i merytoryczne wniosku o płatność oraz dokonanie przez Jednostkę wspierającą weryfikacji formalnej i merytorycznej tego wniosku </w:t>
      </w:r>
      <w:r w:rsidR="004E6C5A">
        <w:rPr>
          <w:rStyle w:val="cf01"/>
          <w:rFonts w:asciiTheme="minorHAnsi" w:eastAsia="Calibri" w:hAnsiTheme="minorHAnsi" w:cstheme="minorHAnsi"/>
          <w:sz w:val="24"/>
          <w:szCs w:val="24"/>
        </w:rPr>
        <w:t>o płatność</w:t>
      </w:r>
      <w:r w:rsidR="00F6336E">
        <w:rPr>
          <w:rStyle w:val="cf01"/>
          <w:rFonts w:asciiTheme="minorHAnsi" w:eastAsia="Calibri" w:hAnsiTheme="minorHAnsi" w:cstheme="minorHAnsi"/>
          <w:sz w:val="24"/>
          <w:szCs w:val="24"/>
        </w:rPr>
        <w:t>.</w:t>
      </w:r>
    </w:p>
    <w:p w14:paraId="7C43483C"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weryfikuje wniosek o płatność, o którym mowa w ust. 1, w </w:t>
      </w:r>
      <w:r w:rsidRPr="005B29BC">
        <w:rPr>
          <w:rStyle w:val="cf01"/>
          <w:rFonts w:asciiTheme="minorHAnsi" w:eastAsia="Calibri" w:hAnsiTheme="minorHAnsi" w:cstheme="minorHAnsi"/>
          <w:sz w:val="24"/>
          <w:szCs w:val="24"/>
        </w:rPr>
        <w:lastRenderedPageBreak/>
        <w:t xml:space="preserve">terminie 45 dni licząc od dnia jego złożenia przez Ostatecznego odbiorcę wsparcia. </w:t>
      </w:r>
    </w:p>
    <w:p w14:paraId="3C371D29"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Jednostka wspierająca dokonuje weryfikacji wydatków objętych wnioskiem o płatność, w szczególności poprzez:</w:t>
      </w:r>
    </w:p>
    <w:p w14:paraId="29666F02" w14:textId="5D9051FE" w:rsidR="00B81AB1" w:rsidRPr="005B29BC" w:rsidRDefault="00B81AB1" w:rsidP="00B8543E">
      <w:pPr>
        <w:pStyle w:val="Akapitzlist"/>
        <w:widowControl w:val="0"/>
        <w:numPr>
          <w:ilvl w:val="1"/>
          <w:numId w:val="74"/>
        </w:numPr>
        <w:tabs>
          <w:tab w:val="left" w:pos="284"/>
        </w:tabs>
        <w:suppressAutoHyphens w:val="0"/>
        <w:autoSpaceDE w:val="0"/>
        <w:autoSpaceDN w:val="0"/>
        <w:spacing w:before="360" w:after="360" w:line="360" w:lineRule="auto"/>
        <w:ind w:left="851"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weryfikację kompletu </w:t>
      </w:r>
      <w:r w:rsidR="00BC5EEE">
        <w:rPr>
          <w:rStyle w:val="cf01"/>
          <w:rFonts w:asciiTheme="minorHAnsi" w:eastAsia="Calibri" w:hAnsiTheme="minorHAnsi" w:cstheme="minorHAnsi"/>
          <w:sz w:val="24"/>
          <w:szCs w:val="24"/>
        </w:rPr>
        <w:t>dokumen</w:t>
      </w:r>
      <w:r w:rsidR="00FA3D84">
        <w:rPr>
          <w:rStyle w:val="cf01"/>
          <w:rFonts w:asciiTheme="minorHAnsi" w:eastAsia="Calibri" w:hAnsiTheme="minorHAnsi" w:cstheme="minorHAnsi"/>
          <w:sz w:val="24"/>
          <w:szCs w:val="24"/>
        </w:rPr>
        <w:t>tacji</w:t>
      </w:r>
      <w:r w:rsidR="00BC5EEE">
        <w:rPr>
          <w:rStyle w:val="cf01"/>
          <w:rFonts w:asciiTheme="minorHAnsi" w:eastAsia="Calibri" w:hAnsiTheme="minorHAnsi" w:cstheme="minorHAnsi"/>
          <w:sz w:val="24"/>
          <w:szCs w:val="24"/>
        </w:rPr>
        <w:t xml:space="preserve"> dotycząc</w:t>
      </w:r>
      <w:r w:rsidR="00FA3D84">
        <w:rPr>
          <w:rStyle w:val="cf01"/>
          <w:rFonts w:asciiTheme="minorHAnsi" w:eastAsia="Calibri" w:hAnsiTheme="minorHAnsi" w:cstheme="minorHAnsi"/>
          <w:sz w:val="24"/>
          <w:szCs w:val="24"/>
        </w:rPr>
        <w:t>ej</w:t>
      </w:r>
      <w:r w:rsidR="00BC5EEE">
        <w:rPr>
          <w:rStyle w:val="cf01"/>
          <w:rFonts w:asciiTheme="minorHAnsi" w:eastAsia="Calibri" w:hAnsiTheme="minorHAnsi" w:cstheme="minorHAnsi"/>
          <w:sz w:val="24"/>
          <w:szCs w:val="24"/>
        </w:rPr>
        <w:t xml:space="preserve"> </w:t>
      </w:r>
      <w:r w:rsidRPr="005B29BC">
        <w:rPr>
          <w:rStyle w:val="cf01"/>
          <w:rFonts w:asciiTheme="minorHAnsi" w:eastAsia="Calibri" w:hAnsiTheme="minorHAnsi" w:cstheme="minorHAnsi"/>
          <w:sz w:val="24"/>
          <w:szCs w:val="24"/>
        </w:rPr>
        <w:t>wydatków objętych wnioskiem o płatność lub;</w:t>
      </w:r>
    </w:p>
    <w:p w14:paraId="59BD73A5" w14:textId="77777777" w:rsidR="00B81AB1" w:rsidRDefault="00B81AB1" w:rsidP="00B8543E">
      <w:pPr>
        <w:pStyle w:val="Akapitzlist"/>
        <w:widowControl w:val="0"/>
        <w:numPr>
          <w:ilvl w:val="1"/>
          <w:numId w:val="74"/>
        </w:numPr>
        <w:tabs>
          <w:tab w:val="left" w:pos="284"/>
        </w:tabs>
        <w:suppressAutoHyphens w:val="0"/>
        <w:autoSpaceDE w:val="0"/>
        <w:autoSpaceDN w:val="0"/>
        <w:spacing w:before="360" w:after="360" w:line="360" w:lineRule="auto"/>
        <w:ind w:left="851" w:hanging="284"/>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weryfikację części wydatków objętych wnioskiem </w:t>
      </w:r>
      <w:r>
        <w:rPr>
          <w:rStyle w:val="cf01"/>
          <w:rFonts w:asciiTheme="minorHAnsi" w:eastAsia="Calibri" w:hAnsiTheme="minorHAnsi" w:cstheme="minorHAnsi"/>
          <w:sz w:val="24"/>
          <w:szCs w:val="24"/>
        </w:rPr>
        <w:t xml:space="preserve">o płatność </w:t>
      </w:r>
      <w:r w:rsidRPr="005B29BC">
        <w:rPr>
          <w:rStyle w:val="cf01"/>
          <w:rFonts w:asciiTheme="minorHAnsi" w:eastAsia="Calibri" w:hAnsiTheme="minorHAnsi" w:cstheme="minorHAnsi"/>
          <w:sz w:val="24"/>
          <w:szCs w:val="24"/>
        </w:rPr>
        <w:t>poprzez dobór próby dokumentów</w:t>
      </w:r>
      <w:r>
        <w:rPr>
          <w:rStyle w:val="cf01"/>
          <w:rFonts w:asciiTheme="minorHAnsi" w:eastAsia="Calibri" w:hAnsiTheme="minorHAnsi" w:cstheme="minorHAnsi"/>
          <w:sz w:val="24"/>
          <w:szCs w:val="24"/>
        </w:rPr>
        <w:t>;</w:t>
      </w:r>
    </w:p>
    <w:p w14:paraId="540A6B90" w14:textId="77777777" w:rsidR="00B81AB1" w:rsidRPr="00172711" w:rsidRDefault="00B81AB1" w:rsidP="00B8543E">
      <w:pPr>
        <w:pStyle w:val="Akapitzlist"/>
        <w:widowControl w:val="0"/>
        <w:numPr>
          <w:ilvl w:val="1"/>
          <w:numId w:val="74"/>
        </w:numPr>
        <w:tabs>
          <w:tab w:val="left" w:pos="284"/>
        </w:tabs>
        <w:suppressAutoHyphens w:val="0"/>
        <w:autoSpaceDE w:val="0"/>
        <w:autoSpaceDN w:val="0"/>
        <w:spacing w:before="360" w:after="360" w:line="360" w:lineRule="auto"/>
        <w:ind w:left="851" w:hanging="357"/>
        <w:contextualSpacing/>
        <w:rPr>
          <w:rStyle w:val="cf01"/>
          <w:rFonts w:asciiTheme="minorHAnsi" w:eastAsia="Calibri" w:hAnsiTheme="minorHAnsi" w:cstheme="minorHAnsi"/>
          <w:sz w:val="24"/>
          <w:szCs w:val="24"/>
        </w:rPr>
      </w:pPr>
      <w:r w:rsidRPr="00172711">
        <w:rPr>
          <w:rStyle w:val="cf01"/>
          <w:rFonts w:asciiTheme="minorHAnsi" w:eastAsia="Calibri" w:hAnsiTheme="minorHAnsi" w:cstheme="minorHAnsi"/>
          <w:sz w:val="24"/>
          <w:szCs w:val="24"/>
        </w:rPr>
        <w:t>weryfikację dokumentacji potwierdzającej osiągnięcie wskaźników Przedsięwzięcia.</w:t>
      </w:r>
    </w:p>
    <w:p w14:paraId="2ECD5F5C"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Jednostka wspierająca może </w:t>
      </w:r>
      <w:r>
        <w:rPr>
          <w:rStyle w:val="cf01"/>
          <w:rFonts w:asciiTheme="minorHAnsi" w:eastAsia="Calibri" w:hAnsiTheme="minorHAnsi" w:cstheme="minorHAnsi"/>
          <w:sz w:val="24"/>
          <w:szCs w:val="24"/>
        </w:rPr>
        <w:t>podjąć decyzję o</w:t>
      </w:r>
      <w:r w:rsidRPr="005B29BC">
        <w:rPr>
          <w:rStyle w:val="cf01"/>
          <w:rFonts w:asciiTheme="minorHAnsi" w:eastAsia="Calibri" w:hAnsiTheme="minorHAnsi" w:cstheme="minorHAnsi"/>
          <w:sz w:val="24"/>
          <w:szCs w:val="24"/>
        </w:rPr>
        <w:t xml:space="preserve"> dołączeni</w:t>
      </w:r>
      <w:r>
        <w:rPr>
          <w:rStyle w:val="cf01"/>
          <w:rFonts w:asciiTheme="minorHAnsi" w:eastAsia="Calibri" w:hAnsiTheme="minorHAnsi" w:cstheme="minorHAnsi"/>
          <w:sz w:val="24"/>
          <w:szCs w:val="24"/>
        </w:rPr>
        <w:t>u</w:t>
      </w:r>
      <w:r w:rsidRPr="005B29BC">
        <w:rPr>
          <w:rStyle w:val="cf01"/>
          <w:rFonts w:asciiTheme="minorHAnsi" w:eastAsia="Calibri" w:hAnsiTheme="minorHAnsi" w:cstheme="minorHAnsi"/>
          <w:sz w:val="24"/>
          <w:szCs w:val="24"/>
        </w:rPr>
        <w:t xml:space="preserve"> przez Ostatecznego odbiorcę wsparcia do wniosku o płatność jedynie zestawienia dokumentów potwierdzających poniesienie wydatków wraz z oświadczeniem Ostatecznego odbiorcy wsparcia o prawdziwości i faktyczności poniesionych wydatków. O możliwości rozliczenia wydatków w formie zestawienia dokumentów Jednostka wspierająca poinformuje Ostatecznego odbiorcę wsparcia pisemnie.</w:t>
      </w:r>
    </w:p>
    <w:p w14:paraId="17D0236B" w14:textId="320C7317" w:rsidR="00B81AB1" w:rsidRPr="00825530"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Calibri" w:eastAsia="Calibri" w:hAnsi="Calibri" w:cs="Calibri"/>
          <w:sz w:val="24"/>
          <w:szCs w:val="24"/>
        </w:rPr>
      </w:pPr>
      <w:r w:rsidRPr="005B29BC">
        <w:rPr>
          <w:rStyle w:val="cf01"/>
          <w:rFonts w:asciiTheme="minorHAnsi" w:eastAsia="Calibri" w:hAnsiTheme="minorHAnsi" w:cstheme="minorHAnsi"/>
          <w:sz w:val="24"/>
          <w:szCs w:val="24"/>
        </w:rPr>
        <w:t>W przypadku, gdy wniosek o płatność, o którym mowa w ust. 1 zawiera braki lub błędy</w:t>
      </w:r>
      <w:r>
        <w:rPr>
          <w:rStyle w:val="cf01"/>
          <w:rFonts w:asciiTheme="minorHAnsi" w:eastAsia="Calibri" w:hAnsiTheme="minorHAnsi" w:cstheme="minorHAnsi"/>
          <w:sz w:val="24"/>
          <w:szCs w:val="24"/>
        </w:rPr>
        <w:t xml:space="preserve">, </w:t>
      </w:r>
      <w:r w:rsidRPr="005B29BC">
        <w:rPr>
          <w:rStyle w:val="cf01"/>
          <w:rFonts w:asciiTheme="minorHAnsi" w:eastAsia="Calibri" w:hAnsiTheme="minorHAnsi" w:cstheme="minorHAnsi"/>
          <w:sz w:val="24"/>
          <w:szCs w:val="24"/>
        </w:rPr>
        <w:t xml:space="preserve">Ostateczny odbiorca wsparcia na wezwanie Jednostki wspierającej, jest zobowiązany </w:t>
      </w:r>
      <w:r w:rsidRPr="00825530">
        <w:rPr>
          <w:rStyle w:val="cf01"/>
          <w:rFonts w:ascii="Calibri" w:eastAsia="Calibri" w:hAnsi="Calibri" w:cs="Calibri"/>
          <w:sz w:val="24"/>
          <w:szCs w:val="24"/>
        </w:rPr>
        <w:t>do złożenia:</w:t>
      </w:r>
    </w:p>
    <w:p w14:paraId="26EB6EEE" w14:textId="77777777" w:rsidR="00B81AB1" w:rsidRPr="00825530" w:rsidRDefault="00B81AB1" w:rsidP="00B81AB1">
      <w:pPr>
        <w:pStyle w:val="Tekstpodstawowy"/>
        <w:numPr>
          <w:ilvl w:val="0"/>
          <w:numId w:val="75"/>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dodatkowych wyjaśnień w tym zakresie;</w:t>
      </w:r>
    </w:p>
    <w:p w14:paraId="310B56A3" w14:textId="77777777" w:rsidR="00B81AB1" w:rsidRDefault="00B81AB1" w:rsidP="00B81AB1">
      <w:pPr>
        <w:pStyle w:val="Tekstpodstawowy"/>
        <w:numPr>
          <w:ilvl w:val="0"/>
          <w:numId w:val="75"/>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poprawionego lub uzupełnionego wniosku o płatność; </w:t>
      </w:r>
    </w:p>
    <w:p w14:paraId="1B076B35" w14:textId="77777777" w:rsidR="00B81AB1" w:rsidRPr="00825530" w:rsidRDefault="00B81AB1" w:rsidP="00B81AB1">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Pr="00825530">
        <w:rPr>
          <w:rStyle w:val="cf01"/>
          <w:rFonts w:asciiTheme="minorHAnsi" w:eastAsia="Calibri" w:hAnsiTheme="minorHAnsi" w:cstheme="minorHAnsi"/>
          <w:sz w:val="24"/>
          <w:szCs w:val="24"/>
        </w:rPr>
        <w:t>w terminie 7 dni od dnia wysłania wezwania</w:t>
      </w:r>
      <w:r>
        <w:rPr>
          <w:rStyle w:val="cf01"/>
          <w:rFonts w:asciiTheme="minorHAnsi" w:eastAsia="Calibri" w:hAnsiTheme="minorHAnsi" w:cstheme="minorHAnsi"/>
          <w:sz w:val="24"/>
          <w:szCs w:val="24"/>
        </w:rPr>
        <w:t xml:space="preserve"> za pośrednictwem CST2021</w:t>
      </w:r>
      <w:r w:rsidRPr="00825530">
        <w:rPr>
          <w:rStyle w:val="cf01"/>
          <w:rFonts w:asciiTheme="minorHAnsi" w:eastAsia="Calibri" w:hAnsiTheme="minorHAnsi" w:cstheme="minorHAnsi"/>
          <w:sz w:val="24"/>
          <w:szCs w:val="24"/>
        </w:rPr>
        <w:t xml:space="preserve">. </w:t>
      </w:r>
    </w:p>
    <w:p w14:paraId="06A88861"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Na czas złożenia dodatkowych wyjaśnień bądź poprawy lub uzupełnienia wniosku o płatność przez Ostatecznego odbiorcę wsparcia zgodnie z ust. </w:t>
      </w:r>
      <w:r>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xml:space="preserve">, termin weryfikacji wniosku o płatność, o którym mowa w ust. 2, zostaje wstrzymany i wznawia bieg od dnia złożenia przez Ostatecznego odbiorcę wsparcia zgodnie z ust. </w:t>
      </w:r>
      <w:r>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xml:space="preserve"> żądanych wyjaśnień lub dostarczenia poprawionego lub kompletnego wniosku. </w:t>
      </w:r>
    </w:p>
    <w:p w14:paraId="0A84A697"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Niezłożenie przez Ostatecznego odbiorcę wsparcia dodatkowych wyjaśnień lub niepoprawienie albo nieuzupełnienie wniosku o płatność zgodnie z ust. </w:t>
      </w:r>
      <w:r>
        <w:rPr>
          <w:rStyle w:val="cf01"/>
          <w:rFonts w:asciiTheme="minorHAnsi" w:eastAsia="Calibri" w:hAnsiTheme="minorHAnsi" w:cstheme="minorHAnsi"/>
          <w:sz w:val="24"/>
          <w:szCs w:val="24"/>
        </w:rPr>
        <w:t>5</w:t>
      </w:r>
      <w:r w:rsidRPr="005B29BC">
        <w:rPr>
          <w:rStyle w:val="cf01"/>
          <w:rFonts w:asciiTheme="minorHAnsi" w:eastAsia="Calibri" w:hAnsiTheme="minorHAnsi" w:cstheme="minorHAnsi"/>
          <w:sz w:val="24"/>
          <w:szCs w:val="24"/>
        </w:rPr>
        <w:t>, bądź nieusunięcie przez Ostatecznego odbiorcę wsparcia braków lub błędów zgodnie z wymogami i w terminie wyznaczonym przez Jednostkę wspierającą, może powodować:</w:t>
      </w:r>
    </w:p>
    <w:p w14:paraId="1DF7AEEC" w14:textId="77777777" w:rsidR="00B81AB1" w:rsidRPr="00825530" w:rsidRDefault="00B81AB1" w:rsidP="00B81AB1">
      <w:pPr>
        <w:pStyle w:val="Tekstpodstawowy"/>
        <w:numPr>
          <w:ilvl w:val="0"/>
          <w:numId w:val="76"/>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lastRenderedPageBreak/>
        <w:t xml:space="preserve">wstrzymanie procedury przeprowadzania weryfikacji i zatwierdzenia wniosku o płatność do momentu wypełnienia tych obowiązków, a wniosek do tego czasu pozostaje nierozliczony, przy czym po otrzymaniu przez Jednostkę wspierającą od Ostatecznego odbiorcy wsparcia dodatkowych wyjaśnień lub poprawionego lub uzupełnionego wniosku o płatność, bądź usunięciu braków lub błędów, wniosek o płatność podlega ponownej weryfikacji. Ostateczny odbiorca wsparcia jest informowany o powyższych czynnościach pisemnie; </w:t>
      </w:r>
    </w:p>
    <w:p w14:paraId="41FE52D3" w14:textId="77777777" w:rsidR="00B81AB1" w:rsidRPr="00825530" w:rsidRDefault="00B81AB1" w:rsidP="00B81AB1">
      <w:pPr>
        <w:pStyle w:val="Tekstpodstawowy"/>
        <w:numPr>
          <w:ilvl w:val="0"/>
          <w:numId w:val="76"/>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 xml:space="preserve">wyłączenie z uznania za kwalifikowalne poświadczenia wydatków, które nie zostały skorygowane zgodnie z zaleceniami Jednostki wspierającej, a które zostały objęte wnioskiem, o którym mowa w ust. 1, przy jednoczesnym niewstrzymywaniu procedury jego weryfikacji i zatwierdzania. </w:t>
      </w:r>
    </w:p>
    <w:p w14:paraId="54F97153" w14:textId="12F22ACA" w:rsidR="00B81AB1" w:rsidRPr="005B29BC" w:rsidRDefault="00A003E5"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461B0">
        <w:rPr>
          <w:rFonts w:asciiTheme="minorHAnsi" w:eastAsia="Calibri" w:hAnsiTheme="minorHAnsi" w:cstheme="minorHAnsi"/>
        </w:rPr>
        <w:t>Jednostka wspierająca, w trakcie weryfikacji wniosku o płatność, ma prawo zasięgnąć opinii eksperckiej.</w:t>
      </w:r>
      <w:r>
        <w:rPr>
          <w:rFonts w:asciiTheme="minorHAnsi" w:eastAsia="Calibri" w:hAnsiTheme="minorHAnsi" w:cstheme="minorHAnsi"/>
        </w:rPr>
        <w:t xml:space="preserve"> </w:t>
      </w:r>
      <w:r w:rsidR="00B81AB1" w:rsidRPr="005B29BC">
        <w:rPr>
          <w:rStyle w:val="cf01"/>
          <w:rFonts w:asciiTheme="minorHAnsi" w:eastAsia="Calibri" w:hAnsiTheme="minorHAnsi" w:cstheme="minorHAnsi"/>
          <w:sz w:val="24"/>
          <w:szCs w:val="24"/>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 W takim przypadku, termin weryfikacji wniosku o płatność, o którym mowa w ust. 2 ulega wydłużeniu o okres niezbędny do uzyskania przez Jednostkę wspierającą przedmiotowej opinii eksperckiej.</w:t>
      </w:r>
    </w:p>
    <w:p w14:paraId="007D5F16" w14:textId="571532E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64B591FA"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24AE0C80" w14:textId="77777777" w:rsidR="00B81AB1" w:rsidRPr="00B61EF3"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 xml:space="preserve">Jednostka wspierająca, po dokonaniu weryfikacji przekazanego przez Ostatecznego odbiorcę wsparcia wniosku o płatność, w tym zaakceptowaniu części sprawozdawczej z </w:t>
      </w:r>
      <w:r w:rsidRPr="00B61EF3">
        <w:rPr>
          <w:rStyle w:val="cf01"/>
          <w:rFonts w:asciiTheme="minorHAnsi" w:eastAsia="Calibri" w:hAnsiTheme="minorHAnsi" w:cstheme="minorHAnsi"/>
          <w:sz w:val="24"/>
          <w:szCs w:val="24"/>
        </w:rPr>
        <w:lastRenderedPageBreak/>
        <w:t xml:space="preserve">realizacji Przedsięwzięcia w ramach tego wniosku o płatność, zatwierdza taki wniosek i przekazuje Ostatecznemu odbiorcy wsparcia w formie pisemnej informację w tym zakresie. </w:t>
      </w:r>
    </w:p>
    <w:p w14:paraId="44223FED" w14:textId="1FC35C28"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B61EF3">
        <w:rPr>
          <w:rStyle w:val="cf01"/>
          <w:rFonts w:asciiTheme="minorHAnsi" w:eastAsia="Calibri" w:hAnsiTheme="minorHAnsi" w:cstheme="minorHAnsi"/>
          <w:sz w:val="24"/>
          <w:szCs w:val="24"/>
        </w:rPr>
        <w:t>W przypadku wystąpienia w trakcie weryfikacji</w:t>
      </w:r>
      <w:r w:rsidRPr="005B29BC">
        <w:rPr>
          <w:rStyle w:val="cf01"/>
          <w:rFonts w:asciiTheme="minorHAnsi" w:eastAsia="Calibri" w:hAnsiTheme="minorHAnsi" w:cstheme="minorHAnsi"/>
          <w:sz w:val="24"/>
          <w:szCs w:val="24"/>
        </w:rPr>
        <w:t xml:space="preserve">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w:t>
      </w:r>
      <w:r>
        <w:rPr>
          <w:rStyle w:val="cf01"/>
          <w:rFonts w:asciiTheme="minorHAnsi" w:eastAsia="Calibri" w:hAnsiTheme="minorHAnsi" w:cstheme="minorHAnsi"/>
          <w:sz w:val="24"/>
          <w:szCs w:val="24"/>
        </w:rPr>
        <w:t xml:space="preserve"> poniesionych wydatków </w:t>
      </w:r>
      <w:r w:rsidRPr="005B29BC">
        <w:rPr>
          <w:rStyle w:val="cf01"/>
          <w:rFonts w:asciiTheme="minorHAnsi" w:eastAsia="Calibri" w:hAnsiTheme="minorHAnsi" w:cstheme="minorHAnsi"/>
          <w:sz w:val="24"/>
          <w:szCs w:val="24"/>
        </w:rPr>
        <w:t xml:space="preserve">za niekwalifikowalne lub z </w:t>
      </w:r>
      <w:r>
        <w:rPr>
          <w:rStyle w:val="cf01"/>
          <w:rFonts w:asciiTheme="minorHAnsi" w:eastAsia="Calibri" w:hAnsiTheme="minorHAnsi" w:cstheme="minorHAnsi"/>
          <w:sz w:val="24"/>
          <w:szCs w:val="24"/>
        </w:rPr>
        <w:t>ustalonych</w:t>
      </w:r>
      <w:r w:rsidRPr="005B29BC">
        <w:rPr>
          <w:rStyle w:val="cf01"/>
          <w:rFonts w:asciiTheme="minorHAnsi" w:eastAsia="Calibri" w:hAnsiTheme="minorHAnsi" w:cstheme="minorHAnsi"/>
          <w:sz w:val="24"/>
          <w:szCs w:val="24"/>
        </w:rPr>
        <w:t xml:space="preserve"> korekt finansowych, pisemna informacja, o której mowa w ust. 1</w:t>
      </w:r>
      <w:r w:rsidR="00783B14">
        <w:rPr>
          <w:rStyle w:val="cf01"/>
          <w:rFonts w:asciiTheme="minorHAnsi" w:eastAsia="Calibri" w:hAnsiTheme="minorHAnsi" w:cstheme="minorHAnsi"/>
          <w:sz w:val="24"/>
          <w:szCs w:val="24"/>
        </w:rPr>
        <w:t>1</w:t>
      </w:r>
      <w:r w:rsidRPr="005B29BC">
        <w:rPr>
          <w:rStyle w:val="cf01"/>
          <w:rFonts w:asciiTheme="minorHAnsi" w:eastAsia="Calibri" w:hAnsiTheme="minorHAnsi" w:cstheme="minorHAnsi"/>
          <w:sz w:val="24"/>
          <w:szCs w:val="24"/>
        </w:rPr>
        <w:t xml:space="preserve">, zawiera dodatkowo uzasadnienie stanowiska Jednostki wspierającej </w:t>
      </w:r>
      <w:r>
        <w:rPr>
          <w:rStyle w:val="cf01"/>
          <w:rFonts w:asciiTheme="minorHAnsi" w:eastAsia="Calibri" w:hAnsiTheme="minorHAnsi" w:cstheme="minorHAnsi"/>
          <w:sz w:val="24"/>
          <w:szCs w:val="24"/>
        </w:rPr>
        <w:t>(</w:t>
      </w:r>
      <w:r w:rsidRPr="005B29BC">
        <w:rPr>
          <w:rStyle w:val="cf01"/>
          <w:rFonts w:asciiTheme="minorHAnsi" w:eastAsia="Calibri" w:hAnsiTheme="minorHAnsi" w:cstheme="minorHAnsi"/>
          <w:sz w:val="24"/>
          <w:szCs w:val="24"/>
        </w:rPr>
        <w:t>w tym zakresie</w:t>
      </w:r>
      <w:r>
        <w:rPr>
          <w:rStyle w:val="cf01"/>
          <w:rFonts w:asciiTheme="minorHAnsi" w:eastAsia="Calibri" w:hAnsiTheme="minorHAnsi" w:cstheme="minorHAnsi"/>
          <w:sz w:val="24"/>
          <w:szCs w:val="24"/>
        </w:rPr>
        <w:t xml:space="preserve"> </w:t>
      </w:r>
      <w:r w:rsidRPr="006F104B">
        <w:rPr>
          <w:rStyle w:val="cf01"/>
          <w:rFonts w:asciiTheme="minorHAnsi" w:eastAsia="Calibri" w:hAnsiTheme="minorHAnsi" w:cstheme="minorHAnsi"/>
          <w:sz w:val="24"/>
          <w:szCs w:val="24"/>
        </w:rPr>
        <w:t>postanowienia § 10 ust. 2 stosuje się odpowiednio)</w:t>
      </w:r>
      <w:r w:rsidRPr="005B29BC">
        <w:rPr>
          <w:rStyle w:val="cf01"/>
          <w:rFonts w:asciiTheme="minorHAnsi" w:eastAsia="Calibri" w:hAnsiTheme="minorHAnsi" w:cstheme="minorHAnsi"/>
          <w:sz w:val="24"/>
          <w:szCs w:val="24"/>
        </w:rPr>
        <w:t>.</w:t>
      </w:r>
    </w:p>
    <w:p w14:paraId="70FB2E21" w14:textId="77777777"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W przypadku, gdy:</w:t>
      </w:r>
    </w:p>
    <w:p w14:paraId="6F258951" w14:textId="77777777" w:rsidR="00B81AB1" w:rsidRPr="0050572B" w:rsidRDefault="00B81AB1" w:rsidP="00B81AB1">
      <w:pPr>
        <w:pStyle w:val="Tekstpodstawowy"/>
        <w:numPr>
          <w:ilvl w:val="0"/>
          <w:numId w:val="77"/>
        </w:numPr>
        <w:tabs>
          <w:tab w:val="clear" w:pos="900"/>
          <w:tab w:val="left" w:pos="284"/>
        </w:tabs>
        <w:autoSpaceDE w:val="0"/>
        <w:spacing w:before="360" w:after="360" w:line="360" w:lineRule="auto"/>
        <w:contextualSpacing/>
        <w:jc w:val="left"/>
        <w:rPr>
          <w:rStyle w:val="cf01"/>
          <w:rFonts w:asciiTheme="minorHAnsi" w:eastAsia="Calibri" w:hAnsiTheme="minorHAnsi" w:cstheme="minorHAnsi"/>
          <w:sz w:val="24"/>
          <w:szCs w:val="24"/>
        </w:rPr>
      </w:pPr>
      <w:r w:rsidRPr="0050572B">
        <w:rPr>
          <w:rStyle w:val="cf01"/>
          <w:rFonts w:asciiTheme="minorHAnsi" w:eastAsia="Calibri" w:hAnsiTheme="minorHAnsi" w:cstheme="minorHAnsi"/>
          <w:sz w:val="24"/>
          <w:szCs w:val="24"/>
        </w:rPr>
        <w:t>Jednostka wspierająca skierowała Przedsięwzięcie do kontroli doraźnej na miejscu i został złożony końcowy wniosek o płatność lub;</w:t>
      </w:r>
    </w:p>
    <w:p w14:paraId="0E11E6D5" w14:textId="77777777" w:rsidR="00B81AB1" w:rsidRDefault="00B81AB1" w:rsidP="00B81AB1">
      <w:pPr>
        <w:pStyle w:val="Tekstpodstawowy"/>
        <w:numPr>
          <w:ilvl w:val="0"/>
          <w:numId w:val="77"/>
        </w:numPr>
        <w:tabs>
          <w:tab w:val="clear" w:pos="900"/>
          <w:tab w:val="left" w:pos="284"/>
        </w:tabs>
        <w:autoSpaceDE w:val="0"/>
        <w:spacing w:before="360" w:after="360" w:line="360" w:lineRule="auto"/>
        <w:contextualSpacing/>
        <w:jc w:val="left"/>
        <w:rPr>
          <w:rFonts w:ascii="Calibri" w:eastAsia="Calibri" w:hAnsi="Calibri" w:cs="Calibri"/>
        </w:rPr>
      </w:pPr>
      <w:r w:rsidRPr="0050572B">
        <w:rPr>
          <w:rStyle w:val="cf01"/>
          <w:rFonts w:asciiTheme="minorHAnsi" w:eastAsia="Calibri" w:hAnsiTheme="minorHAnsi" w:cstheme="minorHAnsi"/>
          <w:sz w:val="24"/>
          <w:szCs w:val="24"/>
        </w:rPr>
        <w:t>Jednostka</w:t>
      </w:r>
      <w:r w:rsidRPr="00825530">
        <w:rPr>
          <w:rFonts w:ascii="Calibri" w:eastAsia="Calibri" w:hAnsi="Calibri" w:cs="Calibri"/>
        </w:rPr>
        <w:t xml:space="preserve"> wspierająca skierowała Przedsięwzięcie do kontroli doraźnej na miejscu w związku ze złożonym wnioskiem o płatność</w:t>
      </w:r>
    </w:p>
    <w:p w14:paraId="5FD13D56" w14:textId="77777777" w:rsidR="00B81AB1" w:rsidRPr="00825530" w:rsidRDefault="00B81AB1" w:rsidP="00B81AB1">
      <w:pPr>
        <w:pStyle w:val="Tekstpodstawowy"/>
        <w:tabs>
          <w:tab w:val="clear" w:pos="900"/>
          <w:tab w:val="left" w:pos="284"/>
        </w:tabs>
        <w:autoSpaceDE w:val="0"/>
        <w:spacing w:before="360" w:after="360" w:line="360" w:lineRule="auto"/>
        <w:ind w:left="540"/>
        <w:contextualSpacing/>
        <w:jc w:val="left"/>
        <w:rPr>
          <w:rStyle w:val="cf01"/>
          <w:rFonts w:ascii="Calibri" w:eastAsia="Calibri" w:hAnsi="Calibri" w:cs="Calibri"/>
          <w:sz w:val="24"/>
          <w:szCs w:val="24"/>
        </w:rPr>
      </w:pPr>
      <w:r>
        <w:rPr>
          <w:rFonts w:ascii="Calibri" w:eastAsia="Calibri" w:hAnsi="Calibri" w:cs="Calibri"/>
        </w:rPr>
        <w:t xml:space="preserve">- </w:t>
      </w:r>
      <w:r w:rsidRPr="00825530">
        <w:rPr>
          <w:rStyle w:val="cf01"/>
          <w:rFonts w:asciiTheme="minorHAnsi" w:eastAsia="Calibri" w:hAnsiTheme="minorHAnsi" w:cstheme="minorHAnsi"/>
          <w:sz w:val="24"/>
          <w:szCs w:val="24"/>
        </w:rPr>
        <w:t>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792B02C7" w14:textId="24B329C6"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Ostateczny odbiorca wsparcia zobowiązuje się do potwierdzenia rozliczenia całości wydatków kwalifikowalnych oraz prawidłowego wypełnienia części sprawozdawczej z realizacji Przedsięwzięcia w ostatnim wniosku o płatność (końcową), o którym mowa w § 8 ust.</w:t>
      </w:r>
      <w:r>
        <w:rPr>
          <w:rStyle w:val="cf01"/>
          <w:rFonts w:asciiTheme="minorHAnsi" w:eastAsia="Calibri" w:hAnsiTheme="minorHAnsi" w:cstheme="minorHAnsi"/>
          <w:sz w:val="24"/>
          <w:szCs w:val="24"/>
        </w:rPr>
        <w:t xml:space="preserve"> </w:t>
      </w:r>
      <w:r w:rsidR="00783B14">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składanym w ramach Przedsięwzięcia.</w:t>
      </w:r>
    </w:p>
    <w:p w14:paraId="021673C6" w14:textId="08565019" w:rsidR="00B81AB1" w:rsidRPr="005B29BC"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5B29BC">
        <w:rPr>
          <w:rStyle w:val="cf01"/>
          <w:rFonts w:asciiTheme="minorHAnsi" w:eastAsia="Calibri" w:hAnsiTheme="minorHAnsi" w:cstheme="minorHAnsi"/>
          <w:sz w:val="24"/>
          <w:szCs w:val="24"/>
        </w:rPr>
        <w:t xml:space="preserve">Wniosek o płatność końcową, o którym mowa w § 8 ust. </w:t>
      </w:r>
      <w:r w:rsidR="00783B14">
        <w:rPr>
          <w:rStyle w:val="cf01"/>
          <w:rFonts w:asciiTheme="minorHAnsi" w:eastAsia="Calibri" w:hAnsiTheme="minorHAnsi" w:cstheme="minorHAnsi"/>
          <w:sz w:val="24"/>
          <w:szCs w:val="24"/>
        </w:rPr>
        <w:t>7</w:t>
      </w:r>
      <w:r w:rsidRPr="005B29BC">
        <w:rPr>
          <w:rStyle w:val="cf01"/>
          <w:rFonts w:asciiTheme="minorHAnsi" w:eastAsia="Calibri" w:hAnsiTheme="minorHAnsi" w:cstheme="minorHAnsi"/>
          <w:sz w:val="24"/>
          <w:szCs w:val="24"/>
        </w:rPr>
        <w:t xml:space="preserve">, zostanie zatwierdzony po: </w:t>
      </w:r>
    </w:p>
    <w:p w14:paraId="32642090" w14:textId="77777777" w:rsidR="00B81AB1" w:rsidRPr="00825530" w:rsidRDefault="00B81AB1" w:rsidP="00B81AB1">
      <w:pPr>
        <w:pStyle w:val="Tekstpodstawowy"/>
        <w:numPr>
          <w:ilvl w:val="0"/>
          <w:numId w:val="7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t>poświadczeniu przez Jednostkę wspierającą faktycznego i prawidłowego wykonania celów Przedsięwzięcia;</w:t>
      </w:r>
    </w:p>
    <w:p w14:paraId="257428F9" w14:textId="3FD43D3B" w:rsidR="00B81AB1" w:rsidRPr="00B81AB1" w:rsidRDefault="00B81AB1" w:rsidP="00B81AB1">
      <w:pPr>
        <w:pStyle w:val="Tekstpodstawowy"/>
        <w:numPr>
          <w:ilvl w:val="0"/>
          <w:numId w:val="78"/>
        </w:numPr>
        <w:tabs>
          <w:tab w:val="clear" w:pos="900"/>
          <w:tab w:val="left" w:pos="284"/>
        </w:tabs>
        <w:autoSpaceDE w:val="0"/>
        <w:spacing w:before="360" w:after="360" w:line="360" w:lineRule="auto"/>
        <w:contextualSpacing/>
        <w:jc w:val="left"/>
        <w:rPr>
          <w:rFonts w:ascii="Calibri" w:eastAsia="Calibri" w:hAnsi="Calibri" w:cs="Calibri"/>
        </w:rPr>
      </w:pPr>
      <w:r w:rsidRPr="00825530">
        <w:rPr>
          <w:rFonts w:ascii="Calibri" w:eastAsia="Calibri" w:hAnsi="Calibri" w:cs="Calibri"/>
        </w:rPr>
        <w:lastRenderedPageBreak/>
        <w:t>przeprowadzeniu przez Jednostkę wspierającą kontroli na zakończenie realizacji Przedsięwzięcia.</w:t>
      </w:r>
    </w:p>
    <w:p w14:paraId="6CF5500F" w14:textId="56919179" w:rsidR="00B81AB1"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eastAsia="Calibri" w:hAnsiTheme="minorHAnsi" w:cstheme="minorHAnsi"/>
          <w:sz w:val="24"/>
          <w:szCs w:val="24"/>
        </w:rPr>
        <w:t xml:space="preserve">Brak poniesionych wydatków w ramach Przedsięwzięcia nie zwalnia Ostatecznego odbiorcy wsparcia z obowiązku przedkładania Jednostce wspierającej, w terminie określonym w § 8 ust. </w:t>
      </w:r>
      <w:r w:rsidR="00783B14">
        <w:rPr>
          <w:rStyle w:val="cf01"/>
          <w:rFonts w:asciiTheme="minorHAnsi" w:eastAsia="Calibri" w:hAnsiTheme="minorHAnsi" w:cstheme="minorHAnsi"/>
          <w:sz w:val="24"/>
          <w:szCs w:val="24"/>
        </w:rPr>
        <w:t>5</w:t>
      </w:r>
      <w:r>
        <w:rPr>
          <w:rStyle w:val="cf01"/>
          <w:rFonts w:asciiTheme="minorHAnsi" w:eastAsia="Calibri" w:hAnsiTheme="minorHAnsi" w:cstheme="minorHAnsi"/>
          <w:sz w:val="24"/>
          <w:szCs w:val="24"/>
        </w:rPr>
        <w:t xml:space="preserve"> i </w:t>
      </w:r>
      <w:r w:rsidR="00783B14">
        <w:rPr>
          <w:rStyle w:val="cf01"/>
          <w:rFonts w:asciiTheme="minorHAnsi" w:eastAsia="Calibri" w:hAnsiTheme="minorHAnsi" w:cstheme="minorHAnsi"/>
          <w:sz w:val="24"/>
          <w:szCs w:val="24"/>
        </w:rPr>
        <w:t>7</w:t>
      </w:r>
      <w:r w:rsidRPr="00825530">
        <w:rPr>
          <w:rStyle w:val="cf01"/>
          <w:rFonts w:asciiTheme="minorHAnsi" w:eastAsia="Calibri" w:hAnsiTheme="minorHAnsi" w:cstheme="minorHAnsi"/>
          <w:sz w:val="24"/>
          <w:szCs w:val="24"/>
        </w:rPr>
        <w:t>, wniosku o płatność wraz z wypełnioną częścią sprawozdawczą z realizacji Przedsięwzięcia.</w:t>
      </w:r>
    </w:p>
    <w:p w14:paraId="1A0D441D" w14:textId="1E8607DC" w:rsidR="00B81AB1" w:rsidRPr="006F104B"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hAnsiTheme="minorHAnsi" w:cstheme="minorBidi"/>
          <w:sz w:val="24"/>
          <w:szCs w:val="24"/>
        </w:rPr>
        <w:t>Ostateczny odbiorca wsparcia jest zobowiązany do przedłożenia do Jednostki wspierającej aktualizacji harmonogramu płatności,</w:t>
      </w:r>
      <w:r>
        <w:rPr>
          <w:rStyle w:val="cf01"/>
          <w:rFonts w:asciiTheme="minorHAnsi" w:hAnsiTheme="minorHAnsi" w:cstheme="minorBidi"/>
          <w:sz w:val="24"/>
          <w:szCs w:val="24"/>
        </w:rPr>
        <w:t xml:space="preserve"> każdorazowo wraz z wnioskiem o płatność</w:t>
      </w:r>
      <w:r w:rsidR="00226B10">
        <w:rPr>
          <w:rStyle w:val="cf01"/>
          <w:rFonts w:asciiTheme="minorHAnsi" w:hAnsiTheme="minorHAnsi" w:cstheme="minorBidi"/>
          <w:sz w:val="24"/>
          <w:szCs w:val="24"/>
        </w:rPr>
        <w:t xml:space="preserve"> za pośrednictwem modułu harmonogram płatności w CST2021. </w:t>
      </w:r>
      <w:r w:rsidR="00226B10" w:rsidRPr="0037798C">
        <w:rPr>
          <w:rStyle w:val="cf01"/>
          <w:rFonts w:asciiTheme="minorHAnsi" w:hAnsiTheme="minorHAnsi" w:cstheme="minorBidi"/>
          <w:sz w:val="24"/>
          <w:szCs w:val="24"/>
        </w:rPr>
        <w:t xml:space="preserve">W przypadku braku zmian w </w:t>
      </w:r>
      <w:r w:rsidR="00A47254">
        <w:rPr>
          <w:rStyle w:val="cf01"/>
          <w:rFonts w:asciiTheme="minorHAnsi" w:hAnsiTheme="minorHAnsi" w:cstheme="minorBidi"/>
          <w:sz w:val="24"/>
          <w:szCs w:val="24"/>
        </w:rPr>
        <w:t>h</w:t>
      </w:r>
      <w:r w:rsidR="00226B10" w:rsidRPr="0037798C">
        <w:rPr>
          <w:rStyle w:val="cf01"/>
          <w:rFonts w:asciiTheme="minorHAnsi" w:hAnsiTheme="minorHAnsi" w:cstheme="minorBidi"/>
          <w:sz w:val="24"/>
          <w:szCs w:val="24"/>
        </w:rPr>
        <w:t>armonogramie płatności Przedsięwzięcia od ostatniej jego aktualizacji do jego wersji obowiązującej, termin złożenia aktualizacji przedłuża się do kolejnego wniosku o płatność.</w:t>
      </w:r>
    </w:p>
    <w:p w14:paraId="09FADF56" w14:textId="0F77C760" w:rsidR="00B81AB1" w:rsidRPr="00825530"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eastAsia="Calibri" w:hAnsiTheme="minorHAnsi" w:cstheme="minorHAnsi"/>
          <w:sz w:val="24"/>
          <w:szCs w:val="24"/>
        </w:rPr>
      </w:pPr>
      <w:r w:rsidRPr="00825530">
        <w:rPr>
          <w:rStyle w:val="cf01"/>
          <w:rFonts w:asciiTheme="minorHAnsi" w:hAnsiTheme="minorHAnsi" w:cstheme="minorBidi"/>
          <w:sz w:val="24"/>
          <w:szCs w:val="24"/>
        </w:rPr>
        <w:t xml:space="preserve">Aktualizacja </w:t>
      </w:r>
      <w:r>
        <w:rPr>
          <w:rStyle w:val="cf01"/>
          <w:rFonts w:asciiTheme="minorHAnsi" w:hAnsiTheme="minorHAnsi" w:cstheme="minorBidi"/>
          <w:sz w:val="24"/>
          <w:szCs w:val="24"/>
        </w:rPr>
        <w:t>h</w:t>
      </w:r>
      <w:r w:rsidRPr="00825530">
        <w:rPr>
          <w:rStyle w:val="cf01"/>
          <w:rFonts w:asciiTheme="minorHAnsi" w:hAnsiTheme="minorHAnsi" w:cstheme="minorBidi"/>
          <w:sz w:val="24"/>
          <w:szCs w:val="24"/>
        </w:rPr>
        <w:t xml:space="preserve">armonogramu płatności jest skuteczna, pod warunkiem jej akceptacji przez Jednostkę Wspierającą. Jednostka wspierająca akceptuje lub odrzuca zmianę harmonogramu płatności w CST2021. </w:t>
      </w:r>
      <w:r w:rsidRPr="006F104B">
        <w:rPr>
          <w:rStyle w:val="cf01"/>
          <w:rFonts w:asciiTheme="minorHAnsi" w:hAnsiTheme="minorHAnsi" w:cstheme="minorBidi"/>
          <w:sz w:val="24"/>
          <w:szCs w:val="24"/>
        </w:rPr>
        <w:t>W przypadku niedostępności CST2021 stosuje się postanowienia § 1</w:t>
      </w:r>
      <w:r w:rsidR="00976B3F">
        <w:rPr>
          <w:rStyle w:val="cf01"/>
          <w:rFonts w:asciiTheme="minorHAnsi" w:hAnsiTheme="minorHAnsi" w:cstheme="minorBidi"/>
          <w:sz w:val="24"/>
          <w:szCs w:val="24"/>
        </w:rPr>
        <w:t>3</w:t>
      </w:r>
      <w:r w:rsidRPr="006F104B">
        <w:rPr>
          <w:rStyle w:val="cf01"/>
          <w:rFonts w:asciiTheme="minorHAnsi" w:hAnsiTheme="minorHAnsi" w:cstheme="minorBidi"/>
          <w:sz w:val="24"/>
          <w:szCs w:val="24"/>
        </w:rPr>
        <w:t xml:space="preserve"> ust. 8.</w:t>
      </w:r>
    </w:p>
    <w:p w14:paraId="78568EB3" w14:textId="528073D2" w:rsidR="00B81AB1" w:rsidRDefault="00B81AB1" w:rsidP="00B81AB1">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00825530">
        <w:rPr>
          <w:rStyle w:val="cf01"/>
          <w:rFonts w:asciiTheme="minorHAnsi" w:hAnsiTheme="minorHAnsi" w:cstheme="minorHAnsi"/>
          <w:sz w:val="24"/>
          <w:szCs w:val="24"/>
        </w:rPr>
        <w:t xml:space="preserve">Ostateczny odbiorca wsparcia zobowiązany jest do złożenia pierwszego </w:t>
      </w:r>
      <w:r>
        <w:rPr>
          <w:rStyle w:val="cf01"/>
          <w:rFonts w:asciiTheme="minorHAnsi" w:hAnsiTheme="minorHAnsi" w:cstheme="minorHAnsi"/>
          <w:sz w:val="24"/>
          <w:szCs w:val="24"/>
        </w:rPr>
        <w:t>h</w:t>
      </w:r>
      <w:r w:rsidRPr="00825530">
        <w:rPr>
          <w:rStyle w:val="cf01"/>
          <w:rFonts w:asciiTheme="minorHAnsi" w:hAnsiTheme="minorHAnsi" w:cstheme="minorHAnsi"/>
          <w:sz w:val="24"/>
          <w:szCs w:val="24"/>
        </w:rPr>
        <w:t xml:space="preserve">armonogramu płatności w dniu zawarcia </w:t>
      </w:r>
      <w:r w:rsidR="007F20E5">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xml:space="preserve">, według wzoru stanowiącego Załącznik nr 4 do </w:t>
      </w:r>
      <w:r w:rsidR="007F20E5">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Kolejne harmonogramy płatności są składane przez Ostatecznego odbiorcę wsparcia za pomocą CST2021 w trybie i na zasadach określonych w ust. 1</w:t>
      </w:r>
      <w:r w:rsidR="0013186F">
        <w:rPr>
          <w:rStyle w:val="cf01"/>
          <w:rFonts w:asciiTheme="minorHAnsi" w:hAnsiTheme="minorHAnsi" w:cstheme="minorHAnsi"/>
          <w:sz w:val="24"/>
          <w:szCs w:val="24"/>
        </w:rPr>
        <w:t>7</w:t>
      </w:r>
      <w:r w:rsidRPr="00825530">
        <w:rPr>
          <w:rStyle w:val="cf01"/>
          <w:rFonts w:asciiTheme="minorHAnsi" w:hAnsiTheme="minorHAnsi" w:cstheme="minorHAnsi"/>
          <w:sz w:val="24"/>
          <w:szCs w:val="24"/>
        </w:rPr>
        <w:t xml:space="preserve">. W przypadku niedostępności CST2021, Ostateczny odbiorca wsparcia zobowiązany jest do wprowadzenia Harmonogramu płatności do CST2021 w terminie 3 dni od dnia nadania </w:t>
      </w:r>
      <w:r w:rsidRPr="0043759C">
        <w:rPr>
          <w:rStyle w:val="cf01"/>
          <w:rFonts w:asciiTheme="minorHAnsi" w:hAnsiTheme="minorHAnsi" w:cstheme="minorBidi"/>
          <w:sz w:val="24"/>
          <w:szCs w:val="24"/>
        </w:rPr>
        <w:t>uprawnień lub usunięcia awarii CST2021.</w:t>
      </w:r>
    </w:p>
    <w:p w14:paraId="30551804" w14:textId="21EF1135" w:rsidR="00DA1873" w:rsidRPr="00825530" w:rsidRDefault="00DA1873" w:rsidP="00DA1873">
      <w:pPr>
        <w:pStyle w:val="Akapitzlist"/>
        <w:widowControl w:val="0"/>
        <w:numPr>
          <w:ilvl w:val="0"/>
          <w:numId w:val="74"/>
        </w:numPr>
        <w:tabs>
          <w:tab w:val="left" w:pos="284"/>
        </w:tabs>
        <w:suppressAutoHyphens w:val="0"/>
        <w:autoSpaceDE w:val="0"/>
        <w:autoSpaceDN w:val="0"/>
        <w:spacing w:before="360" w:after="360" w:line="360" w:lineRule="auto"/>
        <w:ind w:left="527" w:hanging="357"/>
        <w:contextualSpacing/>
        <w:rPr>
          <w:rFonts w:asciiTheme="minorHAnsi" w:eastAsia="Calibri" w:hAnsiTheme="minorHAnsi" w:cstheme="minorHAnsi"/>
        </w:rPr>
      </w:pPr>
      <w:r w:rsidRPr="00825530">
        <w:rPr>
          <w:rStyle w:val="cf01"/>
          <w:rFonts w:asciiTheme="minorHAnsi" w:hAnsiTheme="minorHAnsi" w:cstheme="minorHAnsi"/>
          <w:sz w:val="24"/>
          <w:szCs w:val="24"/>
        </w:rPr>
        <w:t xml:space="preserve">Pozytywna weryfikacja wniosku o płatność nie wyklucza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późniejszym okresie</w:t>
      </w:r>
      <w:r>
        <w:rPr>
          <w:rStyle w:val="cf01"/>
          <w:rFonts w:asciiTheme="minorHAnsi" w:hAnsiTheme="minorHAnsi" w:cstheme="minorHAnsi"/>
          <w:sz w:val="24"/>
          <w:szCs w:val="24"/>
        </w:rPr>
        <w:t>. T</w:t>
      </w:r>
      <w:r w:rsidRPr="00825530">
        <w:rPr>
          <w:rStyle w:val="cf01"/>
          <w:rFonts w:asciiTheme="minorHAnsi" w:hAnsiTheme="minorHAnsi" w:cstheme="minorHAnsi"/>
          <w:sz w:val="24"/>
          <w:szCs w:val="24"/>
        </w:rPr>
        <w:t xml:space="preserve">o samo dotyczy pozytywnych wyników kontroli lub innych działań podejmowanych na podstawie </w:t>
      </w:r>
      <w:r w:rsidR="005D3204">
        <w:rPr>
          <w:rStyle w:val="cf01"/>
          <w:rFonts w:asciiTheme="minorHAnsi" w:hAnsiTheme="minorHAnsi" w:cstheme="minorHAnsi"/>
          <w:sz w:val="24"/>
          <w:szCs w:val="24"/>
        </w:rPr>
        <w:t>Porozumienia</w:t>
      </w:r>
      <w:r w:rsidRPr="00825530">
        <w:rPr>
          <w:rStyle w:val="cf01"/>
          <w:rFonts w:asciiTheme="minorHAnsi" w:hAnsiTheme="minorHAnsi" w:cstheme="minorHAnsi"/>
          <w:sz w:val="24"/>
          <w:szCs w:val="24"/>
        </w:rPr>
        <w:t xml:space="preserve">. W przypadku stwierdzenia </w:t>
      </w:r>
      <w:proofErr w:type="spellStart"/>
      <w:r w:rsidRPr="00825530">
        <w:rPr>
          <w:rStyle w:val="cf01"/>
          <w:rFonts w:asciiTheme="minorHAnsi" w:hAnsiTheme="minorHAnsi" w:cstheme="minorHAnsi"/>
          <w:sz w:val="24"/>
          <w:szCs w:val="24"/>
        </w:rPr>
        <w:t>niekwalifikowalności</w:t>
      </w:r>
      <w:proofErr w:type="spellEnd"/>
      <w:r w:rsidRPr="00825530">
        <w:rPr>
          <w:rStyle w:val="cf01"/>
          <w:rFonts w:asciiTheme="minorHAnsi" w:hAnsiTheme="minorHAnsi" w:cstheme="minorHAnsi"/>
          <w:sz w:val="24"/>
          <w:szCs w:val="24"/>
        </w:rPr>
        <w:t xml:space="preserve"> wydatków w toku innych czynności kontrolnych lub w ramach ponownej weryfikacji wniosku kwota wydatków objętych wnioskiem podlega pomniejszeniu</w:t>
      </w:r>
      <w:r>
        <w:rPr>
          <w:rStyle w:val="cf01"/>
          <w:rFonts w:asciiTheme="minorHAnsi" w:hAnsiTheme="minorHAnsi" w:cstheme="minorHAnsi"/>
          <w:sz w:val="24"/>
          <w:szCs w:val="24"/>
        </w:rPr>
        <w:t>.</w:t>
      </w:r>
    </w:p>
    <w:p w14:paraId="2F95AC2D" w14:textId="5BDF58EF" w:rsidR="00026604" w:rsidRPr="00C776B6" w:rsidRDefault="008A6A25" w:rsidP="00026604">
      <w:pPr>
        <w:pStyle w:val="Nagwek2"/>
      </w:pPr>
      <w:r w:rsidRPr="00C776B6">
        <w:lastRenderedPageBreak/>
        <w:t xml:space="preserve">§ </w:t>
      </w:r>
      <w:r w:rsidR="00E30E3C">
        <w:t>10</w:t>
      </w:r>
      <w:r w:rsidRPr="00C776B6">
        <w:t>.</w:t>
      </w:r>
      <w:r w:rsidR="00026604">
        <w:t xml:space="preserve"> </w:t>
      </w:r>
      <w:r w:rsidR="00026604" w:rsidRPr="00C776B6">
        <w:t>Wydatki niekwalifikowalne w toku weryfikacji wniosków o płatność</w:t>
      </w:r>
    </w:p>
    <w:p w14:paraId="0756BA75" w14:textId="77777777" w:rsidR="007A5D8D" w:rsidRPr="00331F98" w:rsidRDefault="007A5D8D" w:rsidP="007A5D8D">
      <w:pPr>
        <w:widowControl w:val="0"/>
        <w:numPr>
          <w:ilvl w:val="0"/>
          <w:numId w:val="113"/>
        </w:numPr>
        <w:tabs>
          <w:tab w:val="left" w:pos="284"/>
          <w:tab w:val="left" w:pos="426"/>
        </w:tabs>
        <w:suppressAutoHyphens w:val="0"/>
        <w:autoSpaceDE w:val="0"/>
        <w:autoSpaceDN w:val="0"/>
        <w:spacing w:after="0" w:line="360" w:lineRule="auto"/>
        <w:ind w:left="426" w:hanging="426"/>
        <w:contextualSpacing/>
        <w:rPr>
          <w:rFonts w:cs="Calibri"/>
          <w:color w:val="000000" w:themeColor="text1"/>
          <w:sz w:val="24"/>
          <w:szCs w:val="24"/>
        </w:rPr>
      </w:pPr>
      <w:r w:rsidRPr="00331F98">
        <w:rPr>
          <w:rFonts w:cs="Calibri"/>
          <w:color w:val="000000" w:themeColor="text1"/>
          <w:sz w:val="24"/>
          <w:szCs w:val="24"/>
        </w:rPr>
        <w:t>Jeżeli w toku weryfikacji wniosku o płatność, złożonego przez Ostatecznego odbiorcę wsparcia zgodnie z § 8, okaże się, przed jego zatwierdzeniem, że wydatki objęte takim wnioskiem o płatność są poniesione nieprawidłowo, to jest:</w:t>
      </w:r>
    </w:p>
    <w:p w14:paraId="253BD39A" w14:textId="77777777" w:rsidR="007A5D8D" w:rsidRPr="00331F98" w:rsidRDefault="007A5D8D" w:rsidP="007A5D8D">
      <w:pPr>
        <w:widowControl w:val="0"/>
        <w:numPr>
          <w:ilvl w:val="0"/>
          <w:numId w:val="114"/>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niezgodnie z przeznaczeniem;</w:t>
      </w:r>
    </w:p>
    <w:p w14:paraId="033189A9" w14:textId="77777777" w:rsidR="007A5D8D" w:rsidRPr="00331F98" w:rsidRDefault="007A5D8D" w:rsidP="007A5D8D">
      <w:pPr>
        <w:widowControl w:val="0"/>
        <w:numPr>
          <w:ilvl w:val="0"/>
          <w:numId w:val="114"/>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z naruszeniem procedur, to jest m.in.: postanowień</w:t>
      </w:r>
      <w:r>
        <w:rPr>
          <w:rFonts w:cs="Calibri"/>
          <w:color w:val="000000" w:themeColor="text1"/>
          <w:sz w:val="24"/>
          <w:szCs w:val="24"/>
        </w:rPr>
        <w:t xml:space="preserve"> Porozumienia</w:t>
      </w:r>
      <w:r w:rsidRPr="00331F98">
        <w:rPr>
          <w:rFonts w:cs="Calibri"/>
          <w:color w:val="000000" w:themeColor="text1"/>
          <w:sz w:val="24"/>
          <w:szCs w:val="24"/>
        </w:rPr>
        <w:t>, wytycznych i innych dokumentów programowych dotyczących KPO;</w:t>
      </w:r>
    </w:p>
    <w:p w14:paraId="1E7AD7E6" w14:textId="77777777" w:rsidR="007A5D8D" w:rsidRPr="00331F98" w:rsidRDefault="007A5D8D" w:rsidP="007A5D8D">
      <w:pPr>
        <w:widowControl w:val="0"/>
        <w:numPr>
          <w:ilvl w:val="0"/>
          <w:numId w:val="114"/>
        </w:numPr>
        <w:tabs>
          <w:tab w:val="left" w:pos="426"/>
        </w:tabs>
        <w:suppressAutoHyphens w:val="0"/>
        <w:autoSpaceDE w:val="0"/>
        <w:autoSpaceDN w:val="0"/>
        <w:spacing w:after="0" w:line="360" w:lineRule="auto"/>
        <w:contextualSpacing/>
        <w:rPr>
          <w:rFonts w:cs="Calibri"/>
          <w:color w:val="000000" w:themeColor="text1"/>
          <w:sz w:val="24"/>
          <w:szCs w:val="24"/>
        </w:rPr>
      </w:pPr>
      <w:r w:rsidRPr="00331F98">
        <w:rPr>
          <w:rFonts w:cs="Calibri"/>
          <w:color w:val="000000" w:themeColor="text1"/>
          <w:sz w:val="24"/>
          <w:szCs w:val="24"/>
        </w:rPr>
        <w:t xml:space="preserve">pobrane nienależnie lub w nadmiernej wysokości; </w:t>
      </w:r>
    </w:p>
    <w:p w14:paraId="69B956ED" w14:textId="20F80D24" w:rsidR="007A5D8D" w:rsidRPr="00331F98" w:rsidRDefault="007A5D8D" w:rsidP="007A5D8D">
      <w:pPr>
        <w:widowControl w:val="0"/>
        <w:tabs>
          <w:tab w:val="left" w:pos="426"/>
        </w:tabs>
        <w:suppressAutoHyphens w:val="0"/>
        <w:autoSpaceDE w:val="0"/>
        <w:autoSpaceDN w:val="0"/>
        <w:spacing w:after="0" w:line="360" w:lineRule="auto"/>
        <w:ind w:left="425" w:firstLine="1"/>
        <w:contextualSpacing/>
        <w:rPr>
          <w:rFonts w:cs="Calibri"/>
          <w:color w:val="000000" w:themeColor="text1"/>
          <w:sz w:val="24"/>
          <w:szCs w:val="24"/>
        </w:rPr>
      </w:pPr>
      <w:r w:rsidRPr="00331F98">
        <w:rPr>
          <w:rFonts w:cs="Calibri"/>
          <w:color w:val="000000" w:themeColor="text1"/>
          <w:sz w:val="24"/>
          <w:szCs w:val="24"/>
        </w:rPr>
        <w:t>Jednostka wspierająca dokonuje pomniejszenia wartości wydatków ujętych przez Ostatecznego odbiorcę wsparcia w takim wniosku o płatność o całkowitą kwotę wydatków uznanych za poniesione nieprawidłowo, zawartych w tym wniosku o płatność. O dokonanym pomniejszeniu Jednostka wspierająca powiadamia Ostatecznego odbiorcę wsparcia w pisemnej informacji, o której mowa w § 9 ust. 1</w:t>
      </w:r>
      <w:r w:rsidR="005006BB">
        <w:rPr>
          <w:rFonts w:cs="Calibri"/>
          <w:color w:val="000000" w:themeColor="text1"/>
          <w:sz w:val="24"/>
          <w:szCs w:val="24"/>
        </w:rPr>
        <w:t>1</w:t>
      </w:r>
      <w:r w:rsidRPr="00331F98">
        <w:rPr>
          <w:rFonts w:cs="Calibri"/>
          <w:color w:val="000000" w:themeColor="text1"/>
          <w:sz w:val="24"/>
          <w:szCs w:val="24"/>
        </w:rPr>
        <w:t>-1</w:t>
      </w:r>
      <w:r w:rsidR="005006BB">
        <w:rPr>
          <w:rFonts w:cs="Calibri"/>
          <w:color w:val="000000" w:themeColor="text1"/>
          <w:sz w:val="24"/>
          <w:szCs w:val="24"/>
        </w:rPr>
        <w:t>2</w:t>
      </w:r>
      <w:r w:rsidRPr="00331F98">
        <w:rPr>
          <w:rFonts w:cs="Calibri"/>
          <w:color w:val="000000" w:themeColor="text1"/>
          <w:sz w:val="24"/>
          <w:szCs w:val="24"/>
        </w:rPr>
        <w:t xml:space="preserve">. </w:t>
      </w:r>
    </w:p>
    <w:p w14:paraId="0648BC6C" w14:textId="77777777" w:rsidR="007A5D8D" w:rsidRPr="00311BFA" w:rsidRDefault="007A5D8D" w:rsidP="007A5D8D">
      <w:pPr>
        <w:widowControl w:val="0"/>
        <w:tabs>
          <w:tab w:val="left" w:pos="426"/>
        </w:tabs>
        <w:suppressAutoHyphens w:val="0"/>
        <w:autoSpaceDE w:val="0"/>
        <w:autoSpaceDN w:val="0"/>
        <w:spacing w:before="360" w:after="360" w:line="360" w:lineRule="auto"/>
        <w:ind w:left="284"/>
        <w:contextualSpacing/>
        <w:rPr>
          <w:rStyle w:val="cf01"/>
          <w:rFonts w:asciiTheme="minorHAnsi" w:hAnsiTheme="minorHAnsi" w:cstheme="minorHAnsi"/>
          <w:sz w:val="24"/>
          <w:szCs w:val="24"/>
        </w:rPr>
      </w:pPr>
      <w:r w:rsidRPr="00311BFA">
        <w:rPr>
          <w:rStyle w:val="cf01"/>
          <w:rFonts w:asciiTheme="minorHAnsi" w:hAnsiTheme="minorHAnsi" w:cstheme="minorBidi"/>
          <w:sz w:val="24"/>
          <w:szCs w:val="24"/>
        </w:rPr>
        <w:t>Jeżeli przesłanki, o których mowa w zdaniu poprzednim wystąpią po zatwierdzeniu wniosku o płatność, Jednostka wspierająca dokonuje korekty zatwierdzonych wydatków kwalifikowanych w ramach wniosku o płatność zgodnie z postanowieniami zawartymi w § 11 i § 12.</w:t>
      </w:r>
    </w:p>
    <w:p w14:paraId="7310F889" w14:textId="6658236A" w:rsidR="005B6A99" w:rsidRPr="00825530" w:rsidRDefault="005B6A99" w:rsidP="00A15A45">
      <w:pPr>
        <w:pStyle w:val="Akapitzlist"/>
        <w:widowControl w:val="0"/>
        <w:numPr>
          <w:ilvl w:val="0"/>
          <w:numId w:val="115"/>
        </w:numPr>
        <w:tabs>
          <w:tab w:val="left" w:pos="284"/>
        </w:tabs>
        <w:suppressAutoHyphens w:val="0"/>
        <w:autoSpaceDE w:val="0"/>
        <w:autoSpaceDN w:val="0"/>
        <w:spacing w:before="360" w:after="360" w:line="360" w:lineRule="auto"/>
        <w:ind w:left="426" w:hanging="284"/>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Ostateczny odbiorca wsparcia ma prawo</w:t>
      </w:r>
      <w:r>
        <w:rPr>
          <w:rStyle w:val="cf01"/>
          <w:rFonts w:asciiTheme="minorHAnsi" w:hAnsiTheme="minorHAnsi" w:cstheme="minorHAnsi"/>
          <w:sz w:val="24"/>
          <w:szCs w:val="24"/>
        </w:rPr>
        <w:t xml:space="preserve"> wnieść</w:t>
      </w:r>
      <w:r w:rsidRPr="00825530">
        <w:rPr>
          <w:rStyle w:val="cf01"/>
          <w:rFonts w:asciiTheme="minorHAnsi" w:hAnsiTheme="minorHAnsi" w:cstheme="minorHAnsi"/>
          <w:sz w:val="24"/>
          <w:szCs w:val="24"/>
        </w:rPr>
        <w:t>, w terminie 14 dni od dnia otrzymania informacji, o której mowa w § 9 ust. 1</w:t>
      </w:r>
      <w:r w:rsidR="0013186F">
        <w:rPr>
          <w:rStyle w:val="cf01"/>
          <w:rFonts w:asciiTheme="minorHAnsi" w:hAnsiTheme="minorHAnsi" w:cstheme="minorHAnsi"/>
          <w:sz w:val="24"/>
          <w:szCs w:val="24"/>
        </w:rPr>
        <w:t>1</w:t>
      </w:r>
      <w:r w:rsidRPr="00825530">
        <w:rPr>
          <w:rStyle w:val="cf01"/>
          <w:rFonts w:asciiTheme="minorHAnsi" w:hAnsiTheme="minorHAnsi" w:cstheme="minorHAnsi"/>
          <w:sz w:val="24"/>
          <w:szCs w:val="24"/>
        </w:rPr>
        <w:t>-1</w:t>
      </w:r>
      <w:r w:rsidR="0013186F">
        <w:rPr>
          <w:rStyle w:val="cf01"/>
          <w:rFonts w:asciiTheme="minorHAnsi" w:hAnsiTheme="minorHAnsi" w:cstheme="minorHAnsi"/>
          <w:sz w:val="24"/>
          <w:szCs w:val="24"/>
        </w:rPr>
        <w:t>2</w:t>
      </w:r>
      <w:r w:rsidRPr="00825530">
        <w:rPr>
          <w:rStyle w:val="cf01"/>
          <w:rFonts w:asciiTheme="minorHAnsi" w:hAnsiTheme="minorHAnsi" w:cstheme="minorHAnsi"/>
          <w:sz w:val="24"/>
          <w:szCs w:val="24"/>
        </w:rPr>
        <w:t xml:space="preserve"> zastrzeżenia do ustaleń Jednostki wspierającej w zakresie </w:t>
      </w:r>
      <w:r>
        <w:rPr>
          <w:rStyle w:val="cf01"/>
          <w:rFonts w:asciiTheme="minorHAnsi" w:hAnsiTheme="minorHAnsi" w:cstheme="minorHAnsi"/>
          <w:sz w:val="24"/>
          <w:szCs w:val="24"/>
        </w:rPr>
        <w:t>wydatków uznanych za niekwalifikowalne</w:t>
      </w:r>
      <w:r w:rsidRPr="00825530">
        <w:rPr>
          <w:rStyle w:val="cf01"/>
          <w:rFonts w:asciiTheme="minorHAnsi" w:hAnsiTheme="minorHAnsi" w:cstheme="minorHAnsi"/>
          <w:sz w:val="24"/>
          <w:szCs w:val="24"/>
        </w:rPr>
        <w:t xml:space="preserve">. </w:t>
      </w:r>
    </w:p>
    <w:p w14:paraId="6D1B96AE" w14:textId="77777777" w:rsidR="005B6A99" w:rsidRPr="00EE31AC"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EE31AC">
        <w:rPr>
          <w:rStyle w:val="cf01"/>
          <w:rFonts w:asciiTheme="minorHAnsi" w:hAnsiTheme="minorHAnsi" w:cstheme="minorHAnsi"/>
          <w:sz w:val="24"/>
          <w:szCs w:val="24"/>
        </w:rPr>
        <w:t>Termin, o którym mowa w ust. 2, może być przedłużony przez Jednostkę wspierającą na czas oznaczony, na umotywowany wniosek Ostatecznego odbiorcy wsparcia, złożony przed upływem terminu zgłoszenia zastrzeżeń.</w:t>
      </w:r>
    </w:p>
    <w:p w14:paraId="5670753D" w14:textId="77777777" w:rsidR="005B6A99" w:rsidRPr="00825530"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Zastrzeżenia, o których mowa w ust. 2, mogą zostać w każdym czasie wycofane. Zastrzeżenia, które zostały wycofane, Jednostka wspierająca pozostawia bez rozpatrzenia.</w:t>
      </w:r>
    </w:p>
    <w:p w14:paraId="334E91E2" w14:textId="46B89E3F" w:rsidR="005B6A99" w:rsidRPr="00825530"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ma prawo poprawienia oczywistych omyłek w informacji o wynikach weryfikacji, o której mowa w § 9 ust. 1</w:t>
      </w:r>
      <w:r w:rsidR="00632883">
        <w:rPr>
          <w:rStyle w:val="cf01"/>
          <w:rFonts w:asciiTheme="minorHAnsi" w:hAnsiTheme="minorHAnsi" w:cstheme="minorHAnsi"/>
          <w:sz w:val="24"/>
          <w:szCs w:val="24"/>
        </w:rPr>
        <w:t>1</w:t>
      </w:r>
      <w:r w:rsidRPr="00825530">
        <w:rPr>
          <w:rStyle w:val="cf01"/>
          <w:rFonts w:asciiTheme="minorHAnsi" w:hAnsiTheme="minorHAnsi" w:cstheme="minorHAnsi"/>
          <w:sz w:val="24"/>
          <w:szCs w:val="24"/>
        </w:rPr>
        <w:t>-1</w:t>
      </w:r>
      <w:r w:rsidR="00632883">
        <w:rPr>
          <w:rStyle w:val="cf01"/>
          <w:rFonts w:asciiTheme="minorHAnsi" w:hAnsiTheme="minorHAnsi" w:cstheme="minorHAnsi"/>
          <w:sz w:val="24"/>
          <w:szCs w:val="24"/>
        </w:rPr>
        <w:t>2</w:t>
      </w:r>
      <w:r w:rsidRPr="00825530">
        <w:rPr>
          <w:rStyle w:val="cf01"/>
          <w:rFonts w:asciiTheme="minorHAnsi" w:hAnsiTheme="minorHAnsi" w:cstheme="minorHAnsi"/>
          <w:sz w:val="24"/>
          <w:szCs w:val="24"/>
        </w:rPr>
        <w:t xml:space="preserve">, w każdym czasie, z urzędu lub na wniosek Ostatecznego odbiorcy wsparcia. Informację o zakresie tych poprawek przekazuje się bez zbędnej zwłoki Ostatecznemu odbiorcy wsparcia. </w:t>
      </w:r>
    </w:p>
    <w:p w14:paraId="683F5414" w14:textId="79A920C7" w:rsidR="005B6A99" w:rsidRPr="00825530"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 xml:space="preserve">Jednostka wspierająca rozpatruje zastrzeżenia do informacji o wynikach weryfikacji, o </w:t>
      </w:r>
      <w:r w:rsidRPr="00825530">
        <w:rPr>
          <w:rStyle w:val="cf01"/>
          <w:rFonts w:asciiTheme="minorHAnsi" w:hAnsiTheme="minorHAnsi" w:cstheme="minorHAnsi"/>
          <w:sz w:val="24"/>
          <w:szCs w:val="24"/>
        </w:rPr>
        <w:lastRenderedPageBreak/>
        <w:t>której mowa w § 9 ust. 1</w:t>
      </w:r>
      <w:r w:rsidR="00632883">
        <w:rPr>
          <w:rStyle w:val="cf01"/>
          <w:rFonts w:asciiTheme="minorHAnsi" w:hAnsiTheme="minorHAnsi" w:cstheme="minorHAnsi"/>
          <w:sz w:val="24"/>
          <w:szCs w:val="24"/>
        </w:rPr>
        <w:t>1</w:t>
      </w:r>
      <w:r w:rsidRPr="00825530">
        <w:rPr>
          <w:rStyle w:val="cf01"/>
          <w:rFonts w:asciiTheme="minorHAnsi" w:hAnsiTheme="minorHAnsi" w:cstheme="minorHAnsi"/>
          <w:sz w:val="24"/>
          <w:szCs w:val="24"/>
        </w:rPr>
        <w:t>-1</w:t>
      </w:r>
      <w:r w:rsidR="00632883">
        <w:rPr>
          <w:rStyle w:val="cf01"/>
          <w:rFonts w:asciiTheme="minorHAnsi" w:hAnsiTheme="minorHAnsi" w:cstheme="minorHAnsi"/>
          <w:sz w:val="24"/>
          <w:szCs w:val="24"/>
        </w:rPr>
        <w:t>2</w:t>
      </w:r>
      <w:r w:rsidRPr="00825530">
        <w:rPr>
          <w:rStyle w:val="cf01"/>
          <w:rFonts w:asciiTheme="minorHAnsi" w:hAnsiTheme="minorHAnsi" w:cstheme="minorHAnsi"/>
          <w:sz w:val="24"/>
          <w:szCs w:val="24"/>
        </w:rPr>
        <w:t>, w terminie nie dłuższym niż 14 dni, licząc od dnia otrzymania tych zastrzeżeń. Podjęcie przez Jednostkę wspierającą w trakcie rozpatrywania zastrzeżeń czynności lub działań, o których mowa w ust. 7, przerywa bieg tego terminu.</w:t>
      </w:r>
    </w:p>
    <w:p w14:paraId="60898052" w14:textId="77777777" w:rsidR="005B6A99" w:rsidRPr="00825530"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W trakcie rozpatrywania zastrzeżeń Jednostka wspierająca ma prawo przeprowadzić dodatkowe czynności kontrolne lub żądać przedstawienia przez Ostatecznego odbiorcę wsparcia dokumentów związanych z realizacją Przedsięwzięcia lub złożenia dodatkowych wyjaśnień.</w:t>
      </w:r>
    </w:p>
    <w:p w14:paraId="160CA9B3" w14:textId="1769A221" w:rsidR="005B6A99" w:rsidRPr="00825530"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Jednostka wspierająca, po rozpatrzeniu zastrzeżeń, o których mowa w ust. 2 sporządza i przekazuje Ostatecznemu odbiorcy wsparcia w terminie nie dłuższym niż 14 dni od dnia zakończenia czynności, o których mowa w ust. 7, ostateczną informację o wynikach weryfikacji, o której mowa w § 9 ust. 1</w:t>
      </w:r>
      <w:r w:rsidR="00632883">
        <w:rPr>
          <w:rStyle w:val="cf01"/>
          <w:rFonts w:asciiTheme="minorHAnsi" w:hAnsiTheme="minorHAnsi" w:cstheme="minorHAnsi"/>
          <w:sz w:val="24"/>
          <w:szCs w:val="24"/>
        </w:rPr>
        <w:t>1</w:t>
      </w:r>
      <w:r w:rsidRPr="00825530">
        <w:rPr>
          <w:rStyle w:val="cf01"/>
          <w:rFonts w:asciiTheme="minorHAnsi" w:hAnsiTheme="minorHAnsi" w:cstheme="minorHAnsi"/>
          <w:sz w:val="24"/>
          <w:szCs w:val="24"/>
        </w:rPr>
        <w:t>-1</w:t>
      </w:r>
      <w:r w:rsidR="00632883">
        <w:rPr>
          <w:rStyle w:val="cf01"/>
          <w:rFonts w:asciiTheme="minorHAnsi" w:hAnsiTheme="minorHAnsi" w:cstheme="minorHAnsi"/>
          <w:sz w:val="24"/>
          <w:szCs w:val="24"/>
        </w:rPr>
        <w:t>2</w:t>
      </w:r>
      <w:r w:rsidRPr="00825530">
        <w:rPr>
          <w:rStyle w:val="cf01"/>
          <w:rFonts w:asciiTheme="minorHAnsi" w:hAnsiTheme="minorHAnsi" w:cstheme="minorHAnsi"/>
          <w:sz w:val="24"/>
          <w:szCs w:val="24"/>
        </w:rPr>
        <w:t xml:space="preserve"> lub pisemne stanowisko wobec zgłoszonych zastrzeżeń wraz z uzasadnieniem odmowy skorygowania ustaleń. </w:t>
      </w:r>
    </w:p>
    <w:p w14:paraId="191A9652" w14:textId="4A7D962B" w:rsidR="005B6A99" w:rsidRPr="005B6A99" w:rsidRDefault="005B6A99" w:rsidP="007A5D8D">
      <w:pPr>
        <w:pStyle w:val="Akapitzlist"/>
        <w:widowControl w:val="0"/>
        <w:numPr>
          <w:ilvl w:val="0"/>
          <w:numId w:val="11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25530">
        <w:rPr>
          <w:rStyle w:val="cf01"/>
          <w:rFonts w:asciiTheme="minorHAnsi" w:hAnsiTheme="minorHAnsi" w:cstheme="minorHAnsi"/>
          <w:sz w:val="24"/>
          <w:szCs w:val="24"/>
        </w:rPr>
        <w:t>Ostatecznemu odbiorcy wsparcia nie przysługuje prawo do złożenia zastrzeżeń do ostatecznej informacji o wynikach weryfikacji</w:t>
      </w:r>
      <w:r w:rsidR="00632883">
        <w:rPr>
          <w:rStyle w:val="cf01"/>
          <w:rFonts w:asciiTheme="minorHAnsi" w:hAnsiTheme="minorHAnsi" w:cstheme="minorHAnsi"/>
          <w:sz w:val="24"/>
          <w:szCs w:val="24"/>
        </w:rPr>
        <w:t xml:space="preserve"> </w:t>
      </w:r>
      <w:r w:rsidRPr="00825530">
        <w:rPr>
          <w:rStyle w:val="cf01"/>
          <w:rFonts w:asciiTheme="minorHAnsi" w:hAnsiTheme="minorHAnsi" w:cstheme="minorHAnsi"/>
          <w:sz w:val="24"/>
          <w:szCs w:val="24"/>
        </w:rPr>
        <w:t>oraz do pisemnego stanowiska wobec zgłoszonych zastrzeżeń.</w:t>
      </w:r>
    </w:p>
    <w:p w14:paraId="5AE54E54" w14:textId="57E7775C" w:rsidR="00023B7A" w:rsidRPr="00C776B6" w:rsidRDefault="00023B7A" w:rsidP="002735D0">
      <w:pPr>
        <w:pStyle w:val="Nagwek2"/>
      </w:pPr>
      <w:r w:rsidRPr="00C776B6">
        <w:t>§ 1</w:t>
      </w:r>
      <w:r w:rsidR="005B6A99">
        <w:t>1</w:t>
      </w:r>
      <w:r w:rsidRPr="00C776B6">
        <w:t>.</w:t>
      </w:r>
      <w:r w:rsidR="002735D0">
        <w:t xml:space="preserve"> </w:t>
      </w:r>
      <w:r w:rsidR="002735D0" w:rsidRPr="00C776B6">
        <w:t>Nieprawidłowości</w:t>
      </w:r>
    </w:p>
    <w:p w14:paraId="6A649048" w14:textId="77777777" w:rsidR="005B6A99" w:rsidRPr="004F5B3C" w:rsidRDefault="005B6A99" w:rsidP="005B6A99">
      <w:pPr>
        <w:pStyle w:val="Akapitzlist"/>
        <w:widowControl w:val="0"/>
        <w:numPr>
          <w:ilvl w:val="0"/>
          <w:numId w:val="8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zobowiązany jest do usuwania nieprawidłowości powstałych w wyniku realizowanego Przedsięwzięcia oraz </w:t>
      </w:r>
      <w:r>
        <w:rPr>
          <w:rStyle w:val="cf01"/>
          <w:rFonts w:asciiTheme="minorHAnsi" w:hAnsiTheme="minorHAnsi" w:cstheme="minorHAnsi"/>
          <w:sz w:val="24"/>
          <w:szCs w:val="24"/>
        </w:rPr>
        <w:t xml:space="preserve">niezwłocznego </w:t>
      </w:r>
      <w:r w:rsidRPr="004F5B3C">
        <w:rPr>
          <w:rStyle w:val="cf01"/>
          <w:rFonts w:asciiTheme="minorHAnsi" w:hAnsiTheme="minorHAnsi" w:cstheme="minorHAnsi"/>
          <w:sz w:val="24"/>
          <w:szCs w:val="24"/>
        </w:rPr>
        <w:t>zgłaszania informacji o zaistniałej sytuacji do Jednostki wspierającej.</w:t>
      </w:r>
    </w:p>
    <w:p w14:paraId="2F00012F" w14:textId="77777777" w:rsidR="005B6A99" w:rsidRPr="004F5B3C" w:rsidRDefault="005B6A99" w:rsidP="005B6A99">
      <w:pPr>
        <w:pStyle w:val="Akapitzlist"/>
        <w:widowControl w:val="0"/>
        <w:numPr>
          <w:ilvl w:val="0"/>
          <w:numId w:val="8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stwierdzenia w Przedsięwzięciu </w:t>
      </w:r>
      <w:r>
        <w:rPr>
          <w:rStyle w:val="cf01"/>
          <w:rFonts w:asciiTheme="minorHAnsi" w:hAnsiTheme="minorHAnsi" w:cstheme="minorHAnsi"/>
          <w:sz w:val="24"/>
          <w:szCs w:val="24"/>
        </w:rPr>
        <w:t>p</w:t>
      </w:r>
      <w:r w:rsidRPr="004F5B3C">
        <w:rPr>
          <w:rStyle w:val="cf01"/>
          <w:rFonts w:asciiTheme="minorHAnsi" w:hAnsiTheme="minorHAnsi" w:cstheme="minorHAnsi"/>
          <w:sz w:val="24"/>
          <w:szCs w:val="24"/>
        </w:rPr>
        <w:t xml:space="preserve">oważnej nieprawidłowości stosuje się przepisy rozporządzenia 2021/241 </w:t>
      </w:r>
      <w:r>
        <w:rPr>
          <w:rStyle w:val="cf01"/>
          <w:rFonts w:asciiTheme="minorHAnsi" w:hAnsiTheme="minorHAnsi" w:cstheme="minorHAnsi"/>
          <w:sz w:val="24"/>
          <w:szCs w:val="24"/>
        </w:rPr>
        <w:t xml:space="preserve">motyw (53) i (54) </w:t>
      </w:r>
      <w:r w:rsidRPr="004F5B3C">
        <w:rPr>
          <w:rStyle w:val="cf01"/>
          <w:rFonts w:asciiTheme="minorHAnsi" w:hAnsiTheme="minorHAnsi" w:cstheme="minorHAnsi"/>
          <w:sz w:val="24"/>
          <w:szCs w:val="24"/>
        </w:rPr>
        <w:t>w zakresie nadużyć finansowych, korupcji i konfliktów interesów.</w:t>
      </w:r>
    </w:p>
    <w:p w14:paraId="2E3A388C" w14:textId="2A8C8836" w:rsidR="005B6A99" w:rsidRPr="004F5B3C" w:rsidRDefault="005B6A99" w:rsidP="005B6A99">
      <w:pPr>
        <w:pStyle w:val="Akapitzlist"/>
        <w:widowControl w:val="0"/>
        <w:numPr>
          <w:ilvl w:val="0"/>
          <w:numId w:val="8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t>
      </w:r>
      <w:bookmarkStart w:id="17" w:name="_Hlk168662428"/>
      <w:r w:rsidRPr="004F5B3C">
        <w:rPr>
          <w:rStyle w:val="cf01"/>
          <w:rFonts w:asciiTheme="minorHAnsi" w:hAnsiTheme="minorHAnsi" w:cstheme="minorHAnsi"/>
          <w:sz w:val="24"/>
          <w:szCs w:val="24"/>
        </w:rPr>
        <w:t xml:space="preserve">Jednostka wspierająca ma prawo do </w:t>
      </w:r>
      <w:r w:rsidR="003D0A1E">
        <w:rPr>
          <w:rStyle w:val="cf01"/>
          <w:rFonts w:asciiTheme="minorHAnsi" w:hAnsiTheme="minorHAnsi" w:cstheme="minorHAnsi"/>
          <w:sz w:val="24"/>
          <w:szCs w:val="24"/>
        </w:rPr>
        <w:t>pomniejszenia wydatków kwalifikowalnych Przedsięwzięcia</w:t>
      </w:r>
      <w:r w:rsidRPr="004F5B3C">
        <w:rPr>
          <w:rStyle w:val="cf01"/>
          <w:rFonts w:asciiTheme="minorHAnsi" w:hAnsiTheme="minorHAnsi" w:cstheme="minorHAnsi"/>
          <w:sz w:val="24"/>
          <w:szCs w:val="24"/>
        </w:rPr>
        <w:t xml:space="preserve"> z tytułu niezrealizowania wskaźników w Przedsięwzięciu.</w:t>
      </w:r>
    </w:p>
    <w:p w14:paraId="0A982FD9" w14:textId="388BFC7D" w:rsidR="005B6A99" w:rsidRPr="004F5B3C" w:rsidRDefault="005B6A99" w:rsidP="005B6A99">
      <w:pPr>
        <w:pStyle w:val="Akapitzlist"/>
        <w:widowControl w:val="0"/>
        <w:numPr>
          <w:ilvl w:val="0"/>
          <w:numId w:val="81"/>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Pr>
          <w:rStyle w:val="cf01"/>
          <w:rFonts w:asciiTheme="minorHAnsi" w:hAnsiTheme="minorHAnsi" w:cstheme="minorHAnsi"/>
          <w:sz w:val="24"/>
          <w:szCs w:val="24"/>
        </w:rPr>
        <w:t>S</w:t>
      </w:r>
      <w:r w:rsidRPr="004F5B3C">
        <w:rPr>
          <w:rStyle w:val="cf01"/>
          <w:rFonts w:asciiTheme="minorHAnsi" w:hAnsiTheme="minorHAnsi" w:cstheme="minorHAnsi"/>
          <w:sz w:val="24"/>
          <w:szCs w:val="24"/>
        </w:rPr>
        <w:t xml:space="preserve">topień niezrealizowanego wskaźnika </w:t>
      </w:r>
      <w:r w:rsidR="003E27BC">
        <w:rPr>
          <w:rStyle w:val="cf01"/>
          <w:rFonts w:asciiTheme="minorHAnsi" w:hAnsiTheme="minorHAnsi" w:cstheme="minorHAnsi"/>
          <w:sz w:val="24"/>
          <w:szCs w:val="24"/>
        </w:rPr>
        <w:t xml:space="preserve">rezultatu </w:t>
      </w:r>
      <w:r w:rsidRPr="004F5B3C">
        <w:rPr>
          <w:rStyle w:val="cf01"/>
          <w:rFonts w:asciiTheme="minorHAnsi" w:hAnsiTheme="minorHAnsi" w:cstheme="minorHAnsi"/>
          <w:sz w:val="24"/>
          <w:szCs w:val="24"/>
        </w:rPr>
        <w:t>wiązać się będzie z procentowym pomniejszeniem wydatków kwalifikowalnych Przedsięwzięcia. Pomniejszenie wydatków kwalifikowanych z tytułu nieosiągnięcia wskaźnika dotyczyć będzie wydatków obejmujących wydatki związane z zadaniem merytorycznym (zadaniami merytorycznymi) związanym (</w:t>
      </w:r>
      <w:r w:rsidRPr="003E27BC">
        <w:rPr>
          <w:rStyle w:val="cf01"/>
          <w:rFonts w:asciiTheme="minorHAnsi" w:hAnsiTheme="minorHAnsi" w:cstheme="minorHAnsi"/>
          <w:sz w:val="24"/>
          <w:szCs w:val="24"/>
        </w:rPr>
        <w:t xml:space="preserve">związanymi) bezpośrednio ze wskaźnikiem, którego </w:t>
      </w:r>
      <w:r w:rsidRPr="003E27BC">
        <w:rPr>
          <w:rStyle w:val="cf01"/>
          <w:rFonts w:asciiTheme="minorHAnsi" w:hAnsiTheme="minorHAnsi" w:cstheme="minorHAnsi"/>
          <w:sz w:val="24"/>
          <w:szCs w:val="24"/>
        </w:rPr>
        <w:lastRenderedPageBreak/>
        <w:t xml:space="preserve">założenia nie zostały osiągnięte. Ponadto wiązać się to będzie z pomniejszeniem kosztów pośrednich Przedsięwzięcia proporcjonalnie do udziału wydatków z zadań merytorycznych związanych bezpośrednio z nieosiągniętym wskaźnikiem </w:t>
      </w:r>
      <w:r w:rsidR="003E27BC" w:rsidRPr="003E27BC">
        <w:rPr>
          <w:rStyle w:val="cf01"/>
          <w:rFonts w:asciiTheme="minorHAnsi" w:hAnsiTheme="minorHAnsi" w:cstheme="minorHAnsi"/>
          <w:sz w:val="24"/>
          <w:szCs w:val="24"/>
        </w:rPr>
        <w:t xml:space="preserve">oraz biorąc pod uwagę stopień nieosiągnięcia wskaźnika. </w:t>
      </w:r>
    </w:p>
    <w:bookmarkEnd w:id="17"/>
    <w:p w14:paraId="2CEE0A8B" w14:textId="77777777" w:rsidR="005B6A99" w:rsidRPr="00B8543E" w:rsidRDefault="005B6A99" w:rsidP="005B6A99">
      <w:pPr>
        <w:keepNext/>
        <w:tabs>
          <w:tab w:val="left" w:pos="180"/>
        </w:tabs>
        <w:spacing w:before="360" w:after="360" w:line="360" w:lineRule="auto"/>
        <w:outlineLvl w:val="1"/>
        <w:rPr>
          <w:rFonts w:asciiTheme="minorHAnsi" w:eastAsia="Times New Roman" w:hAnsiTheme="minorHAnsi" w:cstheme="minorHAnsi"/>
          <w:b/>
          <w:bCs/>
          <w:color w:val="1F3864" w:themeColor="accent1" w:themeShade="80"/>
          <w:sz w:val="24"/>
          <w:szCs w:val="24"/>
        </w:rPr>
      </w:pPr>
      <w:r w:rsidRPr="00B8543E">
        <w:rPr>
          <w:rFonts w:asciiTheme="minorHAnsi" w:eastAsia="Times New Roman" w:hAnsiTheme="minorHAnsi" w:cstheme="minorHAnsi"/>
          <w:b/>
          <w:bCs/>
          <w:color w:val="1F3864" w:themeColor="accent1" w:themeShade="80"/>
          <w:sz w:val="24"/>
          <w:szCs w:val="24"/>
        </w:rPr>
        <w:t xml:space="preserve">§ 12. Zwrot środków </w:t>
      </w:r>
    </w:p>
    <w:p w14:paraId="1900FF97" w14:textId="143C7243" w:rsidR="005B6A99" w:rsidRPr="005B6A99" w:rsidRDefault="005B6A99" w:rsidP="007B4093">
      <w:pPr>
        <w:spacing w:after="0" w:line="360" w:lineRule="auto"/>
        <w:ind w:left="360"/>
        <w:rPr>
          <w:rFonts w:asciiTheme="minorHAnsi" w:eastAsia="Times New Roman" w:hAnsiTheme="minorHAnsi" w:cstheme="minorBidi"/>
          <w:sz w:val="24"/>
          <w:szCs w:val="24"/>
        </w:rPr>
      </w:pPr>
      <w:r w:rsidRPr="005B6A99">
        <w:rPr>
          <w:rFonts w:asciiTheme="minorHAnsi" w:eastAsia="Times New Roman" w:hAnsiTheme="minorHAnsi" w:cstheme="minorBidi"/>
          <w:sz w:val="24"/>
          <w:szCs w:val="24"/>
        </w:rPr>
        <w:t>Jeżeli z wniosku o płatność końcową wynika, że część przekazanego wsparcia nie została wydatkowana przez Ostatecznego odbiorcę wsparcia, Ostateczny odbiorca wsparcia bez wezwania w dniu złożenia wniosku o płatność końcową, zwraca</w:t>
      </w:r>
      <w:r w:rsidR="002A41F3">
        <w:rPr>
          <w:rFonts w:asciiTheme="minorHAnsi" w:eastAsia="Times New Roman" w:hAnsiTheme="minorHAnsi" w:cstheme="minorBidi"/>
          <w:sz w:val="24"/>
          <w:szCs w:val="24"/>
        </w:rPr>
        <w:t xml:space="preserve"> do PFR</w:t>
      </w:r>
      <w:r w:rsidRPr="005B6A99">
        <w:rPr>
          <w:rFonts w:asciiTheme="minorHAnsi" w:eastAsia="Times New Roman" w:hAnsiTheme="minorHAnsi" w:cstheme="minorBidi"/>
          <w:sz w:val="24"/>
          <w:szCs w:val="24"/>
        </w:rPr>
        <w:t xml:space="preserve"> niewykorzystaną kwotę </w:t>
      </w:r>
      <w:r w:rsidR="002A41F3">
        <w:rPr>
          <w:rFonts w:asciiTheme="minorHAnsi" w:eastAsia="Times New Roman" w:hAnsiTheme="minorHAnsi" w:cstheme="minorBidi"/>
          <w:sz w:val="24"/>
          <w:szCs w:val="24"/>
        </w:rPr>
        <w:t>dofinansowania</w:t>
      </w:r>
      <w:r w:rsidRPr="005B6A99">
        <w:rPr>
          <w:rFonts w:asciiTheme="minorHAnsi" w:eastAsia="Times New Roman" w:hAnsiTheme="minorHAnsi" w:cstheme="minorBidi"/>
          <w:sz w:val="24"/>
          <w:szCs w:val="24"/>
        </w:rPr>
        <w:t xml:space="preserve">. </w:t>
      </w:r>
    </w:p>
    <w:p w14:paraId="530DAEA7" w14:textId="77777777" w:rsidR="005B6A99" w:rsidRPr="00B415A4" w:rsidRDefault="005B6A99" w:rsidP="00B415A4">
      <w:bookmarkStart w:id="18" w:name="_Hlk163209537"/>
    </w:p>
    <w:bookmarkEnd w:id="18"/>
    <w:p w14:paraId="328A2EBC" w14:textId="664D5027" w:rsidR="002735D0" w:rsidRPr="00C776B6" w:rsidRDefault="00CF1666" w:rsidP="002735D0">
      <w:pPr>
        <w:pStyle w:val="Nagwek2"/>
      </w:pPr>
      <w:r w:rsidRPr="00C776B6">
        <w:t>§ 1</w:t>
      </w:r>
      <w:r w:rsidR="005B6A99">
        <w:t>3</w:t>
      </w:r>
      <w:r w:rsidRPr="00C776B6">
        <w:t>.</w:t>
      </w:r>
      <w:r w:rsidR="002735D0">
        <w:t xml:space="preserve"> </w:t>
      </w:r>
      <w:r w:rsidR="002735D0" w:rsidRPr="00C776B6">
        <w:t>Zasady wykorzystywania CST2021</w:t>
      </w:r>
    </w:p>
    <w:p w14:paraId="63974900" w14:textId="77777777"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wykorzystywania CST2021 w procesie rozliczania Przedsięwzięcia oraz komunikowania się z Jednostką wspierającą. Wykorzystanie CST2021 obejmuje co najmniej przesyłanie:</w:t>
      </w:r>
    </w:p>
    <w:p w14:paraId="3DD86F06" w14:textId="77777777" w:rsidR="005B6A99" w:rsidRPr="004F5B3C" w:rsidRDefault="005B6A99" w:rsidP="005B6A99">
      <w:pPr>
        <w:pStyle w:val="Tekstpodstawowy"/>
        <w:numPr>
          <w:ilvl w:val="0"/>
          <w:numId w:val="8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wniosków o płatność;</w:t>
      </w:r>
    </w:p>
    <w:p w14:paraId="332813D8" w14:textId="77777777" w:rsidR="005B6A99" w:rsidRPr="004F5B3C" w:rsidRDefault="005B6A99" w:rsidP="005B6A99">
      <w:pPr>
        <w:pStyle w:val="Tekstpodstawowy"/>
        <w:numPr>
          <w:ilvl w:val="0"/>
          <w:numId w:val="8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dokumentów potwierdzających kwalifikowalność wydatków ponoszonych w ramach Przedsięwzięcia i wykazywanych we wnioskach o płatność;</w:t>
      </w:r>
    </w:p>
    <w:p w14:paraId="238E1711" w14:textId="77777777" w:rsidR="005B6A99" w:rsidRPr="004F5B3C" w:rsidRDefault="005B6A99" w:rsidP="005B6A99">
      <w:pPr>
        <w:pStyle w:val="Tekstpodstawowy"/>
        <w:numPr>
          <w:ilvl w:val="0"/>
          <w:numId w:val="8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harmonogramu płatności;</w:t>
      </w:r>
    </w:p>
    <w:p w14:paraId="1D17B999" w14:textId="77777777" w:rsidR="005B6A99" w:rsidRPr="004F5B3C" w:rsidRDefault="005B6A99" w:rsidP="005B6A99">
      <w:pPr>
        <w:pStyle w:val="Tekstpodstawowy"/>
        <w:numPr>
          <w:ilvl w:val="0"/>
          <w:numId w:val="8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 xml:space="preserve">informacji o zamówieniach publicznych o wartości równej lub wyższej niż progi unijne w rozumieniu art. 3 ustawy </w:t>
      </w:r>
      <w:proofErr w:type="spellStart"/>
      <w:r w:rsidRPr="004F5B3C">
        <w:rPr>
          <w:rFonts w:ascii="Calibri" w:eastAsia="Calibri" w:hAnsi="Calibri" w:cs="Calibri"/>
        </w:rPr>
        <w:t>Pzp</w:t>
      </w:r>
      <w:proofErr w:type="spellEnd"/>
      <w:r w:rsidRPr="004F5B3C">
        <w:rPr>
          <w:rFonts w:ascii="Calibri" w:eastAsia="Calibri" w:hAnsi="Calibri" w:cs="Calibri"/>
        </w:rPr>
        <w:t>;</w:t>
      </w:r>
    </w:p>
    <w:p w14:paraId="3237F4EE" w14:textId="77777777" w:rsidR="005B6A99" w:rsidRPr="004F5B3C" w:rsidRDefault="005B6A99" w:rsidP="005B6A99">
      <w:pPr>
        <w:pStyle w:val="Tekstpodstawowy"/>
        <w:numPr>
          <w:ilvl w:val="0"/>
          <w:numId w:val="86"/>
        </w:numPr>
        <w:tabs>
          <w:tab w:val="clear" w:pos="900"/>
          <w:tab w:val="left" w:pos="284"/>
        </w:tabs>
        <w:autoSpaceDE w:val="0"/>
        <w:spacing w:before="360" w:after="360" w:line="360" w:lineRule="auto"/>
        <w:contextualSpacing/>
        <w:jc w:val="left"/>
        <w:rPr>
          <w:rFonts w:ascii="Calibri" w:eastAsia="Calibri" w:hAnsi="Calibri" w:cs="Calibri"/>
        </w:rPr>
      </w:pPr>
      <w:r w:rsidRPr="004F5B3C">
        <w:rPr>
          <w:rFonts w:ascii="Calibri" w:eastAsia="Calibri" w:hAnsi="Calibri" w:cs="Calibri"/>
        </w:rPr>
        <w:t>innych dokumentów związanych z realizacją Przedsięwzięcia, w tym niezbędnych do przeprowadzenia kontroli Przedsięwzięcia oraz wymiany dokumentacji pokontrolnej.</w:t>
      </w:r>
    </w:p>
    <w:p w14:paraId="27BC19D7" w14:textId="77777777"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Przekazanie drogą elektroniczną dokumentów, o których mowa w ust. 1 pkt. 2,4 i 5, nie zdejmuje z Ostatecznego odbiorcy wsparcia obowiązku przechowywania oryginałów dokumentów i ich udostępniania podczas kontroli na miejscu.</w:t>
      </w:r>
    </w:p>
    <w:p w14:paraId="76381C9A" w14:textId="3F08C3F5"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Strony uznają za prawnie wiążące przyjęte w </w:t>
      </w:r>
      <w:r w:rsidR="007F20E5">
        <w:rPr>
          <w:rStyle w:val="cf01"/>
          <w:rFonts w:asciiTheme="minorHAnsi" w:hAnsiTheme="minorHAnsi" w:cstheme="minorHAnsi"/>
          <w:sz w:val="24"/>
          <w:szCs w:val="24"/>
        </w:rPr>
        <w:t>Porozumieniu</w:t>
      </w:r>
      <w:r w:rsidRPr="004F5B3C">
        <w:rPr>
          <w:rStyle w:val="cf01"/>
          <w:rFonts w:asciiTheme="minorHAnsi" w:hAnsiTheme="minorHAnsi" w:cstheme="minorHAnsi"/>
          <w:sz w:val="24"/>
          <w:szCs w:val="24"/>
        </w:rPr>
        <w:t xml:space="preserve"> rozwiązania stosowane w </w:t>
      </w:r>
      <w:r w:rsidRPr="004F5B3C">
        <w:rPr>
          <w:rStyle w:val="cf01"/>
          <w:rFonts w:asciiTheme="minorHAnsi" w:hAnsiTheme="minorHAnsi" w:cstheme="minorHAnsi"/>
          <w:sz w:val="24"/>
          <w:szCs w:val="24"/>
        </w:rPr>
        <w:lastRenderedPageBreak/>
        <w:t>zakresie komunikacji i wymiany danych w CST2021, bez możliwości kwestionowania skutków ich stosowania.</w:t>
      </w:r>
    </w:p>
    <w:p w14:paraId="61AE356E" w14:textId="0F43E279" w:rsidR="005B6A99" w:rsidRPr="000D2965"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0D2965">
        <w:rPr>
          <w:rStyle w:val="cf01"/>
          <w:rFonts w:asciiTheme="minorHAnsi" w:hAnsiTheme="minorHAnsi" w:cstheme="minorHAnsi"/>
          <w:sz w:val="24"/>
          <w:szCs w:val="24"/>
        </w:rPr>
        <w:t>Ostateczny odbiorca wsparcia wyznacza osobę uprawnioną do wykonywania w jego imieniu czynności związanych z realizacją Przedsięwzięcia, w tym – zgłoszenia do pracy w ramach CST2021 osoby upoważnionej do zarządzania uprawnieniami użytkowników CST2021 po stronie Ostatecznego odbiorcy wsparcia/Partnera</w:t>
      </w:r>
      <w:r w:rsidR="00EC7B05">
        <w:rPr>
          <w:rStyle w:val="Odwoanieprzypisudolnego"/>
          <w:rFonts w:asciiTheme="minorHAnsi" w:hAnsiTheme="minorHAnsi" w:cstheme="minorHAnsi"/>
        </w:rPr>
        <w:footnoteReference w:id="19"/>
      </w:r>
      <w:r w:rsidRPr="000D2965">
        <w:rPr>
          <w:rStyle w:val="cf01"/>
          <w:rFonts w:asciiTheme="minorHAnsi" w:hAnsiTheme="minorHAnsi" w:cstheme="minorHAnsi"/>
          <w:sz w:val="24"/>
          <w:szCs w:val="24"/>
        </w:rPr>
        <w:t xml:space="preserve">. Zgłoszenie osoby zarządzającej uprawnieniami użytkowników odbywa się w oparciu o formularz stanowiący załącznik nr </w:t>
      </w:r>
      <w:r>
        <w:rPr>
          <w:rStyle w:val="cf01"/>
          <w:rFonts w:asciiTheme="minorHAnsi" w:hAnsiTheme="minorHAnsi" w:cstheme="minorHAnsi"/>
          <w:sz w:val="24"/>
          <w:szCs w:val="24"/>
        </w:rPr>
        <w:t>5</w:t>
      </w:r>
      <w:r w:rsidRPr="000D2965">
        <w:rPr>
          <w:rStyle w:val="cf01"/>
          <w:rFonts w:asciiTheme="minorHAnsi" w:hAnsiTheme="minorHAnsi" w:cstheme="minorHAnsi"/>
          <w:sz w:val="24"/>
          <w:szCs w:val="24"/>
        </w:rPr>
        <w:t xml:space="preserve"> do </w:t>
      </w:r>
      <w:r w:rsidR="007F20E5">
        <w:rPr>
          <w:rStyle w:val="cf01"/>
          <w:rFonts w:asciiTheme="minorHAnsi" w:hAnsiTheme="minorHAnsi" w:cstheme="minorHAnsi"/>
          <w:sz w:val="24"/>
          <w:szCs w:val="24"/>
        </w:rPr>
        <w:t>Porozumienia</w:t>
      </w:r>
      <w:r w:rsidRPr="000D2965">
        <w:rPr>
          <w:rStyle w:val="cf01"/>
          <w:rFonts w:asciiTheme="minorHAnsi" w:hAnsiTheme="minorHAnsi" w:cstheme="minorHAnsi"/>
          <w:sz w:val="24"/>
          <w:szCs w:val="24"/>
        </w:rPr>
        <w:t xml:space="preserve"> oraz zgodnie z Procedurą zgłaszania osoby uprawnionej zarządzającej Przedsięwzięciem po stronie Ostatecznego odbiorcy wsparcia stanowiącą załącznik nr </w:t>
      </w:r>
      <w:r>
        <w:rPr>
          <w:rStyle w:val="cf01"/>
          <w:rFonts w:asciiTheme="minorHAnsi" w:hAnsiTheme="minorHAnsi" w:cstheme="minorHAnsi"/>
          <w:sz w:val="24"/>
          <w:szCs w:val="24"/>
        </w:rPr>
        <w:t>6</w:t>
      </w:r>
      <w:r w:rsidRPr="000D2965">
        <w:rPr>
          <w:rStyle w:val="cf01"/>
          <w:rFonts w:asciiTheme="minorHAnsi" w:hAnsiTheme="minorHAnsi" w:cstheme="minorHAnsi"/>
          <w:sz w:val="24"/>
          <w:szCs w:val="24"/>
        </w:rPr>
        <w:t xml:space="preserve"> do </w:t>
      </w:r>
      <w:r w:rsidR="007F20E5">
        <w:rPr>
          <w:rStyle w:val="cf01"/>
          <w:rFonts w:asciiTheme="minorHAnsi" w:hAnsiTheme="minorHAnsi" w:cstheme="minorHAnsi"/>
          <w:sz w:val="24"/>
          <w:szCs w:val="24"/>
        </w:rPr>
        <w:t>Porozumienia</w:t>
      </w:r>
      <w:r w:rsidRPr="000D2965">
        <w:rPr>
          <w:rStyle w:val="cf01"/>
          <w:rFonts w:asciiTheme="minorHAnsi" w:hAnsiTheme="minorHAnsi" w:cstheme="minorHAnsi"/>
          <w:sz w:val="24"/>
          <w:szCs w:val="24"/>
        </w:rPr>
        <w:t xml:space="preserve">. Wszelkie działania w CST2021 osób uprawnionych są traktowane w sensie prawnym jako działanie Ostatecznego odbiorcy wsparcia/Partnera. Wniosek o dodanie osoby uprawnionej zarządzającej Przedsięwzięciem po stronie Ostatecznego odbiorcy wsparcia i Partnera stanowi załącznik nr </w:t>
      </w:r>
      <w:r>
        <w:rPr>
          <w:rStyle w:val="cf01"/>
          <w:rFonts w:asciiTheme="minorHAnsi" w:hAnsiTheme="minorHAnsi" w:cstheme="minorHAnsi"/>
          <w:sz w:val="24"/>
          <w:szCs w:val="24"/>
        </w:rPr>
        <w:t>5</w:t>
      </w:r>
      <w:r w:rsidRPr="000D2965">
        <w:rPr>
          <w:rStyle w:val="cf01"/>
          <w:rFonts w:asciiTheme="minorHAnsi" w:hAnsiTheme="minorHAnsi" w:cstheme="minorHAnsi"/>
          <w:sz w:val="24"/>
          <w:szCs w:val="24"/>
        </w:rPr>
        <w:t xml:space="preserve"> do </w:t>
      </w:r>
      <w:r w:rsidR="007F20E5">
        <w:rPr>
          <w:rStyle w:val="cf01"/>
          <w:rFonts w:asciiTheme="minorHAnsi" w:hAnsiTheme="minorHAnsi" w:cstheme="minorHAnsi"/>
          <w:sz w:val="24"/>
          <w:szCs w:val="24"/>
        </w:rPr>
        <w:t>Porozumienia</w:t>
      </w:r>
      <w:r w:rsidR="00923A08">
        <w:rPr>
          <w:rStyle w:val="cf01"/>
          <w:rFonts w:asciiTheme="minorHAnsi" w:hAnsiTheme="minorHAnsi" w:cstheme="minorHAnsi"/>
          <w:sz w:val="24"/>
          <w:szCs w:val="24"/>
        </w:rPr>
        <w:t>.</w:t>
      </w:r>
      <w:r w:rsidR="007F20E5" w:rsidRPr="000D2965">
        <w:rPr>
          <w:rStyle w:val="cf01"/>
          <w:rFonts w:asciiTheme="minorHAnsi" w:hAnsiTheme="minorHAnsi" w:cstheme="minorHAnsi"/>
          <w:sz w:val="24"/>
          <w:szCs w:val="24"/>
        </w:rPr>
        <w:t xml:space="preserve"> </w:t>
      </w:r>
    </w:p>
    <w:p w14:paraId="7344B5F8" w14:textId="77777777"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zapewnia, że osoby, o których mowa w ust. 4, wykorzystują certyfikat niekwalifikowany generowany przez CST2021 (jako kod autoryzacyjny przesyłany na adres email danej osoby uprawnionej) lub kwalifikowany podpis elektroniczny w ramach uwierzytelniania czynności dokonywanych w ramach CST2021.</w:t>
      </w:r>
    </w:p>
    <w:p w14:paraId="2E05D259" w14:textId="77777777"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zapewnia, że wszystkie osoby, o których mowa w ust. 4, przestrzegają regulaminu bezpieczeństwa informacji przetwarzanych w CST2021 oraz aktualnej wersji Instrukcji Użytkownika zewnętrznego udostępnionej przez Jednostkę wspierającą.</w:t>
      </w:r>
    </w:p>
    <w:p w14:paraId="30635F7F" w14:textId="77777777"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każdorazowego informowania Jednostki wspierającej o nieautoryzowanym dostępie do danych Ostatecznego odbiorcy wsparcia w CST2021.</w:t>
      </w:r>
    </w:p>
    <w:p w14:paraId="6F5369B2" w14:textId="3A1F5FED" w:rsidR="005B6A99" w:rsidRPr="004F5B3C" w:rsidRDefault="005B6A99" w:rsidP="005B6A99">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niedostępności CST2021 Ostateczny odbiorca wsparcia zgłasza Jednostce wspierającej zaistniały problem na adres e-mail: ami.kpod@cppc.gov.pl. W przypadku potwierdzenia awarii CST2021 przez pracownika Jednostki wspierającej proces rozliczania Przedsięwzięcia oraz komunikowania się z Jednostką wspierającą jest </w:t>
      </w:r>
      <w:r w:rsidRPr="004F5B3C">
        <w:rPr>
          <w:rStyle w:val="cf01"/>
          <w:rFonts w:asciiTheme="minorHAnsi" w:hAnsiTheme="minorHAnsi" w:cstheme="minorHAnsi"/>
          <w:sz w:val="24"/>
          <w:szCs w:val="24"/>
        </w:rPr>
        <w:lastRenderedPageBreak/>
        <w:t xml:space="preserve">zgodny z komunikatem zamieszczonym na stronie </w:t>
      </w:r>
      <w:r>
        <w:rPr>
          <w:rStyle w:val="cf01"/>
          <w:rFonts w:asciiTheme="minorHAnsi" w:hAnsiTheme="minorHAnsi" w:cstheme="minorHAnsi"/>
          <w:sz w:val="24"/>
          <w:szCs w:val="24"/>
        </w:rPr>
        <w:t>Jednostki Wspierającej</w:t>
      </w:r>
      <w:r w:rsidRPr="004F5B3C">
        <w:rPr>
          <w:rStyle w:val="cf01"/>
          <w:rFonts w:asciiTheme="minorHAnsi" w:hAnsiTheme="minorHAnsi" w:cstheme="minorHAnsi"/>
          <w:sz w:val="24"/>
          <w:szCs w:val="24"/>
        </w:rPr>
        <w:t xml:space="preserve">. O usunięciu awarii CST2021 Jednostka wspierająca informuje Ostatecznego </w:t>
      </w:r>
      <w:r>
        <w:rPr>
          <w:rStyle w:val="cf01"/>
          <w:rFonts w:asciiTheme="minorHAnsi" w:hAnsiTheme="minorHAnsi" w:cstheme="minorHAnsi"/>
          <w:sz w:val="24"/>
          <w:szCs w:val="24"/>
        </w:rPr>
        <w:t>o</w:t>
      </w:r>
      <w:r w:rsidRPr="004F5B3C">
        <w:rPr>
          <w:rStyle w:val="cf01"/>
          <w:rFonts w:asciiTheme="minorHAnsi" w:hAnsiTheme="minorHAnsi" w:cstheme="minorHAnsi"/>
          <w:sz w:val="24"/>
          <w:szCs w:val="24"/>
        </w:rPr>
        <w:t xml:space="preserve">dbiorcę wsparcia na adresy e-mail osób uprawnionych wskazanych w załączniku nr 5 do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Ostateczny odbiorca wsparcia zaś zobowiązuje się uzupełnić dane w CST2021 w zakresie dokumentów przekazanych drogą</w:t>
      </w:r>
      <w:r>
        <w:rPr>
          <w:rStyle w:val="cf01"/>
          <w:rFonts w:asciiTheme="minorHAnsi" w:hAnsiTheme="minorHAnsi" w:cstheme="minorHAnsi"/>
          <w:sz w:val="24"/>
          <w:szCs w:val="24"/>
        </w:rPr>
        <w:t xml:space="preserve"> wskazaną w komunikacie</w:t>
      </w:r>
      <w:r w:rsidRPr="004F5B3C">
        <w:rPr>
          <w:rStyle w:val="cf01"/>
          <w:rFonts w:asciiTheme="minorHAnsi" w:hAnsiTheme="minorHAnsi" w:cstheme="minorHAnsi"/>
          <w:sz w:val="24"/>
          <w:szCs w:val="24"/>
        </w:rPr>
        <w:t xml:space="preserve"> w terminie 3 dni od </w:t>
      </w:r>
      <w:r>
        <w:rPr>
          <w:rStyle w:val="cf01"/>
          <w:rFonts w:asciiTheme="minorHAnsi" w:hAnsiTheme="minorHAnsi" w:cstheme="minorHAnsi"/>
          <w:sz w:val="24"/>
          <w:szCs w:val="24"/>
        </w:rPr>
        <w:t>otrzymania tej informacji</w:t>
      </w:r>
      <w:r w:rsidRPr="004F5B3C">
        <w:rPr>
          <w:rStyle w:val="cf01"/>
          <w:rFonts w:asciiTheme="minorHAnsi" w:hAnsiTheme="minorHAnsi" w:cstheme="minorHAnsi"/>
          <w:sz w:val="24"/>
          <w:szCs w:val="24"/>
        </w:rPr>
        <w:t xml:space="preserve">. </w:t>
      </w:r>
    </w:p>
    <w:p w14:paraId="2BB5765A" w14:textId="54751E75" w:rsidR="005B6A99" w:rsidRPr="00B415A4" w:rsidRDefault="005B6A99" w:rsidP="00B415A4">
      <w:pPr>
        <w:pStyle w:val="Akapitzlist"/>
        <w:widowControl w:val="0"/>
        <w:numPr>
          <w:ilvl w:val="0"/>
          <w:numId w:val="85"/>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4F5B3C">
        <w:rPr>
          <w:rStyle w:val="cf01"/>
          <w:rFonts w:asciiTheme="minorHAnsi" w:hAnsiTheme="minorHAnsi" w:cstheme="minorHAnsi"/>
          <w:sz w:val="24"/>
          <w:szCs w:val="24"/>
        </w:rPr>
        <w:t>Przedmiotem komunikacji wyłącznie przy wykorzystaniu CST2021 nie mo</w:t>
      </w:r>
      <w:r>
        <w:rPr>
          <w:rStyle w:val="cf01"/>
          <w:rFonts w:asciiTheme="minorHAnsi" w:hAnsiTheme="minorHAnsi" w:cstheme="minorHAnsi"/>
          <w:sz w:val="24"/>
          <w:szCs w:val="24"/>
        </w:rPr>
        <w:t>że</w:t>
      </w:r>
      <w:r w:rsidRPr="004F5B3C">
        <w:rPr>
          <w:rStyle w:val="cf01"/>
          <w:rFonts w:asciiTheme="minorHAnsi" w:hAnsiTheme="minorHAnsi" w:cstheme="minorHAnsi"/>
          <w:sz w:val="24"/>
          <w:szCs w:val="24"/>
        </w:rPr>
        <w:t xml:space="preserve"> być</w:t>
      </w:r>
      <w:r>
        <w:rPr>
          <w:rStyle w:val="cf01"/>
          <w:rFonts w:asciiTheme="minorHAnsi" w:hAnsiTheme="minorHAnsi" w:cstheme="minorHAnsi"/>
          <w:sz w:val="24"/>
          <w:szCs w:val="24"/>
        </w:rPr>
        <w:t xml:space="preserve"> </w:t>
      </w:r>
      <w:r w:rsidRPr="00B415A4">
        <w:rPr>
          <w:rFonts w:ascii="Calibri" w:eastAsia="Calibri" w:hAnsi="Calibri" w:cs="Calibri"/>
        </w:rPr>
        <w:t xml:space="preserve">zmiana treści </w:t>
      </w:r>
      <w:r>
        <w:rPr>
          <w:rFonts w:ascii="Calibri" w:eastAsia="Calibri" w:hAnsi="Calibri" w:cs="Calibri"/>
        </w:rPr>
        <w:t>Porozumienia</w:t>
      </w:r>
      <w:r w:rsidRPr="00B415A4">
        <w:rPr>
          <w:rFonts w:ascii="Calibri" w:eastAsia="Calibri" w:hAnsi="Calibri" w:cs="Calibri"/>
        </w:rPr>
        <w:t xml:space="preserve"> z zastrzeżeniem § 9 ust. 18 i § 2</w:t>
      </w:r>
      <w:r w:rsidR="00BC497D">
        <w:rPr>
          <w:rFonts w:ascii="Calibri" w:eastAsia="Calibri" w:hAnsi="Calibri" w:cs="Calibri"/>
        </w:rPr>
        <w:t>1</w:t>
      </w:r>
      <w:r w:rsidRPr="00B415A4">
        <w:rPr>
          <w:rFonts w:ascii="Calibri" w:eastAsia="Calibri" w:hAnsi="Calibri" w:cs="Calibri"/>
        </w:rPr>
        <w:t xml:space="preserve"> ust.2</w:t>
      </w:r>
      <w:r w:rsidR="00F715B1">
        <w:rPr>
          <w:rFonts w:ascii="Calibri" w:eastAsia="Calibri" w:hAnsi="Calibri" w:cs="Calibri"/>
        </w:rPr>
        <w:t>.</w:t>
      </w:r>
      <w:r w:rsidRPr="00B415A4">
        <w:rPr>
          <w:rFonts w:ascii="Calibri" w:eastAsia="Calibri" w:hAnsi="Calibri" w:cs="Calibri"/>
        </w:rPr>
        <w:t xml:space="preserve"> </w:t>
      </w:r>
    </w:p>
    <w:p w14:paraId="57038565" w14:textId="47CEEA07" w:rsidR="002735D0" w:rsidRPr="00C776B6" w:rsidRDefault="00CF1666" w:rsidP="002735D0">
      <w:pPr>
        <w:pStyle w:val="Nagwek2"/>
      </w:pPr>
      <w:r w:rsidRPr="00C776B6">
        <w:t>§ 1</w:t>
      </w:r>
      <w:r w:rsidR="005B6A99">
        <w:t>4</w:t>
      </w:r>
      <w:r w:rsidRPr="00C776B6">
        <w:t>.</w:t>
      </w:r>
      <w:r w:rsidR="002735D0">
        <w:t xml:space="preserve"> </w:t>
      </w:r>
      <w:r w:rsidR="002735D0" w:rsidRPr="00C776B6">
        <w:t>Dokumentacja Przedsięwzięcia</w:t>
      </w:r>
    </w:p>
    <w:p w14:paraId="3ACAEC1A" w14:textId="77777777" w:rsidR="005B6A99"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zobowiązuje się posiadać wszelkie dokumenty umożliwiające weryfikację wskaźników określonych we Wniosku. </w:t>
      </w:r>
    </w:p>
    <w:p w14:paraId="15D083C1" w14:textId="77777777" w:rsidR="005B6A99" w:rsidRPr="000A0E39"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0A0E39">
        <w:rPr>
          <w:rStyle w:val="cf01"/>
          <w:rFonts w:asciiTheme="minorHAnsi" w:hAnsiTheme="minorHAnsi" w:cstheme="minorHAnsi"/>
          <w:sz w:val="24"/>
          <w:szCs w:val="24"/>
        </w:rPr>
        <w:t xml:space="preserve">W przypadku zlecania zadań lub ich części w ramach Przedsięwzięcia wykonawcy, Ostateczny odbiorca wsparcia zobowiązuje się zapewnić wszelkie dokumenty umożliwiające weryfikację kwalifikowalności wydatków. </w:t>
      </w:r>
    </w:p>
    <w:p w14:paraId="7B5B4293" w14:textId="012877D5"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przechowywania dokumentacji związanej z realizacją Przedsięwzięcia na zasadach opisanych w art. 13</w:t>
      </w:r>
      <w:r w:rsidR="00181F3E">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rozporządzenia finansowego UE. tj. przez 5 lat od dnia płatności salda. Jednostka w</w:t>
      </w:r>
      <w:r w:rsidR="00976B3F">
        <w:rPr>
          <w:rStyle w:val="cf01"/>
          <w:rFonts w:asciiTheme="minorHAnsi" w:hAnsiTheme="minorHAnsi" w:cstheme="minorHAnsi"/>
          <w:sz w:val="24"/>
          <w:szCs w:val="24"/>
        </w:rPr>
        <w:t>s</w:t>
      </w:r>
      <w:r w:rsidRPr="004F5B3C">
        <w:rPr>
          <w:rStyle w:val="cf01"/>
          <w:rFonts w:asciiTheme="minorHAnsi" w:hAnsiTheme="minorHAnsi" w:cstheme="minorHAnsi"/>
          <w:sz w:val="24"/>
          <w:szCs w:val="24"/>
        </w:rPr>
        <w:t>pierająca poinformuje Ostatecznego odbiorcę wsparcia o dacie rozpoczęcia tego okresu.</w:t>
      </w:r>
    </w:p>
    <w:p w14:paraId="7715FBD5" w14:textId="67F4EFDF"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Bieg terminu, o którym mowa w ust. </w:t>
      </w:r>
      <w:r w:rsidR="00F715B1">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zostaje przerwany w przypadku wszczęcia postępowania administracyjnego lub sądowego dotyczącego wydatków rozliczonych w Przedsięwzięciu albo na należycie uzasadniony wniosek Komisji Europejskiej, o czym Ostateczny odbiorca wsparcia jest informowany pisemnie. </w:t>
      </w:r>
    </w:p>
    <w:p w14:paraId="216B1317" w14:textId="234EB8E3"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przypadku naruszenia przez Ostatecznego odbiorcę wsparcia obowiązku, o którym mowa w ust. 1</w:t>
      </w:r>
      <w:r>
        <w:rPr>
          <w:rStyle w:val="cf01"/>
          <w:rFonts w:asciiTheme="minorHAnsi" w:hAnsiTheme="minorHAnsi" w:cstheme="minorHAnsi"/>
          <w:sz w:val="24"/>
          <w:szCs w:val="24"/>
        </w:rPr>
        <w:t xml:space="preserve"> - 4</w:t>
      </w:r>
      <w:r w:rsidRPr="004F5B3C">
        <w:rPr>
          <w:rStyle w:val="cf01"/>
          <w:rFonts w:asciiTheme="minorHAnsi" w:hAnsiTheme="minorHAnsi" w:cstheme="minorHAnsi"/>
          <w:sz w:val="24"/>
          <w:szCs w:val="24"/>
        </w:rPr>
        <w:t xml:space="preserve"> Jednostka wspierająca może uznać za niekwalifikowalne wydatki w zakresie niepotwierdzonym dokumentami, w tym dokonać zmiany informacji o wynikach weryfikacji wniosku o płatność, o której mowa w § 9 ust. 1</w:t>
      </w:r>
      <w:r w:rsidR="00A63CF9">
        <w:rPr>
          <w:rStyle w:val="cf01"/>
          <w:rFonts w:asciiTheme="minorHAnsi" w:hAnsiTheme="minorHAnsi" w:cstheme="minorHAnsi"/>
          <w:sz w:val="24"/>
          <w:szCs w:val="24"/>
        </w:rPr>
        <w:t>1</w:t>
      </w:r>
      <w:r w:rsidRPr="004F5B3C">
        <w:rPr>
          <w:rStyle w:val="cf01"/>
          <w:rFonts w:asciiTheme="minorHAnsi" w:hAnsiTheme="minorHAnsi" w:cstheme="minorHAnsi"/>
          <w:sz w:val="24"/>
          <w:szCs w:val="24"/>
        </w:rPr>
        <w:t xml:space="preserve"> i 1</w:t>
      </w:r>
      <w:r w:rsidR="00A63CF9">
        <w:rPr>
          <w:rStyle w:val="cf01"/>
          <w:rFonts w:asciiTheme="minorHAnsi" w:hAnsiTheme="minorHAnsi" w:cstheme="minorHAnsi"/>
          <w:sz w:val="24"/>
          <w:szCs w:val="24"/>
        </w:rPr>
        <w:t>2</w:t>
      </w:r>
      <w:r w:rsidRPr="004F5B3C">
        <w:rPr>
          <w:rStyle w:val="cf01"/>
          <w:rFonts w:asciiTheme="minorHAnsi" w:hAnsiTheme="minorHAnsi" w:cstheme="minorHAnsi"/>
          <w:sz w:val="24"/>
          <w:szCs w:val="24"/>
        </w:rPr>
        <w:t>.</w:t>
      </w:r>
    </w:p>
    <w:p w14:paraId="23C824CF" w14:textId="1E17A9CB"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przechowuje dokumentację związaną z realizacją Przedsięwzięcia w sposób zapewniający dostępność, poufność i bezpieczeństwo, oraz jest zobowiązany do poinformowania Jednostki wspierającej o miejscu jej archiwizacji w terminie 7 dni od dnia </w:t>
      </w:r>
      <w:r>
        <w:rPr>
          <w:rStyle w:val="cf01"/>
          <w:rFonts w:asciiTheme="minorHAnsi" w:hAnsiTheme="minorHAnsi" w:cstheme="minorHAnsi"/>
          <w:sz w:val="24"/>
          <w:szCs w:val="24"/>
        </w:rPr>
        <w:t>zawarcia</w:t>
      </w:r>
      <w:r w:rsidRPr="004F5B3C">
        <w:rPr>
          <w:rStyle w:val="cf01"/>
          <w:rFonts w:asciiTheme="minorHAnsi" w:hAnsiTheme="minorHAnsi" w:cstheme="minorHAnsi"/>
          <w:sz w:val="24"/>
          <w:szCs w:val="24"/>
        </w:rPr>
        <w:t xml:space="preserve">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xml:space="preserve">, o ile dokumentacja jest </w:t>
      </w:r>
      <w:r w:rsidRPr="004F5B3C">
        <w:rPr>
          <w:rStyle w:val="cf01"/>
          <w:rFonts w:asciiTheme="minorHAnsi" w:hAnsiTheme="minorHAnsi" w:cstheme="minorHAnsi"/>
          <w:sz w:val="24"/>
          <w:szCs w:val="24"/>
        </w:rPr>
        <w:lastRenderedPageBreak/>
        <w:t>przechowywana poza jego siedzibą.</w:t>
      </w:r>
    </w:p>
    <w:p w14:paraId="5038EFAA" w14:textId="0CD9959C"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W przypadku zmiany miejsca archiwizacji dokumentów oraz w przypadku zawieszenia lub zaprzestania przez Ostatecznego odbiorcę wsparcia działalności w okresie, o którym mowa w ust. </w:t>
      </w:r>
      <w:r w:rsidR="00A63CF9">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Ostateczny odbiorca wsparcia zobowiązuje się niezwłocznie, na piśmie poinformować Jednostkę wspierającą o miejscu archiwizacji dokumentów związanych z realizowanym Przedsięwzięciem. </w:t>
      </w:r>
    </w:p>
    <w:p w14:paraId="334F3E20" w14:textId="35AACA83" w:rsidR="005B6A99" w:rsidRPr="004F5B3C" w:rsidRDefault="005B6A99" w:rsidP="005B6A99">
      <w:pPr>
        <w:pStyle w:val="Akapitzlist"/>
        <w:widowControl w:val="0"/>
        <w:numPr>
          <w:ilvl w:val="0"/>
          <w:numId w:val="8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Postanowienia ust. 1-6 stosuje się odpowiednio do Partnerów</w:t>
      </w:r>
      <w:r w:rsidRPr="00A11EB2">
        <w:rPr>
          <w:rStyle w:val="cf01"/>
          <w:rFonts w:asciiTheme="minorHAnsi" w:hAnsiTheme="minorHAnsi" w:cstheme="minorHAnsi"/>
          <w:sz w:val="24"/>
          <w:szCs w:val="24"/>
          <w:vertAlign w:val="superscript"/>
        </w:rPr>
        <w:footnoteReference w:id="20"/>
      </w:r>
      <w:r w:rsidRPr="00A11EB2">
        <w:rPr>
          <w:rStyle w:val="cf01"/>
          <w:rFonts w:asciiTheme="minorHAnsi" w:hAnsiTheme="minorHAnsi" w:cstheme="minorHAnsi"/>
          <w:sz w:val="24"/>
          <w:szCs w:val="24"/>
          <w:vertAlign w:val="superscript"/>
        </w:rPr>
        <w:t xml:space="preserve"> </w:t>
      </w:r>
      <w:r w:rsidRPr="004F5B3C">
        <w:rPr>
          <w:rStyle w:val="cf01"/>
          <w:rFonts w:asciiTheme="minorHAnsi" w:hAnsiTheme="minorHAnsi" w:cstheme="minorHAnsi"/>
          <w:sz w:val="24"/>
          <w:szCs w:val="24"/>
        </w:rPr>
        <w:t>i Podmiotów upoważnionych do ponoszenia wydatków, z zastrzeżeniem, że obowiązek informowania o miejscu przechowywania całej dokumentacji Przedsięwzięcia, w tym gromadzonej przez Partnerów</w:t>
      </w:r>
      <w:r w:rsidRPr="00A11EB2">
        <w:rPr>
          <w:rStyle w:val="cf01"/>
          <w:rFonts w:asciiTheme="minorHAnsi" w:hAnsiTheme="minorHAnsi" w:cstheme="minorHAnsi"/>
          <w:sz w:val="24"/>
          <w:szCs w:val="24"/>
          <w:vertAlign w:val="superscript"/>
        </w:rPr>
        <w:footnoteReference w:id="21"/>
      </w:r>
      <w:r w:rsidRPr="004F5B3C">
        <w:rPr>
          <w:rStyle w:val="cf01"/>
          <w:rFonts w:asciiTheme="minorHAnsi" w:hAnsiTheme="minorHAnsi" w:cstheme="minorHAnsi"/>
          <w:sz w:val="24"/>
          <w:szCs w:val="24"/>
        </w:rPr>
        <w:t xml:space="preserve"> i Podmioty upoważnione do ponoszenia wydatków jest wypełniany </w:t>
      </w:r>
      <w:r>
        <w:rPr>
          <w:rStyle w:val="cf01"/>
          <w:rFonts w:asciiTheme="minorHAnsi" w:hAnsiTheme="minorHAnsi" w:cstheme="minorHAnsi"/>
          <w:sz w:val="24"/>
          <w:szCs w:val="24"/>
        </w:rPr>
        <w:t>przez</w:t>
      </w:r>
      <w:r w:rsidRPr="004F5B3C">
        <w:rPr>
          <w:rStyle w:val="cf01"/>
          <w:rFonts w:asciiTheme="minorHAnsi" w:hAnsiTheme="minorHAnsi" w:cstheme="minorHAnsi"/>
          <w:sz w:val="24"/>
          <w:szCs w:val="24"/>
        </w:rPr>
        <w:t xml:space="preserve"> Ostatecznego odbiorc</w:t>
      </w:r>
      <w:r>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wsparcia.</w:t>
      </w:r>
    </w:p>
    <w:p w14:paraId="45FD4999" w14:textId="3443E4A9" w:rsidR="002735D0" w:rsidRPr="00C776B6" w:rsidRDefault="00CF1666" w:rsidP="002735D0">
      <w:pPr>
        <w:pStyle w:val="Nagwek2"/>
      </w:pPr>
      <w:bookmarkStart w:id="19" w:name="_Hlk119425325"/>
      <w:r w:rsidRPr="00C776B6">
        <w:t xml:space="preserve">§ </w:t>
      </w:r>
      <w:r w:rsidR="004062E2" w:rsidRPr="00C776B6">
        <w:t>1</w:t>
      </w:r>
      <w:r w:rsidR="005B6A99">
        <w:t>5</w:t>
      </w:r>
      <w:r w:rsidRPr="00C776B6">
        <w:t>.</w:t>
      </w:r>
      <w:r w:rsidR="002735D0">
        <w:t xml:space="preserve"> </w:t>
      </w:r>
      <w:r w:rsidR="002735D0" w:rsidRPr="00C776B6">
        <w:t xml:space="preserve">Kontrola </w:t>
      </w:r>
    </w:p>
    <w:p w14:paraId="5ED871E2"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poddać kontroli</w:t>
      </w:r>
      <w:r w:rsidRPr="00A11EB2">
        <w:rPr>
          <w:rStyle w:val="cf01"/>
          <w:rFonts w:asciiTheme="minorHAnsi" w:hAnsiTheme="minorHAnsi" w:cstheme="minorHAnsi"/>
          <w:sz w:val="24"/>
          <w:szCs w:val="24"/>
          <w:vertAlign w:val="superscript"/>
        </w:rPr>
        <w:footnoteReference w:id="22"/>
      </w:r>
      <w:r w:rsidRPr="004F5B3C">
        <w:rPr>
          <w:rStyle w:val="cf01"/>
          <w:rFonts w:asciiTheme="minorHAnsi" w:hAnsiTheme="minorHAnsi" w:cstheme="minorHAnsi"/>
          <w:sz w:val="24"/>
          <w:szCs w:val="24"/>
        </w:rPr>
        <w:t xml:space="preserve"> dokonywanej przez Jednostkę wspierającą oraz inne uprawnione podmioty w zakresie prawidłowości realizacji Przedsięwzięcia. </w:t>
      </w:r>
    </w:p>
    <w:p w14:paraId="3095D0A1" w14:textId="643BED2C"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i audyty mogą być przeprowadzane w każdym czasie od dnia </w:t>
      </w:r>
      <w:r w:rsidR="00181F3E">
        <w:rPr>
          <w:rStyle w:val="cf01"/>
          <w:rFonts w:asciiTheme="minorHAnsi" w:hAnsiTheme="minorHAnsi" w:cstheme="minorHAnsi"/>
          <w:sz w:val="24"/>
          <w:szCs w:val="24"/>
        </w:rPr>
        <w:t>zawarcia</w:t>
      </w:r>
      <w:r w:rsidRPr="004F5B3C">
        <w:rPr>
          <w:rStyle w:val="cf01"/>
          <w:rFonts w:asciiTheme="minorHAnsi" w:hAnsiTheme="minorHAnsi" w:cstheme="minorHAnsi"/>
          <w:sz w:val="24"/>
          <w:szCs w:val="24"/>
        </w:rPr>
        <w:t xml:space="preserve"> </w:t>
      </w:r>
      <w:r w:rsidR="007F20E5">
        <w:rPr>
          <w:rStyle w:val="cf01"/>
          <w:rFonts w:asciiTheme="minorHAnsi" w:hAnsiTheme="minorHAnsi" w:cstheme="minorHAnsi"/>
          <w:sz w:val="24"/>
          <w:szCs w:val="24"/>
        </w:rPr>
        <w:t>Porozumienia</w:t>
      </w:r>
      <w:r w:rsidRPr="004F5B3C">
        <w:rPr>
          <w:rStyle w:val="cf01"/>
          <w:rFonts w:asciiTheme="minorHAnsi" w:hAnsiTheme="minorHAnsi" w:cstheme="minorHAnsi"/>
          <w:sz w:val="24"/>
          <w:szCs w:val="24"/>
        </w:rPr>
        <w:t xml:space="preserve"> do dnia wygaśnięcia wszelkich obowiązków wynikających z </w:t>
      </w:r>
      <w:r w:rsidR="007F20E5">
        <w:rPr>
          <w:rStyle w:val="cf01"/>
          <w:rFonts w:asciiTheme="minorHAnsi" w:hAnsiTheme="minorHAnsi" w:cstheme="minorHAnsi"/>
          <w:sz w:val="24"/>
          <w:szCs w:val="24"/>
        </w:rPr>
        <w:t>Porozumienia.</w:t>
      </w:r>
    </w:p>
    <w:p w14:paraId="7E718F0B" w14:textId="23B8534D"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Kontrola może zostać przeprowadzona zarówno w siedzibie Ostatecznego odbiorcy wsparcia</w:t>
      </w:r>
      <w:r>
        <w:rPr>
          <w:rStyle w:val="cf01"/>
          <w:rFonts w:asciiTheme="minorHAnsi" w:hAnsiTheme="minorHAnsi" w:cstheme="minorHAnsi"/>
          <w:sz w:val="24"/>
          <w:szCs w:val="24"/>
        </w:rPr>
        <w:t xml:space="preserve">, </w:t>
      </w:r>
      <w:r w:rsidRPr="006A76FA">
        <w:rPr>
          <w:rStyle w:val="cf01"/>
          <w:rFonts w:asciiTheme="minorHAnsi" w:hAnsiTheme="minorHAnsi" w:cstheme="minorHAnsi"/>
          <w:sz w:val="24"/>
          <w:szCs w:val="24"/>
        </w:rPr>
        <w:t>Partnera</w:t>
      </w:r>
      <w:r>
        <w:rPr>
          <w:rStyle w:val="Odwoanieprzypisudolnego"/>
          <w:rFonts w:asciiTheme="minorHAnsi" w:hAnsiTheme="minorHAnsi" w:cstheme="minorHAnsi"/>
        </w:rPr>
        <w:footnoteReference w:id="23"/>
      </w:r>
      <w:r w:rsidRPr="006A76FA">
        <w:rPr>
          <w:rStyle w:val="cf01"/>
          <w:rFonts w:asciiTheme="minorHAnsi" w:hAnsiTheme="minorHAnsi" w:cstheme="minorHAnsi"/>
          <w:sz w:val="24"/>
          <w:szCs w:val="24"/>
        </w:rPr>
        <w:t xml:space="preserve"> lub Podmiotu upoważnionego do ponoszenia wydatków</w:t>
      </w:r>
      <w:r w:rsidRPr="004F5B3C">
        <w:rPr>
          <w:rStyle w:val="cf01"/>
          <w:rFonts w:asciiTheme="minorHAnsi" w:hAnsiTheme="minorHAnsi" w:cstheme="minorHAnsi"/>
          <w:sz w:val="24"/>
          <w:szCs w:val="24"/>
        </w:rPr>
        <w:t xml:space="preserve">, jak i w miejscu realizacji Przedsięwzięcia, przy czym niektóre czynności kontrolne mogą być prowadzone w siedzibie </w:t>
      </w:r>
      <w:r>
        <w:rPr>
          <w:rStyle w:val="cf01"/>
          <w:rFonts w:asciiTheme="minorHAnsi" w:hAnsiTheme="minorHAnsi" w:cstheme="minorHAnsi"/>
          <w:sz w:val="24"/>
          <w:szCs w:val="24"/>
        </w:rPr>
        <w:t xml:space="preserve">instytucji </w:t>
      </w:r>
      <w:r w:rsidRPr="004F5B3C">
        <w:rPr>
          <w:rStyle w:val="cf01"/>
          <w:rFonts w:asciiTheme="minorHAnsi" w:hAnsiTheme="minorHAnsi" w:cstheme="minorHAnsi"/>
          <w:sz w:val="24"/>
          <w:szCs w:val="24"/>
        </w:rPr>
        <w:t>kontrolujące</w:t>
      </w:r>
      <w:r>
        <w:rPr>
          <w:rStyle w:val="cf01"/>
          <w:rFonts w:asciiTheme="minorHAnsi" w:hAnsiTheme="minorHAnsi" w:cstheme="minorHAnsi"/>
          <w:sz w:val="24"/>
          <w:szCs w:val="24"/>
        </w:rPr>
        <w:t>j</w:t>
      </w:r>
      <w:r w:rsidRPr="004F5B3C">
        <w:rPr>
          <w:rStyle w:val="cf01"/>
          <w:rFonts w:asciiTheme="minorHAnsi" w:hAnsiTheme="minorHAnsi" w:cstheme="minorHAnsi"/>
          <w:sz w:val="24"/>
          <w:szCs w:val="24"/>
        </w:rPr>
        <w:t xml:space="preserve"> na podstawie danych i dokumentów zamieszczonych w CST2021 i innych dokumentów przekazywanych przez Ostatecznego odbiorcę wsparcia, w okresie, o którym mowa w § 1</w:t>
      </w:r>
      <w:r w:rsidR="001E6FEA">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ust. </w:t>
      </w:r>
      <w:r>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i n. </w:t>
      </w:r>
    </w:p>
    <w:p w14:paraId="6589A20A" w14:textId="71606C50"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Ostateczny odbiorca wsparcia zapewnia Jednostce wspierającej oraz podmiotom, o których mowa w ust. 1, prawo wglądu we wszystkie dokumenty związane, jak i niezwiązane z realizacją Przedsięwzięcia o ile jest to konieczne do stwierdzenia </w:t>
      </w:r>
      <w:r w:rsidRPr="004F5B3C">
        <w:rPr>
          <w:rStyle w:val="cf01"/>
          <w:rFonts w:asciiTheme="minorHAnsi" w:hAnsiTheme="minorHAnsi" w:cstheme="minorHAnsi"/>
          <w:sz w:val="24"/>
          <w:szCs w:val="24"/>
        </w:rPr>
        <w:lastRenderedPageBreak/>
        <w:t>kwalifikowalności wydatków w Przedsięwzięciu, w tym w dokumenty elektroniczne przez cały okres ich przechowywania określony w § 1</w:t>
      </w:r>
      <w:r w:rsidR="001E6FEA">
        <w:rPr>
          <w:rStyle w:val="cf01"/>
          <w:rFonts w:asciiTheme="minorHAnsi" w:hAnsiTheme="minorHAnsi" w:cstheme="minorHAnsi"/>
          <w:sz w:val="24"/>
          <w:szCs w:val="24"/>
        </w:rPr>
        <w:t>4</w:t>
      </w:r>
      <w:r w:rsidRPr="004F5B3C">
        <w:rPr>
          <w:rStyle w:val="cf01"/>
          <w:rFonts w:asciiTheme="minorHAnsi" w:hAnsiTheme="minorHAnsi" w:cstheme="minorHAnsi"/>
          <w:sz w:val="24"/>
          <w:szCs w:val="24"/>
        </w:rPr>
        <w:t xml:space="preserve"> ust. </w:t>
      </w:r>
      <w:r>
        <w:rPr>
          <w:rStyle w:val="cf01"/>
          <w:rFonts w:asciiTheme="minorHAnsi" w:hAnsiTheme="minorHAnsi" w:cstheme="minorHAnsi"/>
          <w:sz w:val="24"/>
          <w:szCs w:val="24"/>
        </w:rPr>
        <w:t>3</w:t>
      </w:r>
      <w:r w:rsidRPr="004F5B3C">
        <w:rPr>
          <w:rStyle w:val="cf01"/>
          <w:rFonts w:asciiTheme="minorHAnsi" w:hAnsiTheme="minorHAnsi" w:cstheme="minorHAnsi"/>
          <w:sz w:val="24"/>
          <w:szCs w:val="24"/>
        </w:rPr>
        <w:t xml:space="preserve"> i n. </w:t>
      </w:r>
    </w:p>
    <w:p w14:paraId="6C1A3C03"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zapewnienia dostępu do pomieszczeń i terenu realizacji Przedsięwzięcia, dostępu do związanych z Przedsięwzięciem systemów teleinformatycznych oraz udzielania wszelkich wyjaśnień i informacji dotyczących realizacji Przedsięwzięcia na żądanie każdej instytucji, o której mowa w ust. 1.</w:t>
      </w:r>
    </w:p>
    <w:p w14:paraId="457D2BE3"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Niezrealizowanie obowiązków, o których mowa w ust. 4 i 5 jest traktowane jako utrudnianie przeprowadzenia kontroli lub audytu.</w:t>
      </w:r>
    </w:p>
    <w:p w14:paraId="6E097369" w14:textId="18857FAF"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W ramach kontroli mogą być przeprowadzone oględziny. Do przeprowadzania oględzin stosuje się zasady określone w art. 31 oraz 32 ustawy z dnia 15 lipca 2011 r. o kontroli w administracji rządowej (</w:t>
      </w:r>
      <w:proofErr w:type="spellStart"/>
      <w:r w:rsidR="004C51F9">
        <w:rPr>
          <w:rStyle w:val="cf01"/>
          <w:rFonts w:asciiTheme="minorHAnsi" w:hAnsiTheme="minorHAnsi" w:cstheme="minorHAnsi"/>
          <w:sz w:val="24"/>
          <w:szCs w:val="24"/>
        </w:rPr>
        <w:t>t.j</w:t>
      </w:r>
      <w:proofErr w:type="spellEnd"/>
      <w:r w:rsidR="004C51F9">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Dz.U. z 2020 r. poz. 224). </w:t>
      </w:r>
    </w:p>
    <w:p w14:paraId="7B9D7C13"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Kontrole w miejscu realizacji Przedsięwzięcia przeprowadza się na podstawie imiennego upoważnienia do przeprowadzenia kontroli. </w:t>
      </w:r>
    </w:p>
    <w:p w14:paraId="63ADEBB2"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p>
    <w:p w14:paraId="2238032D"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Po zakończeniu kontroli zostanie przekazana Ostatecznemu odbiorcy wsparcia informacja pokontrolna w formie pisemnej za pośrednictwem </w:t>
      </w:r>
      <w:r>
        <w:rPr>
          <w:rStyle w:val="cf01"/>
          <w:rFonts w:asciiTheme="minorHAnsi" w:hAnsiTheme="minorHAnsi" w:cstheme="minorHAnsi"/>
          <w:sz w:val="24"/>
          <w:szCs w:val="24"/>
        </w:rPr>
        <w:t xml:space="preserve">platformy </w:t>
      </w:r>
      <w:proofErr w:type="spellStart"/>
      <w:r w:rsidRPr="004F5B3C">
        <w:rPr>
          <w:rStyle w:val="cf01"/>
          <w:rFonts w:asciiTheme="minorHAnsi" w:hAnsiTheme="minorHAnsi" w:cstheme="minorHAnsi"/>
          <w:sz w:val="24"/>
          <w:szCs w:val="24"/>
        </w:rPr>
        <w:t>ePUAP</w:t>
      </w:r>
      <w:proofErr w:type="spellEnd"/>
      <w:r w:rsidRPr="004F5B3C">
        <w:rPr>
          <w:rStyle w:val="cf01"/>
          <w:rFonts w:asciiTheme="minorHAnsi" w:hAnsiTheme="minorHAnsi" w:cstheme="minorHAnsi"/>
          <w:sz w:val="24"/>
          <w:szCs w:val="24"/>
        </w:rPr>
        <w:t xml:space="preserve"> lub CST2021 w terminie 30 dni od dnia zakończenia kontroli.</w:t>
      </w:r>
    </w:p>
    <w:p w14:paraId="59DEA452"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ma prawo poprawienia oczywistych omyłek w informacji pokontrolnej w każdym czasie z urzędu lub na wniosek Ostatecznego odbiorcy wsparcia. Informację o zakresie sprostowania przekazuje się Ostatecznemu odbiorcy wsparcia bez zbędnej zwłoki.</w:t>
      </w:r>
    </w:p>
    <w:p w14:paraId="4D52C8DC"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ma prawo do zgłoszenia, w terminie 14 dni od dnia otrzymania informacji pokontrolnej, umotywowanych pisemnych zastrzeżeń do tej informacji.</w:t>
      </w:r>
    </w:p>
    <w:p w14:paraId="7BF08F69"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Termin, o którym mowa w ust. 12, może być przedłużony przez instytucję kontrolującą na czas oznaczony, na wniosek Ostatecznego odbiorcy wsparcia, złożony przed upływem terminu zgłoszenia zastrzeżeń.</w:t>
      </w:r>
    </w:p>
    <w:p w14:paraId="56BABA23"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o których mowa w ust. 12 mogą zostać w każdym czasie wycofane. </w:t>
      </w:r>
      <w:r w:rsidRPr="004F5B3C">
        <w:rPr>
          <w:rStyle w:val="cf01"/>
          <w:rFonts w:asciiTheme="minorHAnsi" w:hAnsiTheme="minorHAnsi" w:cstheme="minorHAnsi"/>
          <w:sz w:val="24"/>
          <w:szCs w:val="24"/>
        </w:rPr>
        <w:lastRenderedPageBreak/>
        <w:t>Zastrzeżenia, które zostały wycofane, pozostawia się bez rozpatrzenia.</w:t>
      </w:r>
    </w:p>
    <w:p w14:paraId="5483A874"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zastrzeżeń, czynności lub działań, o których mowa w ust. 16, każdorazowo przerywa bieg terminu na sporządzenie ostatecznej informacji pokontrolnej.</w:t>
      </w:r>
    </w:p>
    <w:p w14:paraId="59E25EE1"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trakcie rozpatrywania zastrzeżeń instytucja kontrolująca ma prawo przeprowadzić dodatkowe czynności kontrolne lub żądać przedstawienia dokumentów lub złożenia dodatkowych wyjaśnień na piśmie w terminie wskazanym przez instytucję kontrolującą.</w:t>
      </w:r>
    </w:p>
    <w:p w14:paraId="5C5EB76D"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38AFBAB2"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Ostateczny odbiorca wsparcia zobowiązuje się niezwłocznie poinformować Jednostkę wspierającą o każdej kontroli prowadzonej przez inne niż Jednostka wspierająca uprawnione podmioty, w ramach której weryfikacji podlegają wydatki rozliczane w Przedsięwzięciu. Ostateczny odbiorca wsparcia przekaże Jednostce wspierającej za pośrednictwem CST2021 skan wyników ww. kontroli w terminie 5 dni od dnia ich otrzymania. </w:t>
      </w:r>
    </w:p>
    <w:p w14:paraId="489A204C" w14:textId="1B2833DF"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Ustalenia Jednostki wspierającej oraz podmiotów, o których mowa w ust. 1, mogą prowadzić do korekty wydatków kwalifikowalnych rozliczonych w ramach Przedsięwzięcia na zasadach wskazanych w </w:t>
      </w:r>
      <w:r w:rsidR="007F20E5">
        <w:rPr>
          <w:rStyle w:val="cf01"/>
          <w:rFonts w:asciiTheme="minorHAnsi" w:hAnsiTheme="minorHAnsi" w:cstheme="minorHAnsi"/>
          <w:sz w:val="24"/>
          <w:szCs w:val="24"/>
        </w:rPr>
        <w:t>Porozumieniu</w:t>
      </w:r>
      <w:r w:rsidRPr="004F5B3C">
        <w:rPr>
          <w:rStyle w:val="cf01"/>
          <w:rFonts w:asciiTheme="minorHAnsi" w:hAnsiTheme="minorHAnsi" w:cstheme="minorHAnsi"/>
          <w:sz w:val="24"/>
          <w:szCs w:val="24"/>
        </w:rPr>
        <w:t xml:space="preserve">, dokumentach systemu realizacji KPO oraz właściwych przepisów prawa powszechnie obowiązującego. </w:t>
      </w:r>
    </w:p>
    <w:p w14:paraId="5BD5D115"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W uzasadnionych przypadkach w wyniku kontroli są wydawane zalecenia pokontrolne, a Ostateczny odbiorca wsparcia jest zobowiązany do wdrożenia w określonym w nich terminie zaleceń pokontrolnych. </w:t>
      </w:r>
    </w:p>
    <w:p w14:paraId="34C30BCA" w14:textId="77777777" w:rsidR="005B6A99" w:rsidRPr="004F5B3C" w:rsidRDefault="005B6A99" w:rsidP="005B6A99">
      <w:pPr>
        <w:pStyle w:val="Akapitzlist"/>
        <w:widowControl w:val="0"/>
        <w:numPr>
          <w:ilvl w:val="0"/>
          <w:numId w:val="89"/>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 Postanowienia ust. 1-</w:t>
      </w:r>
      <w:r>
        <w:rPr>
          <w:rStyle w:val="cf01"/>
          <w:rFonts w:asciiTheme="minorHAnsi" w:hAnsiTheme="minorHAnsi" w:cstheme="minorHAnsi"/>
          <w:sz w:val="24"/>
          <w:szCs w:val="24"/>
        </w:rPr>
        <w:t>9 i ust. 19</w:t>
      </w:r>
      <w:r w:rsidRPr="004F5B3C">
        <w:rPr>
          <w:rStyle w:val="cf01"/>
          <w:rFonts w:asciiTheme="minorHAnsi" w:hAnsiTheme="minorHAnsi" w:cstheme="minorHAnsi"/>
          <w:sz w:val="24"/>
          <w:szCs w:val="24"/>
        </w:rPr>
        <w:t xml:space="preserve"> stosuje się także do Partnerów</w:t>
      </w:r>
      <w:r w:rsidRPr="00612B08">
        <w:rPr>
          <w:rStyle w:val="cf01"/>
          <w:rFonts w:asciiTheme="minorHAnsi" w:hAnsiTheme="minorHAnsi" w:cstheme="minorHAnsi"/>
          <w:sz w:val="24"/>
          <w:szCs w:val="24"/>
          <w:vertAlign w:val="superscript"/>
        </w:rPr>
        <w:footnoteReference w:id="24"/>
      </w:r>
      <w:r w:rsidRPr="00612B08">
        <w:rPr>
          <w:rStyle w:val="cf01"/>
          <w:rFonts w:asciiTheme="minorHAnsi" w:hAnsiTheme="minorHAnsi" w:cstheme="minorHAnsi"/>
          <w:sz w:val="24"/>
          <w:szCs w:val="24"/>
          <w:vertAlign w:val="superscript"/>
        </w:rPr>
        <w:t xml:space="preserve"> </w:t>
      </w:r>
      <w:r w:rsidRPr="004F5B3C">
        <w:rPr>
          <w:rStyle w:val="cf01"/>
          <w:rFonts w:asciiTheme="minorHAnsi" w:hAnsiTheme="minorHAnsi" w:cstheme="minorHAnsi"/>
          <w:sz w:val="24"/>
          <w:szCs w:val="24"/>
        </w:rPr>
        <w:t xml:space="preserve">i Podmiotów </w:t>
      </w:r>
      <w:r w:rsidRPr="004F5B3C">
        <w:rPr>
          <w:rStyle w:val="cf01"/>
          <w:rFonts w:asciiTheme="minorHAnsi" w:hAnsiTheme="minorHAnsi" w:cstheme="minorHAnsi"/>
          <w:sz w:val="24"/>
          <w:szCs w:val="24"/>
        </w:rPr>
        <w:lastRenderedPageBreak/>
        <w:t>upoważnionych do ponoszenia wydatków.</w:t>
      </w:r>
    </w:p>
    <w:bookmarkEnd w:id="19"/>
    <w:p w14:paraId="29990C8A" w14:textId="298EEF9B" w:rsidR="002735D0" w:rsidRPr="00C776B6" w:rsidRDefault="00CF1666" w:rsidP="002735D0">
      <w:pPr>
        <w:pStyle w:val="Nagwek2"/>
      </w:pPr>
      <w:r w:rsidRPr="00C776B6">
        <w:t xml:space="preserve">§ </w:t>
      </w:r>
      <w:r w:rsidR="004F54A6" w:rsidRPr="00C776B6">
        <w:t>1</w:t>
      </w:r>
      <w:r w:rsidR="00357EFD">
        <w:t>6</w:t>
      </w:r>
      <w:r w:rsidRPr="00C776B6">
        <w:t>.</w:t>
      </w:r>
      <w:r w:rsidR="002735D0">
        <w:t xml:space="preserve"> </w:t>
      </w:r>
      <w:r w:rsidR="002735D0" w:rsidRPr="00C776B6">
        <w:t>Przekazywanie informacji</w:t>
      </w:r>
    </w:p>
    <w:p w14:paraId="734230B1" w14:textId="77777777" w:rsidR="00D65715" w:rsidRPr="004F5B3C" w:rsidRDefault="00D65715" w:rsidP="00D65715">
      <w:pPr>
        <w:pStyle w:val="Akapitzlist"/>
        <w:widowControl w:val="0"/>
        <w:numPr>
          <w:ilvl w:val="0"/>
          <w:numId w:val="9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zobowiązuje się do przedstawiania Jednostce wspierającej wszelkich dokumentów, informacji i wyjaśnień związanych z realizacją Przedsięwzięcia, w terminie określonym w wezwaniu, liczonym od dnia wysłania wezwania</w:t>
      </w:r>
      <w:r>
        <w:rPr>
          <w:rStyle w:val="cf01"/>
          <w:rFonts w:asciiTheme="minorHAnsi" w:hAnsiTheme="minorHAnsi" w:cstheme="minorHAnsi"/>
          <w:sz w:val="24"/>
          <w:szCs w:val="24"/>
        </w:rPr>
        <w:t xml:space="preserve"> w systemie CST2021</w:t>
      </w:r>
      <w:r w:rsidRPr="004F5B3C">
        <w:rPr>
          <w:rStyle w:val="cf01"/>
          <w:rFonts w:asciiTheme="minorHAnsi" w:hAnsiTheme="minorHAnsi" w:cstheme="minorHAnsi"/>
          <w:sz w:val="24"/>
          <w:szCs w:val="24"/>
        </w:rPr>
        <w:t>.</w:t>
      </w:r>
    </w:p>
    <w:p w14:paraId="4D52F71A" w14:textId="043C6DDD" w:rsidR="00D65715" w:rsidRPr="004F5B3C" w:rsidRDefault="00D65715" w:rsidP="00D65715">
      <w:pPr>
        <w:pStyle w:val="Akapitzlist"/>
        <w:widowControl w:val="0"/>
        <w:numPr>
          <w:ilvl w:val="0"/>
          <w:numId w:val="9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 xml:space="preserve">Postanowienia ust. 1 stosuje się w okresie realizacji Przedsięwzięcia oraz w okresie wskazanym w § </w:t>
      </w:r>
      <w:r w:rsidR="009C3E8B">
        <w:rPr>
          <w:rStyle w:val="cf01"/>
          <w:rFonts w:asciiTheme="minorHAnsi" w:hAnsiTheme="minorHAnsi" w:cstheme="minorHAnsi"/>
          <w:sz w:val="24"/>
          <w:szCs w:val="24"/>
        </w:rPr>
        <w:t>3 ust. 4.</w:t>
      </w:r>
    </w:p>
    <w:p w14:paraId="02DE8394" w14:textId="77777777" w:rsidR="00D65715" w:rsidRPr="004F5B3C" w:rsidRDefault="00D65715" w:rsidP="00D65715">
      <w:pPr>
        <w:pStyle w:val="Akapitzlist"/>
        <w:widowControl w:val="0"/>
        <w:numPr>
          <w:ilvl w:val="0"/>
          <w:numId w:val="9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ma obowiązek przedkładania, w okresie realizacji Przedsięwzięcia na żądanie Instytucji koordynującej KPO, Instytucji odpowiedzialnej za inwestycj</w:t>
      </w:r>
      <w:r>
        <w:rPr>
          <w:rStyle w:val="cf01"/>
          <w:rFonts w:asciiTheme="minorHAnsi" w:hAnsiTheme="minorHAnsi" w:cstheme="minorHAnsi"/>
          <w:sz w:val="24"/>
          <w:szCs w:val="24"/>
        </w:rPr>
        <w:t>ę</w:t>
      </w:r>
      <w:r w:rsidRPr="004F5B3C">
        <w:rPr>
          <w:rStyle w:val="cf01"/>
          <w:rFonts w:asciiTheme="minorHAnsi" w:hAnsiTheme="minorHAnsi" w:cstheme="minorHAnsi"/>
          <w:sz w:val="24"/>
          <w:szCs w:val="24"/>
        </w:rPr>
        <w:t xml:space="preserve"> i/lub Jednostki wspierającej informacji o osiągniętych wskaźnikach.</w:t>
      </w:r>
    </w:p>
    <w:p w14:paraId="2D6A8428" w14:textId="77777777" w:rsidR="00D65715" w:rsidRPr="002E3670" w:rsidRDefault="00D65715" w:rsidP="00D65715">
      <w:pPr>
        <w:pStyle w:val="Akapitzlist"/>
        <w:widowControl w:val="0"/>
        <w:numPr>
          <w:ilvl w:val="0"/>
          <w:numId w:val="90"/>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 jest zobowiązany do współpracy z podmiotami zewnętrznymi, realizującymi badanie ewaluacyjne na zlecenie Instytucji koordynującej KPO, Instytucji odpowiedzialnej za inwestycj</w:t>
      </w:r>
      <w:r>
        <w:rPr>
          <w:rStyle w:val="cf01"/>
          <w:rFonts w:asciiTheme="minorHAnsi" w:hAnsiTheme="minorHAnsi" w:cstheme="minorHAnsi"/>
          <w:sz w:val="24"/>
          <w:szCs w:val="24"/>
        </w:rPr>
        <w:t>ę</w:t>
      </w:r>
      <w:r w:rsidRPr="004F5B3C">
        <w:rPr>
          <w:rStyle w:val="cf01"/>
          <w:rFonts w:asciiTheme="minorHAnsi" w:hAnsiTheme="minorHAnsi" w:cstheme="minorHAnsi"/>
          <w:sz w:val="24"/>
          <w:szCs w:val="24"/>
        </w:rPr>
        <w:t>, Jednostki wspierającej lub innego podmiotu, który zawarł umowę lub porozumienie z tymi instytucjami na realizację ewaluacji. Ostateczny odbiorca wsparcia jest zobowiązany do udzielania każdorazowo na wniosek tych podmiotów dokumentów i informacji na temat realizacji Przedsięwzięcia, niezbędnych do przeprowadzenia badania ewaluacyjnego.</w:t>
      </w:r>
    </w:p>
    <w:p w14:paraId="6F6D5137" w14:textId="00332B63" w:rsidR="002735D0" w:rsidRPr="00C776B6" w:rsidRDefault="00AF1E5A" w:rsidP="002735D0">
      <w:pPr>
        <w:pStyle w:val="Nagwek2"/>
      </w:pPr>
      <w:r w:rsidRPr="00C776B6">
        <w:t>§ 1</w:t>
      </w:r>
      <w:r w:rsidR="00357EFD">
        <w:t>7</w:t>
      </w:r>
      <w:r w:rsidRPr="00C776B6">
        <w:t>.</w:t>
      </w:r>
      <w:r w:rsidR="002735D0">
        <w:t xml:space="preserve"> </w:t>
      </w:r>
      <w:r w:rsidR="002735D0" w:rsidRPr="00C776B6">
        <w:t>Udzielanie zamówień w ramach Przedsięwzięcia</w:t>
      </w:r>
    </w:p>
    <w:p w14:paraId="4DD90678" w14:textId="5DBE05F4" w:rsidR="00D65715" w:rsidRPr="004F5B3C" w:rsidRDefault="00D65715" w:rsidP="00D65715">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bookmarkStart w:id="20" w:name="_Hlk161211294"/>
      <w:r w:rsidRPr="004F5B3C">
        <w:rPr>
          <w:rStyle w:val="cf01"/>
          <w:rFonts w:asciiTheme="minorHAnsi" w:hAnsiTheme="minorHAnsi" w:cstheme="minorHAnsi"/>
          <w:sz w:val="24"/>
          <w:szCs w:val="24"/>
        </w:rPr>
        <w:t>Ostateczny odbiorca wsparcia/Partner</w:t>
      </w:r>
      <w:r w:rsidR="00EC7B05">
        <w:rPr>
          <w:rStyle w:val="Odwoanieprzypisudolnego"/>
          <w:rFonts w:asciiTheme="minorHAnsi" w:hAnsiTheme="minorHAnsi" w:cstheme="minorHAnsi"/>
        </w:rPr>
        <w:footnoteReference w:id="25"/>
      </w:r>
      <w:r w:rsidRPr="004F5B3C">
        <w:rPr>
          <w:rStyle w:val="cf01"/>
          <w:rFonts w:asciiTheme="minorHAnsi" w:hAnsiTheme="minorHAnsi" w:cstheme="minorHAnsi"/>
          <w:sz w:val="24"/>
          <w:szCs w:val="24"/>
        </w:rPr>
        <w:t>/Podmiot upoważniony do ponoszenia wydatków jest zobowiązany przestrzegać unijnych i krajowych przepisów oraz postanowień dokumentów, o których mowa w § 5 ust. 1, które regulują kwestie udzielania zamówień</w:t>
      </w:r>
      <w:r>
        <w:rPr>
          <w:rStyle w:val="cf01"/>
          <w:rFonts w:asciiTheme="minorHAnsi" w:hAnsiTheme="minorHAnsi" w:cstheme="minorHAnsi"/>
          <w:sz w:val="24"/>
          <w:szCs w:val="24"/>
        </w:rPr>
        <w:t>.</w:t>
      </w:r>
    </w:p>
    <w:p w14:paraId="19DA0635" w14:textId="77777777" w:rsidR="00D65715" w:rsidRPr="00547C0E" w:rsidRDefault="00D65715" w:rsidP="00D65715">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547C0E">
        <w:rPr>
          <w:rStyle w:val="cf01"/>
          <w:rFonts w:asciiTheme="minorHAnsi" w:hAnsiTheme="minorHAnsi" w:cstheme="minorHAnsi"/>
          <w:sz w:val="24"/>
          <w:szCs w:val="24"/>
        </w:rPr>
        <w:t xml:space="preserve">Ostateczny odbiorca wsparcia udziela zamówień w ramach Przedsięwzięcia zgodnie z ustawą </w:t>
      </w:r>
      <w:proofErr w:type="spellStart"/>
      <w:r w:rsidRPr="00547C0E">
        <w:rPr>
          <w:rStyle w:val="cf01"/>
          <w:rFonts w:asciiTheme="minorHAnsi" w:hAnsiTheme="minorHAnsi" w:cstheme="minorHAnsi"/>
          <w:sz w:val="24"/>
          <w:szCs w:val="24"/>
        </w:rPr>
        <w:t>Pzp</w:t>
      </w:r>
      <w:proofErr w:type="spellEnd"/>
      <w:r w:rsidRPr="00547C0E">
        <w:rPr>
          <w:rStyle w:val="cf01"/>
          <w:rFonts w:asciiTheme="minorHAnsi" w:hAnsiTheme="minorHAnsi" w:cstheme="minorHAnsi"/>
          <w:sz w:val="24"/>
          <w:szCs w:val="24"/>
        </w:rPr>
        <w:t xml:space="preserve"> albo zasadą konkurencyjności na warunkach określonych w dokumencie, o którym mowa w § 5 ust. 1 pkt 1, w szczególności zobowiązuje się do upubliczniania zapytań ofertowych zgodnie z ww. zasadami, z zastrzeżeniem ust. 1 i 7.</w:t>
      </w:r>
    </w:p>
    <w:p w14:paraId="5C2CE636" w14:textId="77777777" w:rsidR="00D65715" w:rsidRPr="004F5B3C" w:rsidRDefault="00D65715" w:rsidP="00D65715">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lastRenderedPageBreak/>
        <w:t>Ostateczny odbiorca wsparcia/Partner/Podmiot upoważniony do ponoszenia wydatków po zawarciu umowy w sprawie zamówienia, poprzez system CST2021, niezwłocznie przesyłają do Jednostki wspierającej dokumentację dotyczącą przeprowadzonego postępowania oraz umowę w sprawie zamówienia wraz z załącznikami.</w:t>
      </w:r>
    </w:p>
    <w:p w14:paraId="41887FFB" w14:textId="77777777" w:rsidR="00D65715" w:rsidRPr="004F5B3C" w:rsidRDefault="00D65715" w:rsidP="00D65715">
      <w:pPr>
        <w:pStyle w:val="Akapitzlist"/>
        <w:widowControl w:val="0"/>
        <w:numPr>
          <w:ilvl w:val="0"/>
          <w:numId w:val="27"/>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wsparcia/Partner/Podmiot upoważniony do ponoszenia wydatków zobowiązani są gromadzić wszelką dokumentację związaną z realizacją Przedsięwzięcia w ramach umowy w sprawie zamówienia, w tym wszelkie protokoły, aneksy, porozumienia, oświadczenia i umowy z podwykonawcami i udostępnić je na żądanie Jednostki wspierającej. W razie prowadzenia komunikacji z wykonawcą umowy w sprawie zamówienia za pośrednictwem systemu teleinformatycznego, Ostateczny odbiorca wsparcia, Partner lub Podmiot upoważniony do ponoszenia wydatków jest zobowiązany umożliwić Jednostce wspierającej, na jej żądanie, dostęp do tego systemu teleinformatycznego. W przypadku konieczności pozyskania dokumentacji związanej z realizacją Przedsięwzięcia, Jednostka wspierająca informuje Ostatecznego odbiorcę wsparcia o konieczności oraz terminie jej przekazania.</w:t>
      </w:r>
    </w:p>
    <w:p w14:paraId="28A5F136" w14:textId="43AC5462" w:rsidR="00D65715" w:rsidRPr="004F5B3C" w:rsidRDefault="00D65715" w:rsidP="00B415A4">
      <w:pPr>
        <w:pStyle w:val="Akapitzlist"/>
        <w:widowControl w:val="0"/>
        <w:numPr>
          <w:ilvl w:val="0"/>
          <w:numId w:val="90"/>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4F5B3C">
        <w:rPr>
          <w:rStyle w:val="cf01"/>
          <w:rFonts w:asciiTheme="minorHAnsi" w:hAnsiTheme="minorHAnsi" w:cstheme="minorHAnsi"/>
          <w:sz w:val="24"/>
          <w:szCs w:val="24"/>
        </w:rPr>
        <w:t>Ostateczny odbiorca wsparcia/Partner</w:t>
      </w:r>
      <w:r w:rsidR="00EC7B05">
        <w:rPr>
          <w:rStyle w:val="Odwoanieprzypisudolnego"/>
          <w:rFonts w:asciiTheme="minorHAnsi" w:hAnsiTheme="minorHAnsi" w:cstheme="minorHAnsi"/>
        </w:rPr>
        <w:footnoteReference w:id="26"/>
      </w:r>
      <w:r w:rsidRPr="004F5B3C">
        <w:rPr>
          <w:rStyle w:val="cf01"/>
          <w:rFonts w:asciiTheme="minorHAnsi" w:hAnsiTheme="minorHAnsi" w:cstheme="minorHAnsi"/>
          <w:sz w:val="24"/>
          <w:szCs w:val="24"/>
        </w:rPr>
        <w:t>/Podmiot upoważniony do ponoszenia wydatków, który udziela zamówienia w trybie in-</w:t>
      </w:r>
      <w:proofErr w:type="spellStart"/>
      <w:r w:rsidRPr="004F5B3C">
        <w:rPr>
          <w:rStyle w:val="cf01"/>
          <w:rFonts w:asciiTheme="minorHAnsi" w:hAnsiTheme="minorHAnsi" w:cstheme="minorHAnsi"/>
          <w:sz w:val="24"/>
          <w:szCs w:val="24"/>
        </w:rPr>
        <w:t>house</w:t>
      </w:r>
      <w:proofErr w:type="spellEnd"/>
      <w:r w:rsidRPr="00BB6B97">
        <w:rPr>
          <w:rStyle w:val="cf01"/>
          <w:rFonts w:asciiTheme="minorHAnsi" w:hAnsiTheme="minorHAnsi" w:cstheme="minorHAnsi"/>
          <w:sz w:val="24"/>
          <w:szCs w:val="24"/>
          <w:vertAlign w:val="superscript"/>
        </w:rPr>
        <w:footnoteReference w:id="27"/>
      </w:r>
      <w:r w:rsidRPr="00BB6B97">
        <w:rPr>
          <w:rStyle w:val="cf01"/>
          <w:rFonts w:asciiTheme="minorHAnsi" w:hAnsiTheme="minorHAnsi" w:cstheme="minorHAnsi"/>
          <w:sz w:val="24"/>
          <w:szCs w:val="24"/>
        </w:rPr>
        <w:t xml:space="preserve">, </w:t>
      </w:r>
      <w:r w:rsidRPr="004F5B3C">
        <w:rPr>
          <w:rStyle w:val="cf01"/>
          <w:rFonts w:asciiTheme="minorHAnsi" w:hAnsiTheme="minorHAnsi" w:cstheme="minorHAnsi"/>
          <w:sz w:val="24"/>
          <w:szCs w:val="24"/>
        </w:rPr>
        <w:t xml:space="preserve">zapewni w umowie </w:t>
      </w:r>
      <w:r>
        <w:rPr>
          <w:rStyle w:val="cf01"/>
          <w:rFonts w:asciiTheme="minorHAnsi" w:hAnsiTheme="minorHAnsi" w:cstheme="minorHAnsi"/>
          <w:sz w:val="24"/>
          <w:szCs w:val="24"/>
        </w:rPr>
        <w:t xml:space="preserve">w sprawie zamówienia </w:t>
      </w:r>
      <w:r w:rsidRPr="004F5B3C">
        <w:rPr>
          <w:rStyle w:val="cf01"/>
          <w:rFonts w:asciiTheme="minorHAnsi" w:hAnsiTheme="minorHAnsi" w:cstheme="minorHAnsi"/>
          <w:sz w:val="24"/>
          <w:szCs w:val="24"/>
        </w:rPr>
        <w:t>zawartej w ramach trybu in-</w:t>
      </w:r>
      <w:proofErr w:type="spellStart"/>
      <w:r w:rsidRPr="004F5B3C">
        <w:rPr>
          <w:rStyle w:val="cf01"/>
          <w:rFonts w:asciiTheme="minorHAnsi" w:hAnsiTheme="minorHAnsi" w:cstheme="minorHAnsi"/>
          <w:sz w:val="24"/>
          <w:szCs w:val="24"/>
        </w:rPr>
        <w:t>house</w:t>
      </w:r>
      <w:proofErr w:type="spellEnd"/>
      <w:r w:rsidRPr="004F5B3C">
        <w:rPr>
          <w:rStyle w:val="cf01"/>
          <w:rFonts w:asciiTheme="minorHAnsi" w:hAnsiTheme="minorHAnsi" w:cstheme="minorHAnsi"/>
          <w:sz w:val="24"/>
          <w:szCs w:val="24"/>
        </w:rPr>
        <w:t>, że wydatki ponoszone przez wykonawcę będą dokonywane w sposób efektywny, oszczędny i terminowy oraz zobliguje wykonawcę do prowadzenia, w związku z realizowanym Przedsięwzięciem, wyodrębnionej ewidencji księgowej oraz ewidencji czasu zaangażowania pracowników wykonawcy w realizację Przedsięwzięcia.</w:t>
      </w:r>
    </w:p>
    <w:p w14:paraId="012367E8" w14:textId="4937B544" w:rsidR="00D65715" w:rsidRPr="00DA0ECA" w:rsidRDefault="00D65715" w:rsidP="00B415A4">
      <w:pPr>
        <w:pStyle w:val="Akapitzlist"/>
        <w:widowControl w:val="0"/>
        <w:numPr>
          <w:ilvl w:val="0"/>
          <w:numId w:val="90"/>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DA0ECA">
        <w:rPr>
          <w:rStyle w:val="cf01"/>
          <w:rFonts w:asciiTheme="minorHAnsi" w:hAnsiTheme="minorHAnsi" w:cstheme="minorHAnsi"/>
          <w:sz w:val="24"/>
          <w:szCs w:val="24"/>
        </w:rPr>
        <w:t>Jednostka wspierająca w przypadku stwierdzenia naruszenia postanowień ust. 1-5 przez Ostatecznego odbiorcę wsparcia/Partnera</w:t>
      </w:r>
      <w:r w:rsidR="00EC7B05">
        <w:rPr>
          <w:rStyle w:val="Odwoanieprzypisudolnego"/>
          <w:rFonts w:asciiTheme="minorHAnsi" w:hAnsiTheme="minorHAnsi" w:cstheme="minorHAnsi"/>
        </w:rPr>
        <w:footnoteReference w:id="28"/>
      </w:r>
      <w:r w:rsidRPr="00DA0ECA">
        <w:rPr>
          <w:rStyle w:val="cf01"/>
          <w:rFonts w:asciiTheme="minorHAnsi" w:hAnsiTheme="minorHAnsi" w:cstheme="minorHAnsi"/>
          <w:sz w:val="24"/>
          <w:szCs w:val="24"/>
        </w:rPr>
        <w:t xml:space="preserve"> lub Podmiot upoważniony do </w:t>
      </w:r>
      <w:r w:rsidRPr="00DA0ECA">
        <w:rPr>
          <w:rStyle w:val="cf01"/>
          <w:rFonts w:asciiTheme="minorHAnsi" w:hAnsiTheme="minorHAnsi" w:cstheme="minorHAnsi"/>
          <w:sz w:val="24"/>
          <w:szCs w:val="24"/>
        </w:rPr>
        <w:lastRenderedPageBreak/>
        <w:t xml:space="preserve">ponoszenia wydatków może dokonywać korekt finansowych, zgodnie z dokumentem, o którym mowa w § 5 ust. 1 pkt </w:t>
      </w:r>
      <w:r>
        <w:rPr>
          <w:rStyle w:val="cf01"/>
          <w:rFonts w:asciiTheme="minorHAnsi" w:hAnsiTheme="minorHAnsi" w:cstheme="minorHAnsi"/>
          <w:sz w:val="24"/>
          <w:szCs w:val="24"/>
        </w:rPr>
        <w:t>5</w:t>
      </w:r>
      <w:r w:rsidRPr="00DA0ECA">
        <w:rPr>
          <w:rStyle w:val="cf01"/>
          <w:rFonts w:asciiTheme="minorHAnsi" w:hAnsiTheme="minorHAnsi" w:cstheme="minorHAnsi"/>
          <w:sz w:val="24"/>
          <w:szCs w:val="24"/>
        </w:rPr>
        <w:t xml:space="preserve"> oraz pomniejszyć kwotę wsparcia. Korekty finansowe będą nakładane przez Jednostkę wspierającą, która stosuje odpowiednio </w:t>
      </w:r>
      <w:r>
        <w:rPr>
          <w:rStyle w:val="cf01"/>
          <w:rFonts w:asciiTheme="minorHAnsi" w:hAnsiTheme="minorHAnsi" w:cstheme="minorHAnsi"/>
          <w:sz w:val="24"/>
          <w:szCs w:val="24"/>
        </w:rPr>
        <w:t>S</w:t>
      </w:r>
      <w:r w:rsidRPr="00DA0ECA">
        <w:rPr>
          <w:rStyle w:val="cf01"/>
          <w:rFonts w:asciiTheme="minorHAnsi" w:hAnsiTheme="minorHAnsi" w:cstheme="minorHAnsi"/>
          <w:sz w:val="24"/>
          <w:szCs w:val="24"/>
        </w:rPr>
        <w:t>tawki procentowe korekt finansowych i pomniejszeń dla poszczególnych kategorii nieprawidłowości indywidualnych stosowane w zamówieniach, które obejmują całość lub część wydatków kwalifikowalnych poniesionych z naruszeniem ust. 1.</w:t>
      </w:r>
    </w:p>
    <w:p w14:paraId="6C5EDA50" w14:textId="13FD4B2D" w:rsidR="00D65715" w:rsidRPr="004F5B3C" w:rsidRDefault="00D65715" w:rsidP="00B415A4">
      <w:pPr>
        <w:pStyle w:val="Akapitzlist"/>
        <w:widowControl w:val="0"/>
        <w:numPr>
          <w:ilvl w:val="0"/>
          <w:numId w:val="90"/>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F74A39">
        <w:rPr>
          <w:rStyle w:val="cf01"/>
          <w:rFonts w:asciiTheme="minorHAnsi" w:hAnsiTheme="minorHAnsi" w:cstheme="minorHAnsi"/>
          <w:sz w:val="24"/>
          <w:szCs w:val="24"/>
        </w:rPr>
        <w:t>Ostateczny odbiorca wsparcia zobowiązany jest do podjęcia wszelkich działań w celu zapobieżenia powstaniu konfliktu interesów, o którym mowa w art. 61 rozporządzenia finansowego UE, powstałego w związku z realizacją Przedsięwzięcia, w szczególności dotyczącego prowadzonych przez Ostatecznego odbiorcę wsparcia, Partnera</w:t>
      </w:r>
      <w:r w:rsidR="00EC7B05">
        <w:rPr>
          <w:rStyle w:val="Odwoanieprzypisudolnego"/>
          <w:rFonts w:asciiTheme="minorHAnsi" w:hAnsiTheme="minorHAnsi" w:cstheme="minorHAnsi"/>
        </w:rPr>
        <w:footnoteReference w:id="29"/>
      </w:r>
      <w:r w:rsidRPr="00F74A39">
        <w:rPr>
          <w:rStyle w:val="cf01"/>
          <w:rFonts w:asciiTheme="minorHAnsi" w:hAnsiTheme="minorHAnsi" w:cstheme="minorHAnsi"/>
          <w:sz w:val="24"/>
          <w:szCs w:val="24"/>
        </w:rPr>
        <w:t xml:space="preserve"> i Podmiot upoważniony do ponoszenia wydatków (jeśli dotyczy) postępowań o udzielenie zamówienia.</w:t>
      </w:r>
    </w:p>
    <w:p w14:paraId="0DEA315E" w14:textId="3162B75B" w:rsidR="00D65715" w:rsidRPr="004F5B3C" w:rsidRDefault="00D65715" w:rsidP="00B415A4">
      <w:pPr>
        <w:pStyle w:val="Akapitzlist"/>
        <w:widowControl w:val="0"/>
        <w:numPr>
          <w:ilvl w:val="0"/>
          <w:numId w:val="90"/>
        </w:numPr>
        <w:tabs>
          <w:tab w:val="left" w:pos="284"/>
        </w:tabs>
        <w:suppressAutoHyphens w:val="0"/>
        <w:autoSpaceDE w:val="0"/>
        <w:autoSpaceDN w:val="0"/>
        <w:spacing w:before="360" w:after="360" w:line="360" w:lineRule="auto"/>
        <w:contextualSpacing/>
        <w:rPr>
          <w:rStyle w:val="cf01"/>
          <w:rFonts w:asciiTheme="minorHAnsi" w:eastAsia="Calibri" w:hAnsiTheme="minorHAnsi" w:cstheme="minorHAnsi"/>
          <w:sz w:val="24"/>
          <w:szCs w:val="24"/>
        </w:rPr>
      </w:pPr>
      <w:r w:rsidRPr="004F5B3C">
        <w:rPr>
          <w:rStyle w:val="cf01"/>
          <w:rFonts w:asciiTheme="minorHAnsi" w:hAnsiTheme="minorHAnsi" w:cstheme="minorHAnsi"/>
          <w:sz w:val="24"/>
          <w:szCs w:val="24"/>
        </w:rPr>
        <w:t>Postanowienia ust. 1</w:t>
      </w:r>
      <w:r>
        <w:rPr>
          <w:rStyle w:val="cf01"/>
          <w:rFonts w:asciiTheme="minorHAnsi" w:hAnsiTheme="minorHAnsi" w:cstheme="minorHAnsi"/>
          <w:sz w:val="24"/>
          <w:szCs w:val="24"/>
        </w:rPr>
        <w:t>-</w:t>
      </w:r>
      <w:r w:rsidR="009C3E8B">
        <w:rPr>
          <w:rStyle w:val="cf01"/>
          <w:rFonts w:asciiTheme="minorHAnsi" w:hAnsiTheme="minorHAnsi" w:cstheme="minorHAnsi"/>
          <w:sz w:val="24"/>
          <w:szCs w:val="24"/>
        </w:rPr>
        <w:t>7</w:t>
      </w:r>
      <w:r w:rsidRPr="004F5B3C">
        <w:rPr>
          <w:rStyle w:val="cf01"/>
          <w:rFonts w:asciiTheme="minorHAnsi" w:hAnsiTheme="minorHAnsi" w:cstheme="minorHAnsi"/>
          <w:sz w:val="24"/>
          <w:szCs w:val="24"/>
        </w:rPr>
        <w:t xml:space="preserve"> stosuje się także do Partnerów</w:t>
      </w:r>
      <w:r w:rsidRPr="00BB6B97">
        <w:rPr>
          <w:rStyle w:val="cf01"/>
          <w:rFonts w:asciiTheme="minorHAnsi" w:hAnsiTheme="minorHAnsi" w:cstheme="minorHAnsi"/>
          <w:sz w:val="24"/>
          <w:szCs w:val="24"/>
          <w:vertAlign w:val="superscript"/>
        </w:rPr>
        <w:footnoteReference w:id="30"/>
      </w:r>
      <w:r w:rsidRPr="004F5B3C">
        <w:rPr>
          <w:rStyle w:val="cf01"/>
          <w:rFonts w:asciiTheme="minorHAnsi" w:hAnsiTheme="minorHAnsi" w:cstheme="minorHAnsi"/>
          <w:sz w:val="24"/>
          <w:szCs w:val="24"/>
        </w:rPr>
        <w:t xml:space="preserve"> i Podmiotów upoważnionych do ponoszenia wydatków.</w:t>
      </w:r>
    </w:p>
    <w:p w14:paraId="3CE52AEA" w14:textId="23E679FC" w:rsidR="00CF1666" w:rsidRPr="00C776B6" w:rsidRDefault="00CF1666" w:rsidP="002735D0">
      <w:pPr>
        <w:pStyle w:val="Nagwek2"/>
      </w:pPr>
      <w:bookmarkStart w:id="22" w:name="_Hlk119425753"/>
      <w:bookmarkEnd w:id="20"/>
      <w:r w:rsidRPr="00C776B6">
        <w:t xml:space="preserve">§ </w:t>
      </w:r>
      <w:r w:rsidR="00AB6178" w:rsidRPr="00C776B6">
        <w:t>1</w:t>
      </w:r>
      <w:r w:rsidR="00357EFD">
        <w:t>8</w:t>
      </w:r>
      <w:bookmarkEnd w:id="22"/>
      <w:r w:rsidRPr="00C776B6">
        <w:t>.</w:t>
      </w:r>
      <w:r w:rsidR="002735D0">
        <w:t xml:space="preserve"> </w:t>
      </w:r>
      <w:r w:rsidR="002735D0" w:rsidRPr="00C776B6">
        <w:t>Ochrona danych osobowych</w:t>
      </w:r>
    </w:p>
    <w:p w14:paraId="7CBE67AC" w14:textId="385E5B7B"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Zakres danych oraz odpowiedzialność Jednostki wspierającej i Ostatecznego odbiorcy wsparcia w związku z udostępnieniem danych osobowych w ramach realizacji Przedsięwzięcia określa niniejsz</w:t>
      </w:r>
      <w:r w:rsidR="009C3E8B">
        <w:rPr>
          <w:rStyle w:val="cf01"/>
          <w:rFonts w:asciiTheme="minorHAnsi" w:hAnsiTheme="minorHAnsi" w:cstheme="minorHAnsi"/>
          <w:sz w:val="24"/>
          <w:szCs w:val="24"/>
        </w:rPr>
        <w:t>e Porozumienie</w:t>
      </w:r>
      <w:r w:rsidRPr="00855230">
        <w:rPr>
          <w:rStyle w:val="cf01"/>
          <w:rFonts w:asciiTheme="minorHAnsi" w:hAnsiTheme="minorHAnsi" w:cstheme="minorHAnsi"/>
          <w:sz w:val="24"/>
          <w:szCs w:val="24"/>
        </w:rPr>
        <w:t xml:space="preserve">. </w:t>
      </w:r>
    </w:p>
    <w:p w14:paraId="2F9C3F06" w14:textId="77777777"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Zakres przetwarzanych danych wskazanych w ust. 1 obejmuje między innymi: </w:t>
      </w:r>
    </w:p>
    <w:p w14:paraId="182AA7AB" w14:textId="77777777" w:rsidR="00D65715" w:rsidRPr="00855230" w:rsidRDefault="00D65715" w:rsidP="00D65715">
      <w:pPr>
        <w:pStyle w:val="Tekstpodstawowy"/>
        <w:numPr>
          <w:ilvl w:val="0"/>
          <w:numId w:val="9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ostatecznego odbiorcy środków finansowych; </w:t>
      </w:r>
    </w:p>
    <w:p w14:paraId="376F0079" w14:textId="77777777" w:rsidR="00D65715" w:rsidRPr="00855230" w:rsidRDefault="00D65715" w:rsidP="00D65715">
      <w:pPr>
        <w:pStyle w:val="Tekstpodstawowy"/>
        <w:numPr>
          <w:ilvl w:val="0"/>
          <w:numId w:val="9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nazwę wykonawcy i podwykonawcy, jeżeli końcowy odbiorca środków finansowych jest instytucją zamawiającą zgodnie z prawem unijnym lub krajowym dotyczącym zamówień publicznych; </w:t>
      </w:r>
    </w:p>
    <w:p w14:paraId="3871E206" w14:textId="77777777" w:rsidR="00D65715" w:rsidRPr="00855230" w:rsidRDefault="00D65715" w:rsidP="00D65715">
      <w:pPr>
        <w:pStyle w:val="Tekstpodstawowy"/>
        <w:numPr>
          <w:ilvl w:val="0"/>
          <w:numId w:val="9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imiona, nazwiska i daty urodzenia rzeczywistych podmiot</w:t>
      </w:r>
      <w:r>
        <w:rPr>
          <w:rFonts w:ascii="Calibri" w:eastAsia="Calibri" w:hAnsi="Calibri" w:cs="Calibri"/>
        </w:rPr>
        <w:t>ów</w:t>
      </w:r>
      <w:r w:rsidRPr="00855230">
        <w:rPr>
          <w:rFonts w:ascii="Calibri" w:eastAsia="Calibri" w:hAnsi="Calibri" w:cs="Calibri"/>
        </w:rPr>
        <w:t xml:space="preserve"> będących odbiorcami środków finansowych lub wykonawcami, zgodnie z definicją zawartą w art. 3 pkt 6 dyrektywy Parlamentu Europejskiego i Rady (UE) 2015/849 (26); </w:t>
      </w:r>
    </w:p>
    <w:p w14:paraId="03F8BF46" w14:textId="77777777" w:rsidR="00D65715" w:rsidRDefault="00D65715" w:rsidP="00D65715">
      <w:pPr>
        <w:pStyle w:val="Tekstpodstawowy"/>
        <w:numPr>
          <w:ilvl w:val="0"/>
          <w:numId w:val="9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lastRenderedPageBreak/>
        <w:t xml:space="preserve">wykaz działań służących realizacji reform i projektów inwestycyjnych w ramach </w:t>
      </w:r>
      <w:r>
        <w:rPr>
          <w:rFonts w:ascii="Calibri" w:eastAsia="Calibri" w:hAnsi="Calibri" w:cs="Calibri"/>
        </w:rPr>
        <w:t>P</w:t>
      </w:r>
      <w:r w:rsidRPr="00855230">
        <w:rPr>
          <w:rFonts w:ascii="Calibri" w:eastAsia="Calibri" w:hAnsi="Calibri" w:cs="Calibri"/>
        </w:rPr>
        <w:t xml:space="preserve">lanu </w:t>
      </w:r>
      <w:r>
        <w:rPr>
          <w:rFonts w:ascii="Calibri" w:eastAsia="Calibri" w:hAnsi="Calibri" w:cs="Calibri"/>
        </w:rPr>
        <w:t>O</w:t>
      </w:r>
      <w:r w:rsidRPr="00855230">
        <w:rPr>
          <w:rFonts w:ascii="Calibri" w:eastAsia="Calibri" w:hAnsi="Calibri" w:cs="Calibri"/>
        </w:rPr>
        <w:t xml:space="preserve">dbudowy i </w:t>
      </w:r>
      <w:r>
        <w:rPr>
          <w:rFonts w:ascii="Calibri" w:eastAsia="Calibri" w:hAnsi="Calibri" w:cs="Calibri"/>
        </w:rPr>
        <w:t>Z</w:t>
      </w:r>
      <w:r w:rsidRPr="00855230">
        <w:rPr>
          <w:rFonts w:ascii="Calibri" w:eastAsia="Calibri" w:hAnsi="Calibri" w:cs="Calibri"/>
        </w:rPr>
        <w:t xml:space="preserve">większania </w:t>
      </w:r>
      <w:r>
        <w:rPr>
          <w:rFonts w:ascii="Calibri" w:eastAsia="Calibri" w:hAnsi="Calibri" w:cs="Calibri"/>
        </w:rPr>
        <w:t>O</w:t>
      </w:r>
      <w:r w:rsidRPr="00855230">
        <w:rPr>
          <w:rFonts w:ascii="Calibri" w:eastAsia="Calibri" w:hAnsi="Calibri" w:cs="Calibri"/>
        </w:rPr>
        <w:t>dporności wraz z łączną kwotą finansowania publicznego tych działań, ze wskazaniem kwoty środków finansowych wydatkowanych w ramach Instrumentu i innych funduszy unijnych</w:t>
      </w:r>
      <w:r>
        <w:rPr>
          <w:rFonts w:ascii="Calibri" w:eastAsia="Calibri" w:hAnsi="Calibri" w:cs="Calibri"/>
        </w:rPr>
        <w:t>.</w:t>
      </w:r>
    </w:p>
    <w:p w14:paraId="78CE91A8" w14:textId="77777777"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samodzielnym administratorem, który udostępnia dane osobowe w zakresie Przedsięwzięcia realizowanego z KPO innym administratorom według właściwości.</w:t>
      </w:r>
    </w:p>
    <w:p w14:paraId="27B6C0D6" w14:textId="77777777"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Odbiorcą danych przekazanych przez Ostatecznego odbiorcę wsparcia jest Jednostka wspierająca.</w:t>
      </w:r>
    </w:p>
    <w:p w14:paraId="29108D50" w14:textId="77777777"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wykonywania i udokumentowania </w:t>
      </w:r>
      <w:r w:rsidRPr="00855230">
        <w:rPr>
          <w:rStyle w:val="cf01"/>
          <w:rFonts w:asciiTheme="minorHAnsi" w:hAnsiTheme="minorHAnsi" w:cstheme="minorHAnsi"/>
          <w:sz w:val="24"/>
          <w:szCs w:val="24"/>
        </w:rPr>
        <w:br/>
        <w:t>w imieniu Jednostki wspierającej</w:t>
      </w:r>
      <w:r>
        <w:rPr>
          <w:rStyle w:val="cf01"/>
          <w:rFonts w:asciiTheme="minorHAnsi" w:hAnsiTheme="minorHAnsi" w:cstheme="minorHAnsi"/>
          <w:sz w:val="24"/>
          <w:szCs w:val="24"/>
        </w:rPr>
        <w:t xml:space="preserve">, </w:t>
      </w:r>
      <w:r w:rsidRPr="00945234">
        <w:rPr>
          <w:rStyle w:val="cf01"/>
          <w:rFonts w:asciiTheme="minorHAnsi" w:hAnsiTheme="minorHAnsi" w:cstheme="minorHAnsi"/>
          <w:sz w:val="24"/>
          <w:szCs w:val="24"/>
        </w:rPr>
        <w:t xml:space="preserve">Instytucji odpowiedzialnej za inwestycję i Instytucji koordynującej KPO </w:t>
      </w:r>
      <w:r w:rsidRPr="00855230">
        <w:rPr>
          <w:rStyle w:val="cf01"/>
          <w:rFonts w:asciiTheme="minorHAnsi" w:hAnsiTheme="minorHAnsi" w:cstheme="minorHAnsi"/>
          <w:sz w:val="24"/>
          <w:szCs w:val="24"/>
        </w:rPr>
        <w:t xml:space="preserve">obowiązku informacyjnego, o którym mowa w art. 14 RODO, wobec osób, których dane pozyskuje oraz swoich pracowników i współpracowników odpowiedzialnych za realizację </w:t>
      </w:r>
      <w:r>
        <w:rPr>
          <w:rStyle w:val="cf01"/>
          <w:rFonts w:asciiTheme="minorHAnsi" w:hAnsiTheme="minorHAnsi" w:cstheme="minorHAnsi"/>
          <w:sz w:val="24"/>
          <w:szCs w:val="24"/>
        </w:rPr>
        <w:t>I</w:t>
      </w:r>
      <w:r w:rsidRPr="00855230">
        <w:rPr>
          <w:rStyle w:val="cf01"/>
          <w:rFonts w:asciiTheme="minorHAnsi" w:hAnsiTheme="minorHAnsi" w:cstheme="minorHAnsi"/>
          <w:sz w:val="24"/>
          <w:szCs w:val="24"/>
        </w:rPr>
        <w:t>nwestycji, mając na uwadze zasadę rozliczalności, o której mowa w art. 5 ust. 2 RODO. Ostateczny odbiorca wsparcia zapewnia, że obowiązek, o którym mowa w zdaniu pierwszym jest wykonywany również przez podmioty, którym powierza realizację zadań w ramach Przedsięwzięcia.</w:t>
      </w:r>
    </w:p>
    <w:p w14:paraId="7B09F90C" w14:textId="698B3B72" w:rsidR="00D65715" w:rsidRPr="00855230" w:rsidRDefault="00D65715" w:rsidP="00D65715">
      <w:pPr>
        <w:pStyle w:val="Akapitzlist"/>
        <w:widowControl w:val="0"/>
        <w:numPr>
          <w:ilvl w:val="0"/>
          <w:numId w:val="93"/>
        </w:numPr>
        <w:tabs>
          <w:tab w:val="left" w:pos="284"/>
        </w:tabs>
        <w:suppressAutoHyphens w:val="0"/>
        <w:autoSpaceDE w:val="0"/>
        <w:autoSpaceDN w:val="0"/>
        <w:spacing w:before="360" w:after="360" w:line="360" w:lineRule="auto"/>
        <w:ind w:left="527" w:hanging="357"/>
        <w:contextualSpacing/>
        <w:rPr>
          <w:rFonts w:asciiTheme="minorHAnsi" w:hAnsiTheme="minorHAnsi" w:cstheme="minorHAnsi"/>
        </w:rPr>
      </w:pPr>
      <w:r w:rsidRPr="00855230">
        <w:rPr>
          <w:rStyle w:val="cf01"/>
          <w:rFonts w:asciiTheme="minorHAnsi" w:hAnsiTheme="minorHAnsi" w:cstheme="minorHAnsi"/>
          <w:sz w:val="24"/>
          <w:szCs w:val="24"/>
        </w:rPr>
        <w:t xml:space="preserve">Zobowiązanie, o którym mowa w ust. 5 powinno zostać wykonane w oparciu o klauzulę informacyjną zawartą na stronie internetowej pod adresem: </w:t>
      </w:r>
      <w:hyperlink r:id="rId8" w:history="1">
        <w:r w:rsidRPr="002479EE">
          <w:rPr>
            <w:rStyle w:val="Hipercze"/>
            <w:rFonts w:asciiTheme="minorHAnsi" w:hAnsiTheme="minorHAnsi" w:cstheme="minorHAnsi"/>
            <w:b/>
            <w:bCs/>
          </w:rPr>
          <w:t>https://www.gov.pl/web/cppc/przetwarzanie-danych-osobowych</w:t>
        </w:r>
      </w:hyperlink>
      <w:r>
        <w:rPr>
          <w:rStyle w:val="cf01"/>
          <w:rFonts w:asciiTheme="minorHAnsi" w:hAnsiTheme="minorHAnsi" w:cstheme="minorHAnsi"/>
          <w:sz w:val="24"/>
          <w:szCs w:val="24"/>
        </w:rPr>
        <w:t xml:space="preserve"> </w:t>
      </w:r>
      <w:r w:rsidRPr="00855230">
        <w:rPr>
          <w:rStyle w:val="cf01"/>
          <w:rFonts w:asciiTheme="minorHAnsi" w:hAnsiTheme="minorHAnsi" w:cstheme="minorHAnsi"/>
          <w:sz w:val="24"/>
          <w:szCs w:val="24"/>
        </w:rPr>
        <w:t>w zakładce Beneficjenci/Partnerzy/Osoby uczestniczące i korzystające - Instrumentu na rzecz Odbudowy i Zwiększania Odporności (KPO).</w:t>
      </w:r>
    </w:p>
    <w:p w14:paraId="108FD86A" w14:textId="5C43D413" w:rsidR="002735D0" w:rsidRPr="00C776B6" w:rsidRDefault="00CF1666" w:rsidP="002735D0">
      <w:pPr>
        <w:pStyle w:val="Nagwek2"/>
      </w:pPr>
      <w:r w:rsidRPr="00C776B6">
        <w:t xml:space="preserve">§ </w:t>
      </w:r>
      <w:r w:rsidR="00784334" w:rsidRPr="00C776B6">
        <w:t>1</w:t>
      </w:r>
      <w:r w:rsidR="00357EFD">
        <w:t>9</w:t>
      </w:r>
      <w:r w:rsidRPr="00C776B6">
        <w:t>.</w:t>
      </w:r>
      <w:r w:rsidR="002735D0">
        <w:t xml:space="preserve"> </w:t>
      </w:r>
      <w:r w:rsidR="002735D0" w:rsidRPr="00C776B6">
        <w:t>Obowiązki informacyjne i promocyjne</w:t>
      </w:r>
    </w:p>
    <w:p w14:paraId="7E469A82"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23" w:name="_Hlk163036641"/>
      <w:r w:rsidRPr="00855230">
        <w:rPr>
          <w:rStyle w:val="cf01"/>
          <w:rFonts w:asciiTheme="minorHAnsi" w:hAnsiTheme="minorHAnsi" w:cstheme="minorHAnsi"/>
          <w:sz w:val="24"/>
          <w:szCs w:val="24"/>
        </w:rPr>
        <w:t xml:space="preserve">Ostateczny odbiorca wsparcia jest zobowiązany do informowania opinii publicznej o fakcie otrzymania wsparcia na realizację Przedsięwzięcia ze środków Krajowego Planu Odbudowy i Zwiększania Odporności oraz Unii Europejskiej – </w:t>
      </w:r>
      <w:proofErr w:type="spellStart"/>
      <w:r w:rsidRPr="00855230">
        <w:rPr>
          <w:rStyle w:val="cf01"/>
          <w:rFonts w:asciiTheme="minorHAnsi" w:hAnsiTheme="minorHAnsi" w:cstheme="minorHAnsi"/>
          <w:sz w:val="24"/>
          <w:szCs w:val="24"/>
        </w:rPr>
        <w:t>NextGenerationEU</w:t>
      </w:r>
      <w:proofErr w:type="spellEnd"/>
      <w:r w:rsidRPr="00855230">
        <w:rPr>
          <w:rStyle w:val="cf01"/>
          <w:rFonts w:asciiTheme="minorHAnsi" w:hAnsiTheme="minorHAnsi" w:cstheme="minorHAnsi"/>
          <w:sz w:val="24"/>
          <w:szCs w:val="24"/>
        </w:rPr>
        <w:t xml:space="preserve">. </w:t>
      </w:r>
    </w:p>
    <w:p w14:paraId="75A277FE"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W zakresie, o którym mowa w ust. 1, Ostateczny odbiorca wsparcia jest zobowiązany do stosowania art. 34 rozporządzenia 2021/241.</w:t>
      </w:r>
    </w:p>
    <w:p w14:paraId="74E23465" w14:textId="77777777" w:rsidR="00D65715" w:rsidRPr="00855230" w:rsidRDefault="66189A2F" w:rsidP="20438C92">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Bidi"/>
          <w:sz w:val="24"/>
          <w:szCs w:val="24"/>
        </w:rPr>
      </w:pPr>
      <w:r w:rsidRPr="20438C92">
        <w:rPr>
          <w:rStyle w:val="cf01"/>
          <w:rFonts w:asciiTheme="minorHAnsi" w:hAnsiTheme="minorHAnsi" w:cstheme="minorBidi"/>
          <w:sz w:val="24"/>
          <w:szCs w:val="24"/>
        </w:rPr>
        <w:t xml:space="preserve">Materiałem o charakterze informacyjnym i pomocniczym, jest dokument „Strategia </w:t>
      </w:r>
      <w:r w:rsidRPr="20438C92">
        <w:rPr>
          <w:rStyle w:val="cf01"/>
          <w:rFonts w:asciiTheme="minorHAnsi" w:hAnsiTheme="minorHAnsi" w:cstheme="minorBidi"/>
          <w:sz w:val="24"/>
          <w:szCs w:val="24"/>
        </w:rPr>
        <w:lastRenderedPageBreak/>
        <w:t>Promocji i Informacji Krajowego Planu Odbudowy i Zwiększania Odporności”.</w:t>
      </w:r>
    </w:p>
    <w:p w14:paraId="250100E7"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w szczególności do:</w:t>
      </w:r>
    </w:p>
    <w:p w14:paraId="328C5B49" w14:textId="77777777" w:rsidR="00D65715" w:rsidRDefault="00D65715" w:rsidP="00D65715">
      <w:pPr>
        <w:pStyle w:val="Tekstpodstawowy"/>
        <w:numPr>
          <w:ilvl w:val="0"/>
          <w:numId w:val="9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eksponowania źródła finansowania Przedsięwzięcia m.in. przez właściwe oznaczanie Przedsięwzięcia oraz związanych z nim materiałów, dokumentów, produktów i innych efektów realizacji i promocji Przedsięwzięcia zgodnie z przekazanymi zasadami, w tym także: </w:t>
      </w:r>
    </w:p>
    <w:p w14:paraId="4D96D04B" w14:textId="77777777" w:rsidR="00D65715" w:rsidRPr="00855230" w:rsidRDefault="00D65715" w:rsidP="00D65715">
      <w:pPr>
        <w:pStyle w:val="Tekstpodstawowy"/>
        <w:numPr>
          <w:ilvl w:val="0"/>
          <w:numId w:val="9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wszelkie działania informacyjne i promocyjne na temat Przedsięwzięć KPO m. in. ulotki, broszury, publikacje, noty prasowe, konferencje prasowe, spotkania z prasą, strony internetowe, newslettery, mailing, stopki wiadomości e-mail, materiały audiowizualne, spotkania, konferencje, wystąpienia publiczne itp., </w:t>
      </w:r>
    </w:p>
    <w:p w14:paraId="2DC19FBE" w14:textId="77777777" w:rsidR="00D65715" w:rsidRPr="00855230" w:rsidRDefault="00D65715" w:rsidP="00D65715">
      <w:pPr>
        <w:pStyle w:val="Tekstpodstawowy"/>
        <w:numPr>
          <w:ilvl w:val="0"/>
          <w:numId w:val="9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dokumentację dotyczącą KPO i Przedsięwzięcia, </w:t>
      </w:r>
    </w:p>
    <w:p w14:paraId="781A1556" w14:textId="77777777" w:rsidR="00D65715" w:rsidRPr="00855230" w:rsidRDefault="00D65715" w:rsidP="00D65715">
      <w:pPr>
        <w:pStyle w:val="Tekstpodstawowy"/>
        <w:numPr>
          <w:ilvl w:val="0"/>
          <w:numId w:val="9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miejsce realizacji Przedsięwzięcia, </w:t>
      </w:r>
    </w:p>
    <w:p w14:paraId="1BB171DD" w14:textId="77777777" w:rsidR="00D65715" w:rsidRPr="00855230" w:rsidRDefault="00D65715" w:rsidP="00D65715">
      <w:pPr>
        <w:pStyle w:val="Tekstpodstawowy"/>
        <w:numPr>
          <w:ilvl w:val="0"/>
          <w:numId w:val="97"/>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Theme="minorHAnsi" w:hAnsiTheme="minorHAnsi" w:cstheme="minorHAnsi"/>
          <w:color w:val="000000" w:themeColor="text1"/>
        </w:rPr>
        <w:t xml:space="preserve">wszystkie inne produkty będące wynikiem realizowanego Przedsięwzięcia </w:t>
      </w:r>
      <w:r>
        <w:rPr>
          <w:rFonts w:asciiTheme="minorHAnsi" w:hAnsiTheme="minorHAnsi" w:cstheme="minorHAnsi"/>
          <w:color w:val="000000" w:themeColor="text1"/>
        </w:rPr>
        <w:t>zarówno</w:t>
      </w:r>
      <w:r w:rsidRPr="00855230">
        <w:rPr>
          <w:rFonts w:asciiTheme="minorHAnsi" w:hAnsiTheme="minorHAnsi" w:cstheme="minorHAnsi"/>
          <w:color w:val="000000" w:themeColor="text1"/>
        </w:rPr>
        <w:t xml:space="preserve"> w formie materialnej, jak i niematerialnej; </w:t>
      </w:r>
    </w:p>
    <w:p w14:paraId="0169FB3D" w14:textId="77777777" w:rsidR="00D65715" w:rsidRPr="00855230" w:rsidRDefault="00D65715" w:rsidP="00D65715">
      <w:pPr>
        <w:pStyle w:val="Tekstpodstawowy"/>
        <w:numPr>
          <w:ilvl w:val="0"/>
          <w:numId w:val="9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opisu realizowanego Przedsięwzięcia na swojej stronie internetowej</w:t>
      </w:r>
      <w:r>
        <w:rPr>
          <w:rFonts w:ascii="Calibri" w:eastAsia="Calibri" w:hAnsi="Calibri" w:cs="Calibri"/>
        </w:rPr>
        <w:t xml:space="preserve"> </w:t>
      </w:r>
      <w:r w:rsidRPr="00855230">
        <w:rPr>
          <w:rFonts w:ascii="Calibri" w:eastAsia="Calibri" w:hAnsi="Calibri" w:cs="Calibri"/>
        </w:rPr>
        <w:t xml:space="preserve">(jeśli posiada) i na profilach w mediach społecznościowych (jeśli posiada); </w:t>
      </w:r>
    </w:p>
    <w:p w14:paraId="59D7FF5E" w14:textId="77777777" w:rsidR="00D65715" w:rsidRPr="00855230" w:rsidRDefault="00D65715" w:rsidP="00D65715">
      <w:pPr>
        <w:pStyle w:val="Tekstpodstawowy"/>
        <w:numPr>
          <w:ilvl w:val="0"/>
          <w:numId w:val="9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umieszczenia w miejscu realizacji Przedsięwzięcia plakatów lub tablic informacyjnych z właściwym oznaczeniem Przedsięwzięcia;</w:t>
      </w:r>
    </w:p>
    <w:p w14:paraId="4E6C996F" w14:textId="77777777" w:rsidR="00D65715" w:rsidRPr="00855230" w:rsidRDefault="00D65715" w:rsidP="00D65715">
      <w:pPr>
        <w:pStyle w:val="Tekstpodstawowy"/>
        <w:numPr>
          <w:ilvl w:val="0"/>
          <w:numId w:val="96"/>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dostarczania ukierunkowanych informacji o Przedsięwzięciu różnym grupom odbiorców, w tym mediom i opinii publicznej przez działania PR, współpracę z mediami, instytucjami zaangażowanymi, partnerami społecznymi i gospodarczymi. </w:t>
      </w:r>
    </w:p>
    <w:p w14:paraId="374705ED"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Ostateczny odbiorca wsparcia jest zobowiązany do wypełniania obowiązków informacyjnych i promocyjnych zgodnie z dokumentami wskazanymi w ust. 2 i 3.</w:t>
      </w:r>
    </w:p>
    <w:p w14:paraId="3ABB1D54"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przekazywania Jednostce wspierającej </w:t>
      </w:r>
      <w:r>
        <w:rPr>
          <w:rStyle w:val="cf01"/>
          <w:rFonts w:asciiTheme="minorHAnsi" w:hAnsiTheme="minorHAnsi" w:cstheme="minorHAnsi"/>
          <w:sz w:val="24"/>
          <w:szCs w:val="24"/>
        </w:rPr>
        <w:t xml:space="preserve">za pośrednictwem CST2021 </w:t>
      </w:r>
      <w:r w:rsidRPr="00855230">
        <w:rPr>
          <w:rStyle w:val="cf01"/>
          <w:rFonts w:asciiTheme="minorHAnsi" w:hAnsiTheme="minorHAnsi" w:cstheme="minorHAnsi"/>
          <w:sz w:val="24"/>
          <w:szCs w:val="24"/>
        </w:rPr>
        <w:t xml:space="preserve">informacji o terminach osiąganych kolejnych kamieni milowych w Przedsięwzięciu, a także wysłanie z odpowiednim wyprzedzeniem (ok. 4 tygodniowym) informacji o planowanym wydarzeniu wraz z zaproszeniem do udziału w wydarzeniu. </w:t>
      </w:r>
    </w:p>
    <w:p w14:paraId="3760FD40" w14:textId="77777777"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jest zobowiązany do stosowania Księgi Identyfikacji </w:t>
      </w:r>
      <w:r w:rsidRPr="00855230">
        <w:rPr>
          <w:rStyle w:val="cf01"/>
          <w:rFonts w:asciiTheme="minorHAnsi" w:hAnsiTheme="minorHAnsi" w:cstheme="minorHAnsi"/>
          <w:sz w:val="24"/>
          <w:szCs w:val="24"/>
        </w:rPr>
        <w:lastRenderedPageBreak/>
        <w:t>Wizualizacji KPO, obowiązujących znaków, wzorów oraz szablonów</w:t>
      </w:r>
      <w:r>
        <w:rPr>
          <w:rStyle w:val="cf01"/>
          <w:rFonts w:asciiTheme="minorHAnsi" w:hAnsiTheme="minorHAnsi" w:cstheme="minorHAnsi"/>
          <w:sz w:val="24"/>
          <w:szCs w:val="24"/>
        </w:rPr>
        <w:t>.</w:t>
      </w:r>
    </w:p>
    <w:p w14:paraId="1EE06302" w14:textId="77777777" w:rsidR="00D65715"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Warunkiem uznania za kwalifikowalne wydatków związanych z realizacją działań promocyjnych Przedsięwzięcia jest ich oznakowanie i przeprowadzenie zgodnie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 </w:t>
      </w:r>
    </w:p>
    <w:p w14:paraId="53731D87" w14:textId="7658F5F3" w:rsidR="00F6336E" w:rsidRPr="00837AC3" w:rsidRDefault="00F6336E" w:rsidP="00A12D81">
      <w:pPr>
        <w:pStyle w:val="Akapitzlist"/>
        <w:widowControl w:val="0"/>
        <w:numPr>
          <w:ilvl w:val="0"/>
          <w:numId w:val="95"/>
        </w:numPr>
        <w:tabs>
          <w:tab w:val="left" w:pos="284"/>
        </w:tabs>
        <w:suppressAutoHyphens w:val="0"/>
        <w:autoSpaceDE w:val="0"/>
        <w:autoSpaceDN w:val="0"/>
        <w:spacing w:after="360" w:line="360" w:lineRule="auto"/>
        <w:ind w:left="567" w:hanging="283"/>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 xml:space="preserve">W przypadku stworzenia przez osobę trzecią utworów, w rozumieniu art.1 ustawy z dnia 4 lutego 1994 r. o </w:t>
      </w:r>
      <w:r w:rsidR="00574A3C">
        <w:rPr>
          <w:rStyle w:val="cf01"/>
          <w:rFonts w:asciiTheme="minorHAnsi" w:hAnsiTheme="minorHAnsi" w:cstheme="minorHAnsi"/>
          <w:sz w:val="24"/>
          <w:szCs w:val="24"/>
        </w:rPr>
        <w:t>prawie</w:t>
      </w:r>
      <w:r w:rsidRPr="00837AC3">
        <w:rPr>
          <w:rStyle w:val="cf01"/>
          <w:rFonts w:asciiTheme="minorHAnsi" w:hAnsiTheme="minorHAnsi" w:cstheme="minorHAnsi"/>
          <w:sz w:val="24"/>
          <w:szCs w:val="24"/>
        </w:rPr>
        <w:t xml:space="preserve"> autorski</w:t>
      </w:r>
      <w:r w:rsidR="00574A3C">
        <w:rPr>
          <w:rStyle w:val="cf01"/>
          <w:rFonts w:asciiTheme="minorHAnsi" w:hAnsiTheme="minorHAnsi" w:cstheme="minorHAnsi"/>
          <w:sz w:val="24"/>
          <w:szCs w:val="24"/>
        </w:rPr>
        <w:t>m</w:t>
      </w:r>
      <w:r w:rsidRPr="00837AC3">
        <w:rPr>
          <w:rStyle w:val="cf01"/>
          <w:rFonts w:asciiTheme="minorHAnsi" w:hAnsiTheme="minorHAnsi" w:cstheme="minorHAnsi"/>
          <w:sz w:val="24"/>
          <w:szCs w:val="24"/>
        </w:rPr>
        <w:t xml:space="preserve"> i prawach pokrewnych (Dz.U. z 202</w:t>
      </w:r>
      <w:r w:rsidR="00574A3C">
        <w:rPr>
          <w:rStyle w:val="cf01"/>
          <w:rFonts w:asciiTheme="minorHAnsi" w:hAnsiTheme="minorHAnsi" w:cstheme="minorHAnsi"/>
          <w:sz w:val="24"/>
          <w:szCs w:val="24"/>
        </w:rPr>
        <w:t>5</w:t>
      </w:r>
      <w:r w:rsidRPr="00837AC3">
        <w:rPr>
          <w:rStyle w:val="cf01"/>
          <w:rFonts w:asciiTheme="minorHAnsi" w:hAnsiTheme="minorHAnsi" w:cstheme="minorHAnsi"/>
          <w:sz w:val="24"/>
          <w:szCs w:val="24"/>
        </w:rPr>
        <w:t xml:space="preserve"> r. poz. </w:t>
      </w:r>
      <w:r w:rsidR="00574A3C">
        <w:rPr>
          <w:rStyle w:val="cf01"/>
          <w:rFonts w:asciiTheme="minorHAnsi" w:hAnsiTheme="minorHAnsi" w:cstheme="minorHAnsi"/>
          <w:sz w:val="24"/>
          <w:szCs w:val="24"/>
        </w:rPr>
        <w:t>24</w:t>
      </w:r>
      <w:r w:rsidRPr="00837AC3">
        <w:rPr>
          <w:rStyle w:val="cf01"/>
          <w:rFonts w:asciiTheme="minorHAnsi" w:hAnsiTheme="minorHAnsi" w:cstheme="minorHAnsi"/>
          <w:sz w:val="24"/>
          <w:szCs w:val="24"/>
        </w:rPr>
        <w:t>), związanych z komunikacją i widocznością (np. zdjęcia, filmy, broszury, ulotki, prezentacje multimedialne nt. Przedsięwzięcia), powstałych w ramach Przedsięwzięcia Ostateczny odbiorca wsparcia zobowiązuje się do uzyskania od tej osoby majątkowych praw autorskich do tych utworów, zgodnie z § 2</w:t>
      </w:r>
      <w:r>
        <w:rPr>
          <w:rStyle w:val="cf01"/>
          <w:rFonts w:asciiTheme="minorHAnsi" w:hAnsiTheme="minorHAnsi" w:cstheme="minorHAnsi"/>
          <w:sz w:val="24"/>
          <w:szCs w:val="24"/>
        </w:rPr>
        <w:t>0</w:t>
      </w:r>
      <w:r w:rsidRPr="00837AC3">
        <w:rPr>
          <w:rStyle w:val="cf01"/>
          <w:rFonts w:asciiTheme="minorHAnsi" w:hAnsiTheme="minorHAnsi" w:cstheme="minorHAnsi"/>
          <w:sz w:val="24"/>
          <w:szCs w:val="24"/>
        </w:rPr>
        <w:t>.</w:t>
      </w:r>
    </w:p>
    <w:p w14:paraId="0240A754" w14:textId="77777777" w:rsidR="00F6336E" w:rsidRPr="00837AC3" w:rsidRDefault="00F6336E" w:rsidP="00F6336E">
      <w:pPr>
        <w:pStyle w:val="Akapitzlist"/>
        <w:widowControl w:val="0"/>
        <w:numPr>
          <w:ilvl w:val="0"/>
          <w:numId w:val="95"/>
        </w:numPr>
        <w:tabs>
          <w:tab w:val="left" w:pos="284"/>
        </w:tabs>
        <w:suppressAutoHyphens w:val="0"/>
        <w:autoSpaceDE w:val="0"/>
        <w:autoSpaceDN w:val="0"/>
        <w:spacing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Każdorazowo, na wniosek Jednostki wspierającej, Instytucji koordynującej KPO, Instytucji odpowiedzialnej za realizację inwestycji i unijnych instytucji lub organów i jednostek organizacyjnych, Ostateczny odbiorca wsparcia zobowiązuje się do udostępnienia tym podmiotom utworów związanych z komunikacją i widocznością (np. zdjęcia, filmy, broszury, ulotki, prezentacje multimedialne nt. Przedsięwzięcia) powstałych w ramach Przedsięwzięcia.</w:t>
      </w:r>
    </w:p>
    <w:p w14:paraId="055FE87B" w14:textId="77777777" w:rsidR="00F6336E" w:rsidRPr="00837AC3" w:rsidRDefault="00F6336E" w:rsidP="00F6336E">
      <w:pPr>
        <w:pStyle w:val="Akapitzlist"/>
        <w:widowControl w:val="0"/>
        <w:numPr>
          <w:ilvl w:val="0"/>
          <w:numId w:val="95"/>
        </w:numPr>
        <w:tabs>
          <w:tab w:val="left" w:pos="284"/>
        </w:tabs>
        <w:suppressAutoHyphens w:val="0"/>
        <w:autoSpaceDE w:val="0"/>
        <w:autoSpaceDN w:val="0"/>
        <w:spacing w:before="360" w:line="360" w:lineRule="auto"/>
        <w:ind w:left="527" w:hanging="357"/>
        <w:contextualSpacing/>
        <w:rPr>
          <w:rStyle w:val="cf01"/>
          <w:rFonts w:asciiTheme="minorHAnsi" w:hAnsiTheme="minorHAnsi" w:cstheme="minorHAnsi"/>
          <w:sz w:val="24"/>
          <w:szCs w:val="24"/>
        </w:rPr>
      </w:pPr>
      <w:r w:rsidRPr="00837AC3">
        <w:rPr>
          <w:rStyle w:val="cf01"/>
          <w:rFonts w:asciiTheme="minorHAnsi" w:hAnsiTheme="minorHAnsi" w:cstheme="minorHAnsi"/>
          <w:sz w:val="24"/>
          <w:szCs w:val="24"/>
        </w:rPr>
        <w:t>Na wniosek Jednostki wspierającej, Instytucji koordynującej KPO, Instytucji odpowiedzialnej za realizację inwestycji i unijnych instytucji, organów lub jednostek organizacyjnych Ostateczny odbiorca wsparcia zobowiązuje się do udzielenia tym podmiotom nieodpłatnej i niewyłącznej licencji do korzystania z utworów związanych z komunikacją i widocznością (np. zdjęcia, filmy, broszury, ulotki, prezentacje multimedialne nt. Przedsięwzięcia) powstałych w ramach Przedsięwzięcia w następujący sposób:</w:t>
      </w:r>
    </w:p>
    <w:p w14:paraId="4B667B8B" w14:textId="77777777" w:rsidR="00F6336E" w:rsidRDefault="00F6336E" w:rsidP="00F6336E">
      <w:pPr>
        <w:pStyle w:val="Tekstpodstawowy"/>
        <w:numPr>
          <w:ilvl w:val="0"/>
          <w:numId w:val="111"/>
        </w:numPr>
        <w:tabs>
          <w:tab w:val="left" w:pos="284"/>
        </w:tabs>
        <w:autoSpaceDE w:val="0"/>
        <w:spacing w:after="360" w:line="360" w:lineRule="auto"/>
        <w:contextualSpacing/>
        <w:jc w:val="left"/>
        <w:rPr>
          <w:rFonts w:ascii="Calibri" w:eastAsia="Calibri" w:hAnsi="Calibri" w:cs="Calibri"/>
        </w:rPr>
      </w:pPr>
      <w:r>
        <w:rPr>
          <w:rFonts w:ascii="Calibri" w:eastAsia="Calibri" w:hAnsi="Calibri" w:cs="Calibri"/>
        </w:rPr>
        <w:t>na terytorium Rzeczypospolitej Polskiej oraz na terytorium innych państw członkowskich UE;</w:t>
      </w:r>
    </w:p>
    <w:p w14:paraId="359E718F" w14:textId="77777777" w:rsidR="00F6336E" w:rsidRDefault="00F6336E" w:rsidP="00F6336E">
      <w:pPr>
        <w:pStyle w:val="Tekstpodstawowy"/>
        <w:numPr>
          <w:ilvl w:val="0"/>
          <w:numId w:val="111"/>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na okres 10 lat;</w:t>
      </w:r>
    </w:p>
    <w:p w14:paraId="1A773EFD" w14:textId="77777777" w:rsidR="00F6336E" w:rsidRDefault="00F6336E" w:rsidP="00F6336E">
      <w:pPr>
        <w:pStyle w:val="Tekstpodstawowy"/>
        <w:numPr>
          <w:ilvl w:val="0"/>
          <w:numId w:val="111"/>
        </w:numPr>
        <w:tabs>
          <w:tab w:val="left" w:pos="284"/>
        </w:tabs>
        <w:autoSpaceDE w:val="0"/>
        <w:spacing w:line="360" w:lineRule="auto"/>
        <w:contextualSpacing/>
        <w:jc w:val="left"/>
        <w:rPr>
          <w:rFonts w:ascii="Calibri" w:eastAsia="Calibri" w:hAnsi="Calibri" w:cs="Calibri"/>
        </w:rPr>
      </w:pPr>
      <w:r>
        <w:rPr>
          <w:rFonts w:ascii="Calibri" w:eastAsia="Calibri" w:hAnsi="Calibri" w:cs="Calibri"/>
        </w:rPr>
        <w:t>bez ograniczeń co do liczby egzemplarzy i nośników, w zakresie następujących pól eksploatacji:</w:t>
      </w:r>
    </w:p>
    <w:p w14:paraId="6BB820B0" w14:textId="77777777" w:rsidR="00F6336E" w:rsidRDefault="00F6336E" w:rsidP="00F6336E">
      <w:pPr>
        <w:pStyle w:val="Tekstpodstawowy"/>
        <w:numPr>
          <w:ilvl w:val="0"/>
          <w:numId w:val="112"/>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lastRenderedPageBreak/>
        <w:t>utrwalanie – w szczególności drukiem, zapisem w pamięci komputera i na nośnikach elektronicznych, oraz zwielokrotnianie, powielanie i kopiowanie tak powstałych egzemplarzy dowolną techniką,</w:t>
      </w:r>
    </w:p>
    <w:p w14:paraId="11CAE34C" w14:textId="77777777" w:rsidR="00F6336E" w:rsidRDefault="00F6336E" w:rsidP="00F6336E">
      <w:pPr>
        <w:pStyle w:val="Tekstpodstawowy"/>
        <w:numPr>
          <w:ilvl w:val="0"/>
          <w:numId w:val="112"/>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F7E88B1" w14:textId="77777777" w:rsidR="00F6336E" w:rsidRDefault="00F6336E" w:rsidP="00F6336E">
      <w:pPr>
        <w:pStyle w:val="Tekstpodstawowy"/>
        <w:numPr>
          <w:ilvl w:val="0"/>
          <w:numId w:val="112"/>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publiczna dystrybucja utworów lub ich kopii we wszelkich formach (np. książka, broszura, CD, Internet),</w:t>
      </w:r>
    </w:p>
    <w:p w14:paraId="244EBCFA" w14:textId="77777777" w:rsidR="00F6336E" w:rsidRDefault="00F6336E" w:rsidP="00F6336E">
      <w:pPr>
        <w:pStyle w:val="Tekstpodstawowy"/>
        <w:numPr>
          <w:ilvl w:val="0"/>
          <w:numId w:val="112"/>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udostępnianie, w tym unijnym instytucjom, organom lub jednostkom organizacyjnym Unii Europejskiej, Jednostce wspierającej, Instytucji koordynującej KPO, Instytucji odpowiedzialnej za realizację inwestycji oraz ich pracownikom oraz publiczne udostępnianie przy wykorzystaniu wszelkich środków komunikacji (np. Internet),</w:t>
      </w:r>
    </w:p>
    <w:p w14:paraId="7BB49204" w14:textId="77777777" w:rsidR="00F6336E" w:rsidRDefault="00F6336E" w:rsidP="00F6336E">
      <w:pPr>
        <w:pStyle w:val="Tekstpodstawowy"/>
        <w:numPr>
          <w:ilvl w:val="0"/>
          <w:numId w:val="112"/>
        </w:numPr>
        <w:tabs>
          <w:tab w:val="left" w:pos="284"/>
        </w:tabs>
        <w:autoSpaceDE w:val="0"/>
        <w:spacing w:line="360" w:lineRule="auto"/>
        <w:contextualSpacing/>
        <w:jc w:val="left"/>
        <w:rPr>
          <w:rFonts w:asciiTheme="minorHAnsi" w:hAnsiTheme="minorHAnsi" w:cstheme="minorHAnsi"/>
          <w:color w:val="000000" w:themeColor="text1"/>
        </w:rPr>
      </w:pPr>
      <w:r>
        <w:rPr>
          <w:rFonts w:asciiTheme="minorHAnsi" w:hAnsiTheme="minorHAnsi" w:cstheme="minorHAnsi"/>
          <w:color w:val="000000" w:themeColor="text1"/>
        </w:rPr>
        <w:t>przechowywanie i archiwizowanie w postaci papierowej albo elektronicznej;</w:t>
      </w:r>
    </w:p>
    <w:p w14:paraId="5952A36E" w14:textId="77777777" w:rsidR="00F6336E" w:rsidRPr="006B4F7C" w:rsidRDefault="00F6336E" w:rsidP="00F6336E">
      <w:pPr>
        <w:pStyle w:val="Tekstpodstawowy"/>
        <w:numPr>
          <w:ilvl w:val="0"/>
          <w:numId w:val="111"/>
        </w:numPr>
        <w:tabs>
          <w:tab w:val="left" w:pos="284"/>
        </w:tabs>
        <w:autoSpaceDE w:val="0"/>
        <w:spacing w:before="360" w:line="360" w:lineRule="auto"/>
        <w:contextualSpacing/>
        <w:jc w:val="left"/>
        <w:rPr>
          <w:rStyle w:val="cf01"/>
          <w:rFonts w:ascii="Calibri" w:eastAsia="Calibri" w:hAnsi="Calibri" w:cs="Calibri"/>
          <w:sz w:val="24"/>
          <w:szCs w:val="24"/>
        </w:rPr>
      </w:pPr>
      <w:r>
        <w:rPr>
          <w:rFonts w:ascii="Calibri" w:eastAsia="Calibri" w:hAnsi="Calibri" w:cs="Calibri"/>
        </w:rPr>
        <w:t>z prawem do udzielania osobom trzecim sublicencji na warunkach i polach eksploatacji, o których mowa w pkt. 3.</w:t>
      </w:r>
    </w:p>
    <w:p w14:paraId="214306A4" w14:textId="1C3F40F9" w:rsidR="00D65715" w:rsidRPr="00855230" w:rsidRDefault="00D65715" w:rsidP="00D65715">
      <w:pPr>
        <w:pStyle w:val="Akapitzlist"/>
        <w:widowControl w:val="0"/>
        <w:numPr>
          <w:ilvl w:val="0"/>
          <w:numId w:val="95"/>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Postanowienia ust. 1-</w:t>
      </w:r>
      <w:r w:rsidR="00A12D81">
        <w:rPr>
          <w:rStyle w:val="cf01"/>
          <w:rFonts w:asciiTheme="minorHAnsi" w:hAnsiTheme="minorHAnsi" w:cstheme="minorHAnsi"/>
          <w:sz w:val="24"/>
          <w:szCs w:val="24"/>
        </w:rPr>
        <w:t>11</w:t>
      </w:r>
      <w:r w:rsidRPr="00855230">
        <w:rPr>
          <w:rStyle w:val="cf01"/>
          <w:rFonts w:asciiTheme="minorHAnsi" w:hAnsiTheme="minorHAnsi" w:cstheme="minorHAnsi"/>
          <w:sz w:val="24"/>
          <w:szCs w:val="24"/>
        </w:rPr>
        <w:t xml:space="preserve"> stosuje się także do Partnerów</w:t>
      </w:r>
      <w:r w:rsidRPr="00A11EB2">
        <w:rPr>
          <w:rStyle w:val="cf01"/>
          <w:rFonts w:asciiTheme="minorHAnsi" w:hAnsiTheme="minorHAnsi" w:cstheme="minorHAnsi"/>
          <w:sz w:val="24"/>
          <w:szCs w:val="24"/>
          <w:vertAlign w:val="superscript"/>
        </w:rPr>
        <w:footnoteReference w:id="31"/>
      </w:r>
      <w:r w:rsidRPr="00855230">
        <w:rPr>
          <w:rStyle w:val="cf01"/>
          <w:rFonts w:asciiTheme="minorHAnsi" w:hAnsiTheme="minorHAnsi" w:cstheme="minorHAnsi"/>
          <w:sz w:val="24"/>
          <w:szCs w:val="24"/>
        </w:rPr>
        <w:t xml:space="preserve"> i Podmiotów upoważnionych do ponoszenia wydatków. </w:t>
      </w:r>
    </w:p>
    <w:bookmarkEnd w:id="23"/>
    <w:p w14:paraId="3A95F94B" w14:textId="66AD7D1B" w:rsidR="002735D0" w:rsidRPr="00C776B6" w:rsidRDefault="00CF1666" w:rsidP="009F3AD5">
      <w:pPr>
        <w:pStyle w:val="Nagwek2"/>
        <w:keepNext w:val="0"/>
        <w:spacing w:before="360" w:after="360"/>
        <w:contextualSpacing/>
      </w:pPr>
      <w:r w:rsidRPr="00C776B6">
        <w:t xml:space="preserve">§ </w:t>
      </w:r>
      <w:r w:rsidR="00357EFD">
        <w:t>20</w:t>
      </w:r>
      <w:r w:rsidR="004062E2" w:rsidRPr="00C776B6">
        <w:t>.</w:t>
      </w:r>
      <w:r w:rsidR="002735D0">
        <w:t xml:space="preserve"> </w:t>
      </w:r>
      <w:r w:rsidR="002735D0" w:rsidRPr="00C776B6">
        <w:t xml:space="preserve">Prawa </w:t>
      </w:r>
      <w:r w:rsidR="002735D0" w:rsidRPr="009F3AD5">
        <w:t>autorskie</w:t>
      </w:r>
      <w:r w:rsidR="002735D0" w:rsidRPr="00C776B6">
        <w:t xml:space="preserve"> </w:t>
      </w:r>
    </w:p>
    <w:p w14:paraId="3B930752" w14:textId="6958CC8A" w:rsidR="00CE2834" w:rsidRPr="00C776B6" w:rsidRDefault="00D47ABA"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bookmarkStart w:id="24" w:name="_Hlk161840234"/>
      <w:r w:rsidRPr="00C776B6">
        <w:rPr>
          <w:rFonts w:asciiTheme="minorHAnsi" w:hAnsiTheme="minorHAnsi" w:cstheme="minorHAnsi"/>
        </w:rPr>
        <w:t xml:space="preserve">Ostateczny odbiorca wsparcia </w:t>
      </w:r>
      <w:r w:rsidR="006457B9" w:rsidRPr="00C776B6">
        <w:rPr>
          <w:rFonts w:asciiTheme="minorHAnsi" w:hAnsiTheme="minorHAnsi" w:cstheme="minorHAnsi"/>
        </w:rPr>
        <w:t>zobowiązuje się, że wszystkie utwory</w:t>
      </w:r>
      <w:r w:rsidR="00375F95" w:rsidRPr="00C776B6">
        <w:rPr>
          <w:rFonts w:asciiTheme="minorHAnsi" w:hAnsiTheme="minorHAnsi" w:cstheme="minorHAnsi"/>
        </w:rPr>
        <w:t xml:space="preserve">, </w:t>
      </w:r>
      <w:r w:rsidR="00ED6161" w:rsidRPr="00C776B6">
        <w:rPr>
          <w:rFonts w:asciiTheme="minorHAnsi" w:hAnsiTheme="minorHAnsi" w:cstheme="minorHAnsi"/>
        </w:rPr>
        <w:t>dzieła</w:t>
      </w:r>
      <w:r w:rsidR="00375F95" w:rsidRPr="00C776B6">
        <w:rPr>
          <w:rFonts w:asciiTheme="minorHAnsi" w:hAnsiTheme="minorHAnsi" w:cstheme="minorHAnsi"/>
        </w:rPr>
        <w:t xml:space="preserve">, </w:t>
      </w:r>
      <w:r w:rsidR="00ED6161" w:rsidRPr="00C776B6">
        <w:rPr>
          <w:rFonts w:asciiTheme="minorHAnsi" w:hAnsiTheme="minorHAnsi" w:cstheme="minorHAnsi"/>
        </w:rPr>
        <w:t xml:space="preserve">efekty pracy twórczej i naukowej </w:t>
      </w:r>
      <w:r w:rsidR="006457B9" w:rsidRPr="00C776B6">
        <w:rPr>
          <w:rFonts w:asciiTheme="minorHAnsi" w:hAnsiTheme="minorHAnsi" w:cstheme="minorHAnsi"/>
        </w:rPr>
        <w:t xml:space="preserve">wytworzone w </w:t>
      </w:r>
      <w:r w:rsidR="00FB5BCC" w:rsidRPr="00C776B6">
        <w:rPr>
          <w:rFonts w:asciiTheme="minorHAnsi" w:hAnsiTheme="minorHAnsi" w:cstheme="minorHAnsi"/>
        </w:rPr>
        <w:t xml:space="preserve">ramach </w:t>
      </w:r>
      <w:r w:rsidR="00BA77AE" w:rsidRPr="00C776B6">
        <w:rPr>
          <w:rFonts w:asciiTheme="minorHAnsi" w:hAnsiTheme="minorHAnsi" w:cstheme="minorHAnsi"/>
        </w:rPr>
        <w:t xml:space="preserve">realizacji </w:t>
      </w:r>
      <w:r w:rsidR="00FB5BCC" w:rsidRPr="00C776B6">
        <w:rPr>
          <w:rFonts w:asciiTheme="minorHAnsi" w:hAnsiTheme="minorHAnsi" w:cstheme="minorHAnsi"/>
        </w:rPr>
        <w:t>Przedsięwzięcia</w:t>
      </w:r>
      <w:r w:rsidR="006457B9" w:rsidRPr="00C776B6">
        <w:rPr>
          <w:rFonts w:asciiTheme="minorHAnsi" w:hAnsiTheme="minorHAnsi" w:cstheme="minorHAnsi"/>
        </w:rPr>
        <w:t>, których cechy świadczą o tym</w:t>
      </w:r>
      <w:r w:rsidR="00375F95" w:rsidRPr="00C776B6">
        <w:rPr>
          <w:rFonts w:asciiTheme="minorHAnsi" w:hAnsiTheme="minorHAnsi" w:cstheme="minorHAnsi"/>
        </w:rPr>
        <w:t>,</w:t>
      </w:r>
      <w:r w:rsidR="006457B9" w:rsidRPr="00C776B6">
        <w:rPr>
          <w:rFonts w:asciiTheme="minorHAnsi" w:hAnsiTheme="minorHAnsi" w:cstheme="minorHAnsi"/>
        </w:rPr>
        <w:t xml:space="preserve"> że mogą</w:t>
      </w:r>
      <w:r w:rsidR="0014748A" w:rsidRPr="00C776B6">
        <w:rPr>
          <w:rFonts w:asciiTheme="minorHAnsi" w:hAnsiTheme="minorHAnsi" w:cstheme="minorHAnsi"/>
        </w:rPr>
        <w:t xml:space="preserve"> być przedmiotem ochrony </w:t>
      </w:r>
      <w:r w:rsidR="006457B9" w:rsidRPr="00C776B6">
        <w:rPr>
          <w:rFonts w:asciiTheme="minorHAnsi" w:hAnsiTheme="minorHAnsi" w:cstheme="minorHAnsi"/>
        </w:rPr>
        <w:t>praw autorskich</w:t>
      </w:r>
      <w:r w:rsidR="003B0BE3" w:rsidRPr="00C776B6">
        <w:rPr>
          <w:rFonts w:asciiTheme="minorHAnsi" w:hAnsiTheme="minorHAnsi" w:cstheme="minorHAnsi"/>
        </w:rPr>
        <w:t xml:space="preserve"> w ramach licencji otwartej typu „Creative </w:t>
      </w:r>
      <w:proofErr w:type="spellStart"/>
      <w:r w:rsidR="003B0BE3" w:rsidRPr="00C776B6">
        <w:rPr>
          <w:rFonts w:asciiTheme="minorHAnsi" w:hAnsiTheme="minorHAnsi" w:cstheme="minorHAnsi"/>
        </w:rPr>
        <w:t>Commons</w:t>
      </w:r>
      <w:proofErr w:type="spellEnd"/>
      <w:r w:rsidR="003B0BE3" w:rsidRPr="00C776B6">
        <w:rPr>
          <w:rFonts w:asciiTheme="minorHAnsi" w:hAnsiTheme="minorHAnsi" w:cstheme="minorHAnsi"/>
        </w:rPr>
        <w:t>” („CC”)</w:t>
      </w:r>
      <w:r w:rsidR="006457B9" w:rsidRPr="00C776B6">
        <w:rPr>
          <w:rFonts w:asciiTheme="minorHAnsi" w:hAnsiTheme="minorHAnsi" w:cstheme="minorHAnsi"/>
        </w:rPr>
        <w:t xml:space="preserve">, zostaną </w:t>
      </w:r>
      <w:r w:rsidR="008D4CF7" w:rsidRPr="00C776B6">
        <w:rPr>
          <w:rFonts w:asciiTheme="minorHAnsi" w:hAnsiTheme="minorHAnsi" w:cstheme="minorHAnsi"/>
        </w:rPr>
        <w:t>udostępnione</w:t>
      </w:r>
      <w:r w:rsidR="006457B9" w:rsidRPr="00C776B6">
        <w:rPr>
          <w:rFonts w:asciiTheme="minorHAnsi" w:hAnsiTheme="minorHAnsi" w:cstheme="minorHAnsi"/>
        </w:rPr>
        <w:t xml:space="preserve"> w </w:t>
      </w:r>
      <w:r w:rsidR="003B0BE3" w:rsidRPr="00C776B6">
        <w:rPr>
          <w:rFonts w:asciiTheme="minorHAnsi" w:hAnsiTheme="minorHAnsi" w:cstheme="minorHAnsi"/>
        </w:rPr>
        <w:t xml:space="preserve">jej </w:t>
      </w:r>
      <w:r w:rsidR="006457B9" w:rsidRPr="00C776B6">
        <w:rPr>
          <w:rFonts w:asciiTheme="minorHAnsi" w:hAnsiTheme="minorHAnsi" w:cstheme="minorHAnsi"/>
        </w:rPr>
        <w:t>ramach</w:t>
      </w:r>
      <w:r w:rsidR="003B0BE3" w:rsidRPr="00C776B6">
        <w:rPr>
          <w:rFonts w:asciiTheme="minorHAnsi" w:hAnsiTheme="minorHAnsi" w:cstheme="minorHAnsi"/>
        </w:rPr>
        <w:t>.</w:t>
      </w:r>
      <w:r w:rsidR="006457B9" w:rsidRPr="00C776B6">
        <w:rPr>
          <w:rFonts w:asciiTheme="minorHAnsi" w:hAnsiTheme="minorHAnsi" w:cstheme="minorHAnsi"/>
        </w:rPr>
        <w:t xml:space="preserve"> </w:t>
      </w:r>
      <w:r w:rsidR="00ED6161" w:rsidRPr="00C776B6">
        <w:rPr>
          <w:rFonts w:asciiTheme="minorHAnsi" w:hAnsiTheme="minorHAnsi" w:cstheme="minorHAnsi"/>
        </w:rPr>
        <w:t xml:space="preserve">Otwarty dostęp opinii publicznej jest podstawowym warunkiem </w:t>
      </w:r>
      <w:r w:rsidR="008D4CF7" w:rsidRPr="00C776B6">
        <w:rPr>
          <w:rFonts w:asciiTheme="minorHAnsi" w:hAnsiTheme="minorHAnsi" w:cstheme="minorHAnsi"/>
        </w:rPr>
        <w:t xml:space="preserve">zarządzania tego rodzaju elementami w </w:t>
      </w:r>
      <w:r w:rsidR="003B0BE3" w:rsidRPr="00C776B6">
        <w:rPr>
          <w:rFonts w:asciiTheme="minorHAnsi" w:hAnsiTheme="minorHAnsi" w:cstheme="minorHAnsi"/>
        </w:rPr>
        <w:t>P</w:t>
      </w:r>
      <w:r w:rsidR="008D4CF7" w:rsidRPr="00C776B6">
        <w:rPr>
          <w:rFonts w:asciiTheme="minorHAnsi" w:hAnsiTheme="minorHAnsi" w:cstheme="minorHAnsi"/>
        </w:rPr>
        <w:t>r</w:t>
      </w:r>
      <w:r w:rsidRPr="00C776B6">
        <w:rPr>
          <w:rFonts w:asciiTheme="minorHAnsi" w:hAnsiTheme="minorHAnsi" w:cstheme="minorHAnsi"/>
        </w:rPr>
        <w:t>zedsięwzięciu</w:t>
      </w:r>
      <w:r w:rsidR="00ED6161" w:rsidRPr="00C776B6">
        <w:rPr>
          <w:rFonts w:asciiTheme="minorHAnsi" w:hAnsiTheme="minorHAnsi" w:cstheme="minorHAnsi"/>
        </w:rPr>
        <w:t>, zgodnie z regulacjami w niniejszym paragrafie</w:t>
      </w:r>
      <w:r w:rsidR="00CE2834" w:rsidRPr="00C776B6">
        <w:rPr>
          <w:rFonts w:asciiTheme="minorHAnsi" w:hAnsiTheme="minorHAnsi" w:cstheme="minorHAnsi"/>
        </w:rPr>
        <w:t>, z zastrzeżeniem ust. 2</w:t>
      </w:r>
      <w:r w:rsidR="00ED6161" w:rsidRPr="00C776B6">
        <w:rPr>
          <w:rFonts w:asciiTheme="minorHAnsi" w:hAnsiTheme="minorHAnsi" w:cstheme="minorHAnsi"/>
        </w:rPr>
        <w:t xml:space="preserve">. </w:t>
      </w:r>
    </w:p>
    <w:p w14:paraId="0A5510DF" w14:textId="6F2E0A9B" w:rsidR="006457B9" w:rsidRPr="00C776B6" w:rsidRDefault="004251F8"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lastRenderedPageBreak/>
        <w:t>Ostateczny odbiorca wsparcia</w:t>
      </w:r>
      <w:r w:rsidR="00CE2834" w:rsidRPr="00C776B6">
        <w:rPr>
          <w:rFonts w:asciiTheme="minorHAnsi" w:hAnsiTheme="minorHAnsi" w:cstheme="minorHAnsi"/>
        </w:rPr>
        <w:t xml:space="preserve"> zobowiązuje się udostępnić w ramach licencji CC</w:t>
      </w:r>
      <w:r w:rsidR="00CE2834" w:rsidRPr="00C776B6" w:rsidDel="00486CDD">
        <w:rPr>
          <w:rFonts w:asciiTheme="minorHAnsi" w:hAnsiTheme="minorHAnsi" w:cstheme="minorHAnsi"/>
        </w:rPr>
        <w:t xml:space="preserve"> </w:t>
      </w:r>
      <w:r w:rsidR="00CE2834" w:rsidRPr="00C776B6">
        <w:rPr>
          <w:rFonts w:asciiTheme="minorHAnsi" w:hAnsiTheme="minorHAnsi" w:cstheme="minorHAnsi"/>
        </w:rPr>
        <w:t>wszystkie utwory związane z komunikacją i widocznością, które stworzono w ramach Pr</w:t>
      </w:r>
      <w:r w:rsidRPr="00C776B6">
        <w:rPr>
          <w:rFonts w:asciiTheme="minorHAnsi" w:hAnsiTheme="minorHAnsi" w:cstheme="minorHAnsi"/>
        </w:rPr>
        <w:t>zedsięwzięcia</w:t>
      </w:r>
      <w:r w:rsidR="00A27280" w:rsidRPr="00C776B6">
        <w:rPr>
          <w:rFonts w:asciiTheme="minorHAnsi" w:hAnsiTheme="minorHAnsi" w:cstheme="minorHAnsi"/>
        </w:rPr>
        <w:t xml:space="preserve"> (np. zdjęcia, filmy)</w:t>
      </w:r>
      <w:r w:rsidR="00CE2834" w:rsidRPr="00C776B6">
        <w:rPr>
          <w:rFonts w:asciiTheme="minorHAnsi" w:hAnsiTheme="minorHAnsi" w:cstheme="minorHAnsi"/>
        </w:rPr>
        <w:t>.</w:t>
      </w:r>
      <w:r w:rsidR="00ED6161" w:rsidRPr="00C776B6">
        <w:rPr>
          <w:rFonts w:asciiTheme="minorHAnsi" w:hAnsiTheme="minorHAnsi" w:cstheme="minorHAnsi"/>
        </w:rPr>
        <w:t xml:space="preserve"> </w:t>
      </w:r>
    </w:p>
    <w:p w14:paraId="7253A913" w14:textId="69CC9C35" w:rsidR="008D4CF7" w:rsidRPr="00C776B6" w:rsidRDefault="006D7858"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Informacje o s</w:t>
      </w:r>
      <w:r w:rsidR="008D4CF7" w:rsidRPr="00C776B6">
        <w:rPr>
          <w:rFonts w:asciiTheme="minorHAnsi" w:hAnsiTheme="minorHAnsi" w:cstheme="minorHAnsi"/>
        </w:rPr>
        <w:t>posob</w:t>
      </w:r>
      <w:r w:rsidRPr="00C776B6">
        <w:rPr>
          <w:rFonts w:asciiTheme="minorHAnsi" w:hAnsiTheme="minorHAnsi" w:cstheme="minorHAnsi"/>
        </w:rPr>
        <w:t>ie</w:t>
      </w:r>
      <w:r w:rsidR="008D4CF7" w:rsidRPr="00C776B6">
        <w:rPr>
          <w:rFonts w:asciiTheme="minorHAnsi" w:hAnsiTheme="minorHAnsi" w:cstheme="minorHAnsi"/>
        </w:rPr>
        <w:t xml:space="preserve"> </w:t>
      </w:r>
      <w:r w:rsidRPr="00C776B6">
        <w:rPr>
          <w:rFonts w:asciiTheme="minorHAnsi" w:hAnsiTheme="minorHAnsi" w:cstheme="minorHAnsi"/>
        </w:rPr>
        <w:t xml:space="preserve">i miejscu </w:t>
      </w:r>
      <w:r w:rsidR="008D4CF7" w:rsidRPr="00C776B6">
        <w:rPr>
          <w:rFonts w:asciiTheme="minorHAnsi" w:hAnsiTheme="minorHAnsi" w:cstheme="minorHAnsi"/>
        </w:rPr>
        <w:t xml:space="preserve">publikacji zapewniającej otwarty dostęp na warunkach niniejszego paragrafu, </w:t>
      </w:r>
      <w:r w:rsidRPr="00C776B6">
        <w:rPr>
          <w:rFonts w:asciiTheme="minorHAnsi" w:hAnsiTheme="minorHAnsi" w:cstheme="minorHAnsi"/>
        </w:rPr>
        <w:t xml:space="preserve">Ostateczny odbiorca wsparcia informuje </w:t>
      </w:r>
      <w:r w:rsidR="004251F8" w:rsidRPr="00C776B6">
        <w:rPr>
          <w:rFonts w:asciiTheme="minorHAnsi" w:hAnsiTheme="minorHAnsi" w:cstheme="minorHAnsi"/>
        </w:rPr>
        <w:t>Jednostk</w:t>
      </w:r>
      <w:r w:rsidRPr="00C776B6">
        <w:rPr>
          <w:rFonts w:asciiTheme="minorHAnsi" w:hAnsiTheme="minorHAnsi" w:cstheme="minorHAnsi"/>
        </w:rPr>
        <w:t>ę</w:t>
      </w:r>
      <w:r w:rsidR="004251F8" w:rsidRPr="00C776B6">
        <w:rPr>
          <w:rFonts w:asciiTheme="minorHAnsi" w:hAnsiTheme="minorHAnsi" w:cstheme="minorHAnsi"/>
        </w:rPr>
        <w:t xml:space="preserve"> wspierając</w:t>
      </w:r>
      <w:r w:rsidRPr="00C776B6">
        <w:rPr>
          <w:rFonts w:asciiTheme="minorHAnsi" w:hAnsiTheme="minorHAnsi" w:cstheme="minorHAnsi"/>
        </w:rPr>
        <w:t>ą</w:t>
      </w:r>
      <w:r w:rsidR="008D4CF7" w:rsidRPr="00C776B6">
        <w:rPr>
          <w:rFonts w:asciiTheme="minorHAnsi" w:hAnsiTheme="minorHAnsi" w:cstheme="minorHAnsi"/>
        </w:rPr>
        <w:t xml:space="preserve">, </w:t>
      </w:r>
      <w:r w:rsidRPr="00C776B6">
        <w:rPr>
          <w:rFonts w:asciiTheme="minorHAnsi" w:hAnsiTheme="minorHAnsi" w:cstheme="minorHAnsi"/>
        </w:rPr>
        <w:t>najpóźniej wraz z wnioskiem o płatność końcową</w:t>
      </w:r>
      <w:r w:rsidR="00570510" w:rsidRPr="00C776B6">
        <w:rPr>
          <w:rFonts w:asciiTheme="minorHAnsi" w:hAnsiTheme="minorHAnsi" w:cstheme="minorHAnsi"/>
        </w:rPr>
        <w:t xml:space="preserve"> o którym mowa w § </w:t>
      </w:r>
      <w:r w:rsidR="004C1C23">
        <w:rPr>
          <w:rFonts w:asciiTheme="minorHAnsi" w:hAnsiTheme="minorHAnsi" w:cstheme="minorHAnsi"/>
        </w:rPr>
        <w:t>8</w:t>
      </w:r>
      <w:r w:rsidR="00570510" w:rsidRPr="00C776B6">
        <w:rPr>
          <w:rFonts w:asciiTheme="minorHAnsi" w:hAnsiTheme="minorHAnsi" w:cstheme="minorHAnsi"/>
        </w:rPr>
        <w:t xml:space="preserve"> ust. </w:t>
      </w:r>
      <w:r w:rsidR="004C1C23">
        <w:rPr>
          <w:rFonts w:asciiTheme="minorHAnsi" w:hAnsiTheme="minorHAnsi" w:cstheme="minorHAnsi"/>
        </w:rPr>
        <w:t>7</w:t>
      </w:r>
      <w:r w:rsidRPr="00C776B6">
        <w:rPr>
          <w:rFonts w:asciiTheme="minorHAnsi" w:hAnsiTheme="minorHAnsi" w:cstheme="minorHAnsi"/>
        </w:rPr>
        <w:t>.</w:t>
      </w:r>
      <w:r w:rsidR="008D4CF7" w:rsidRPr="00C776B6">
        <w:rPr>
          <w:rFonts w:asciiTheme="minorHAnsi" w:hAnsiTheme="minorHAnsi" w:cstheme="minorHAnsi"/>
        </w:rPr>
        <w:t xml:space="preserve"> </w:t>
      </w:r>
    </w:p>
    <w:p w14:paraId="108DA807" w14:textId="2DCD1C8C" w:rsidR="00F13D13" w:rsidRPr="00C776B6" w:rsidRDefault="00C944AF"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 xml:space="preserve">W </w:t>
      </w:r>
      <w:r w:rsidR="006457B9" w:rsidRPr="00C776B6">
        <w:rPr>
          <w:rFonts w:asciiTheme="minorHAnsi" w:hAnsiTheme="minorHAnsi" w:cstheme="minorHAnsi"/>
        </w:rPr>
        <w:t xml:space="preserve">przypadku utworów zależnych, do których majątkowe prawa autorskie nie wygasły, a autorzy i spadkobiercy nie godzą się na uwolnienie prawa licencji, </w:t>
      </w:r>
      <w:r w:rsidR="004251F8" w:rsidRPr="00C776B6">
        <w:rPr>
          <w:rFonts w:asciiTheme="minorHAnsi" w:hAnsiTheme="minorHAnsi" w:cstheme="minorHAnsi"/>
        </w:rPr>
        <w:t>Ostateczny odbiorca wsparcia</w:t>
      </w:r>
      <w:r w:rsidR="006457B9" w:rsidRPr="00C776B6">
        <w:rPr>
          <w:rFonts w:asciiTheme="minorHAnsi" w:hAnsiTheme="minorHAnsi" w:cstheme="minorHAnsi"/>
        </w:rPr>
        <w:t xml:space="preserve"> udostępni je na zasadach określonych w ustawie</w:t>
      </w:r>
      <w:r w:rsidR="00F13D13" w:rsidRPr="00C776B6">
        <w:rPr>
          <w:rFonts w:asciiTheme="minorHAnsi" w:hAnsiTheme="minorHAnsi" w:cstheme="minorHAnsi"/>
        </w:rPr>
        <w:t xml:space="preserve"> z</w:t>
      </w:r>
      <w:r w:rsidR="006457B9" w:rsidRPr="00C776B6">
        <w:rPr>
          <w:rFonts w:asciiTheme="minorHAnsi" w:hAnsiTheme="minorHAnsi" w:cstheme="minorHAnsi"/>
        </w:rPr>
        <w:t xml:space="preserve"> dnia 4 lutego 1994 r. o prawie autorskim i prawach pokrewnych</w:t>
      </w:r>
      <w:r w:rsidR="00133FC6">
        <w:rPr>
          <w:rFonts w:asciiTheme="minorHAnsi" w:hAnsiTheme="minorHAnsi" w:cstheme="minorHAnsi"/>
        </w:rPr>
        <w:t xml:space="preserve"> </w:t>
      </w:r>
      <w:r w:rsidR="00133FC6" w:rsidRPr="00C776B6">
        <w:rPr>
          <w:rFonts w:asciiTheme="minorHAnsi" w:hAnsiTheme="minorHAnsi" w:cstheme="minorHAnsi"/>
        </w:rPr>
        <w:t>(</w:t>
      </w:r>
      <w:proofErr w:type="spellStart"/>
      <w:r w:rsidR="00133FC6">
        <w:rPr>
          <w:rFonts w:asciiTheme="minorHAnsi" w:hAnsiTheme="minorHAnsi" w:cstheme="minorHAnsi"/>
        </w:rPr>
        <w:t>t.j</w:t>
      </w:r>
      <w:proofErr w:type="spellEnd"/>
      <w:r w:rsidR="00133FC6">
        <w:rPr>
          <w:rFonts w:asciiTheme="minorHAnsi" w:hAnsiTheme="minorHAnsi" w:cstheme="minorHAnsi"/>
        </w:rPr>
        <w:t xml:space="preserve">. </w:t>
      </w:r>
      <w:r w:rsidR="00133FC6" w:rsidRPr="00C776B6">
        <w:rPr>
          <w:rFonts w:asciiTheme="minorHAnsi" w:hAnsiTheme="minorHAnsi" w:cstheme="minorHAnsi"/>
        </w:rPr>
        <w:t>Dz.U. z 202</w:t>
      </w:r>
      <w:r w:rsidR="00133FC6">
        <w:rPr>
          <w:rFonts w:asciiTheme="minorHAnsi" w:hAnsiTheme="minorHAnsi" w:cstheme="minorHAnsi"/>
        </w:rPr>
        <w:t>5</w:t>
      </w:r>
      <w:r w:rsidR="00133FC6" w:rsidRPr="00C776B6">
        <w:rPr>
          <w:rFonts w:asciiTheme="minorHAnsi" w:hAnsiTheme="minorHAnsi" w:cstheme="minorHAnsi"/>
        </w:rPr>
        <w:t xml:space="preserve"> r. poz. </w:t>
      </w:r>
      <w:r w:rsidR="00133FC6">
        <w:rPr>
          <w:rFonts w:asciiTheme="minorHAnsi" w:hAnsiTheme="minorHAnsi" w:cstheme="minorHAnsi"/>
        </w:rPr>
        <w:t>24</w:t>
      </w:r>
      <w:r w:rsidR="00C80E2A">
        <w:rPr>
          <w:rFonts w:asciiTheme="minorHAnsi" w:hAnsiTheme="minorHAnsi" w:cstheme="minorHAnsi"/>
        </w:rPr>
        <w:t xml:space="preserve"> z </w:t>
      </w:r>
      <w:proofErr w:type="spellStart"/>
      <w:r w:rsidR="00C80E2A">
        <w:rPr>
          <w:rFonts w:asciiTheme="minorHAnsi" w:hAnsiTheme="minorHAnsi" w:cstheme="minorHAnsi"/>
        </w:rPr>
        <w:t>póź</w:t>
      </w:r>
      <w:r w:rsidR="003B160E">
        <w:rPr>
          <w:rFonts w:asciiTheme="minorHAnsi" w:hAnsiTheme="minorHAnsi" w:cstheme="minorHAnsi"/>
        </w:rPr>
        <w:t>n</w:t>
      </w:r>
      <w:proofErr w:type="spellEnd"/>
      <w:r w:rsidR="00C80E2A">
        <w:rPr>
          <w:rFonts w:asciiTheme="minorHAnsi" w:hAnsiTheme="minorHAnsi" w:cstheme="minorHAnsi"/>
        </w:rPr>
        <w:t>. zm.</w:t>
      </w:r>
      <w:r w:rsidR="00133FC6" w:rsidRPr="00C776B6">
        <w:rPr>
          <w:rFonts w:asciiTheme="minorHAnsi" w:hAnsiTheme="minorHAnsi" w:cstheme="minorHAnsi"/>
        </w:rPr>
        <w:t>)</w:t>
      </w:r>
      <w:r w:rsidR="006457B9" w:rsidRPr="00C776B6">
        <w:rPr>
          <w:rFonts w:asciiTheme="minorHAnsi" w:hAnsiTheme="minorHAnsi" w:cstheme="minorHAnsi"/>
        </w:rPr>
        <w:t>.</w:t>
      </w:r>
      <w:r w:rsidR="00F13D13" w:rsidRPr="00C776B6">
        <w:rPr>
          <w:rFonts w:asciiTheme="minorHAnsi" w:hAnsiTheme="minorHAnsi" w:cstheme="minorHAnsi"/>
        </w:rPr>
        <w:t xml:space="preserve"> </w:t>
      </w:r>
    </w:p>
    <w:p w14:paraId="09AF30DF" w14:textId="15F79948" w:rsidR="260033BC" w:rsidRPr="00C776B6" w:rsidRDefault="260033BC"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bookmarkStart w:id="25" w:name="_Hlk164074634"/>
      <w:r w:rsidRPr="00C776B6">
        <w:rPr>
          <w:rFonts w:asciiTheme="minorHAnsi" w:hAnsiTheme="minorHAnsi" w:cstheme="minorHAnsi"/>
        </w:rPr>
        <w:t xml:space="preserve">W przypadku stworzenia </w:t>
      </w:r>
      <w:r w:rsidR="4E54E1D5" w:rsidRPr="00C776B6">
        <w:rPr>
          <w:rFonts w:asciiTheme="minorHAnsi" w:hAnsiTheme="minorHAnsi" w:cstheme="minorHAnsi"/>
        </w:rPr>
        <w:t xml:space="preserve">w ramach Przedsięwzięcia </w:t>
      </w:r>
      <w:r w:rsidRPr="00C776B6">
        <w:rPr>
          <w:rFonts w:asciiTheme="minorHAnsi" w:hAnsiTheme="minorHAnsi" w:cstheme="minorHAnsi"/>
        </w:rPr>
        <w:t>przez osobę trzecią utworów, w rozumieniu art.</w:t>
      </w:r>
      <w:r w:rsidR="5DC937FB" w:rsidRPr="00C776B6">
        <w:rPr>
          <w:rFonts w:asciiTheme="minorHAnsi" w:hAnsiTheme="minorHAnsi" w:cstheme="minorHAnsi"/>
        </w:rPr>
        <w:t xml:space="preserve"> </w:t>
      </w:r>
      <w:r w:rsidRPr="00C776B6">
        <w:rPr>
          <w:rFonts w:asciiTheme="minorHAnsi" w:hAnsiTheme="minorHAnsi" w:cstheme="minorHAnsi"/>
        </w:rPr>
        <w:t xml:space="preserve">1 ustawy z dnia 4 lutego 1994 r. o </w:t>
      </w:r>
      <w:r w:rsidR="00133FC6">
        <w:rPr>
          <w:rFonts w:asciiTheme="minorHAnsi" w:hAnsiTheme="minorHAnsi" w:cstheme="minorHAnsi"/>
        </w:rPr>
        <w:t xml:space="preserve">prawie </w:t>
      </w:r>
      <w:r w:rsidR="00133FC6" w:rsidRPr="00C776B6">
        <w:rPr>
          <w:rFonts w:asciiTheme="minorHAnsi" w:hAnsiTheme="minorHAnsi" w:cstheme="minorHAnsi"/>
        </w:rPr>
        <w:t>autorski</w:t>
      </w:r>
      <w:r w:rsidR="00133FC6">
        <w:rPr>
          <w:rFonts w:asciiTheme="minorHAnsi" w:hAnsiTheme="minorHAnsi" w:cstheme="minorHAnsi"/>
        </w:rPr>
        <w:t>m</w:t>
      </w:r>
      <w:r w:rsidR="00133FC6" w:rsidRPr="00C776B6">
        <w:rPr>
          <w:rFonts w:asciiTheme="minorHAnsi" w:hAnsiTheme="minorHAnsi" w:cstheme="minorHAnsi"/>
        </w:rPr>
        <w:t xml:space="preserve"> </w:t>
      </w:r>
      <w:r w:rsidRPr="00C776B6">
        <w:rPr>
          <w:rFonts w:asciiTheme="minorHAnsi" w:hAnsiTheme="minorHAnsi" w:cstheme="minorHAnsi"/>
        </w:rPr>
        <w:t>i prawach pokrewnych (</w:t>
      </w:r>
      <w:proofErr w:type="spellStart"/>
      <w:r w:rsidR="00133FC6">
        <w:rPr>
          <w:rFonts w:asciiTheme="minorHAnsi" w:hAnsiTheme="minorHAnsi" w:cstheme="minorHAnsi"/>
        </w:rPr>
        <w:t>t.j</w:t>
      </w:r>
      <w:proofErr w:type="spellEnd"/>
      <w:r w:rsidR="00133FC6">
        <w:rPr>
          <w:rFonts w:asciiTheme="minorHAnsi" w:hAnsiTheme="minorHAnsi" w:cstheme="minorHAnsi"/>
        </w:rPr>
        <w:t xml:space="preserve">. </w:t>
      </w:r>
      <w:r w:rsidRPr="00C776B6">
        <w:rPr>
          <w:rFonts w:asciiTheme="minorHAnsi" w:hAnsiTheme="minorHAnsi" w:cstheme="minorHAnsi"/>
        </w:rPr>
        <w:t>Dz.U. z 202</w:t>
      </w:r>
      <w:r w:rsidR="00133FC6">
        <w:rPr>
          <w:rFonts w:asciiTheme="minorHAnsi" w:hAnsiTheme="minorHAnsi" w:cstheme="minorHAnsi"/>
        </w:rPr>
        <w:t>5</w:t>
      </w:r>
      <w:r w:rsidRPr="00C776B6">
        <w:rPr>
          <w:rFonts w:asciiTheme="minorHAnsi" w:hAnsiTheme="minorHAnsi" w:cstheme="minorHAnsi"/>
        </w:rPr>
        <w:t xml:space="preserve"> r. poz. </w:t>
      </w:r>
      <w:r w:rsidR="00133FC6">
        <w:rPr>
          <w:rFonts w:asciiTheme="minorHAnsi" w:hAnsiTheme="minorHAnsi" w:cstheme="minorHAnsi"/>
        </w:rPr>
        <w:t>24</w:t>
      </w:r>
      <w:r w:rsidR="00C80E2A">
        <w:rPr>
          <w:rFonts w:asciiTheme="minorHAnsi" w:hAnsiTheme="minorHAnsi" w:cstheme="minorHAnsi"/>
        </w:rPr>
        <w:t xml:space="preserve"> z </w:t>
      </w:r>
      <w:proofErr w:type="spellStart"/>
      <w:r w:rsidR="00C80E2A">
        <w:rPr>
          <w:rFonts w:asciiTheme="minorHAnsi" w:hAnsiTheme="minorHAnsi" w:cstheme="minorHAnsi"/>
        </w:rPr>
        <w:t>późn</w:t>
      </w:r>
      <w:proofErr w:type="spellEnd"/>
      <w:r w:rsidR="00C80E2A">
        <w:rPr>
          <w:rFonts w:asciiTheme="minorHAnsi" w:hAnsiTheme="minorHAnsi" w:cstheme="minorHAnsi"/>
        </w:rPr>
        <w:t>. zm.</w:t>
      </w:r>
      <w:r w:rsidRPr="00C776B6">
        <w:rPr>
          <w:rFonts w:asciiTheme="minorHAnsi" w:hAnsiTheme="minorHAnsi" w:cstheme="minorHAnsi"/>
        </w:rPr>
        <w:t xml:space="preserve">), </w:t>
      </w:r>
      <w:r w:rsidR="0F251403" w:rsidRPr="00C776B6">
        <w:rPr>
          <w:rFonts w:asciiTheme="minorHAnsi" w:hAnsiTheme="minorHAnsi" w:cstheme="minorHAnsi"/>
        </w:rPr>
        <w:t xml:space="preserve">których cechy nie pozwalają na udostępnienie w sposób określony w ust. 1, </w:t>
      </w:r>
      <w:r w:rsidRPr="00C776B6">
        <w:rPr>
          <w:rFonts w:asciiTheme="minorHAnsi" w:hAnsiTheme="minorHAnsi" w:cstheme="minorHAnsi"/>
        </w:rPr>
        <w:t>Ostateczny odbiorca wsparcia zobowiązuje się do uzyskania majątkowych praw autorskich do tych utworów.</w:t>
      </w:r>
    </w:p>
    <w:bookmarkEnd w:id="25"/>
    <w:p w14:paraId="13E34E44" w14:textId="375E02CD" w:rsidR="0025048D" w:rsidRPr="00C776B6" w:rsidRDefault="00466B35" w:rsidP="004D5D2D">
      <w:pPr>
        <w:pStyle w:val="Tekstpodstawowy"/>
        <w:numPr>
          <w:ilvl w:val="0"/>
          <w:numId w:val="28"/>
        </w:numPr>
        <w:tabs>
          <w:tab w:val="clear" w:pos="900"/>
        </w:tabs>
        <w:autoSpaceDE w:val="0"/>
        <w:spacing w:before="360" w:after="360" w:line="360" w:lineRule="auto"/>
        <w:ind w:left="357" w:hanging="357"/>
        <w:contextualSpacing/>
        <w:jc w:val="left"/>
        <w:rPr>
          <w:rFonts w:asciiTheme="minorHAnsi" w:hAnsiTheme="minorHAnsi" w:cstheme="minorHAnsi"/>
        </w:rPr>
      </w:pPr>
      <w:r w:rsidRPr="00C776B6">
        <w:rPr>
          <w:rFonts w:asciiTheme="minorHAnsi" w:hAnsiTheme="minorHAnsi" w:cstheme="minorHAnsi"/>
        </w:rPr>
        <w:t>Postanowienia</w:t>
      </w:r>
      <w:r w:rsidR="260033BC" w:rsidRPr="00C776B6">
        <w:rPr>
          <w:rFonts w:asciiTheme="minorHAnsi" w:hAnsiTheme="minorHAnsi" w:cstheme="minorHAnsi"/>
        </w:rPr>
        <w:t xml:space="preserve"> </w:t>
      </w:r>
      <w:r w:rsidRPr="00C776B6">
        <w:rPr>
          <w:rFonts w:asciiTheme="minorHAnsi" w:hAnsiTheme="minorHAnsi" w:cstheme="minorHAnsi"/>
        </w:rPr>
        <w:t>u</w:t>
      </w:r>
      <w:r w:rsidR="0025048D" w:rsidRPr="00C776B6">
        <w:rPr>
          <w:rFonts w:asciiTheme="minorHAnsi" w:hAnsiTheme="minorHAnsi" w:cstheme="minorHAnsi"/>
        </w:rPr>
        <w:t>st. 1-</w:t>
      </w:r>
      <w:r w:rsidR="497C328E" w:rsidRPr="00C776B6">
        <w:rPr>
          <w:rFonts w:asciiTheme="minorHAnsi" w:hAnsiTheme="minorHAnsi" w:cstheme="minorHAnsi"/>
        </w:rPr>
        <w:t>5</w:t>
      </w:r>
      <w:r w:rsidR="0025048D" w:rsidRPr="00C776B6">
        <w:rPr>
          <w:rFonts w:asciiTheme="minorHAnsi" w:hAnsiTheme="minorHAnsi" w:cstheme="minorHAnsi"/>
        </w:rPr>
        <w:t xml:space="preserve"> stosuje się odpowiednio </w:t>
      </w:r>
      <w:r w:rsidR="00443BE1" w:rsidRPr="00C776B6">
        <w:rPr>
          <w:rFonts w:asciiTheme="minorHAnsi" w:hAnsiTheme="minorHAnsi" w:cstheme="minorHAnsi"/>
        </w:rPr>
        <w:t xml:space="preserve">do </w:t>
      </w:r>
      <w:r w:rsidR="0025048D" w:rsidRPr="00C776B6">
        <w:rPr>
          <w:rFonts w:asciiTheme="minorHAnsi" w:hAnsiTheme="minorHAnsi" w:cstheme="minorHAnsi"/>
        </w:rPr>
        <w:t>Partnerów</w:t>
      </w:r>
      <w:r w:rsidR="00EC7B05">
        <w:rPr>
          <w:rStyle w:val="Odwoanieprzypisudolnego"/>
          <w:rFonts w:asciiTheme="minorHAnsi" w:hAnsiTheme="minorHAnsi" w:cstheme="minorHAnsi"/>
        </w:rPr>
        <w:footnoteReference w:id="32"/>
      </w:r>
      <w:r w:rsidR="00562000" w:rsidRPr="00C776B6">
        <w:rPr>
          <w:rFonts w:asciiTheme="minorHAnsi" w:hAnsiTheme="minorHAnsi" w:cstheme="minorHAnsi"/>
        </w:rPr>
        <w:t>, Podmiotów upoważnionych do ponoszenia wydatków</w:t>
      </w:r>
      <w:r w:rsidR="0025048D" w:rsidRPr="00C776B6">
        <w:rPr>
          <w:rFonts w:asciiTheme="minorHAnsi" w:hAnsiTheme="minorHAnsi" w:cstheme="minorHAnsi"/>
        </w:rPr>
        <w:t xml:space="preserve"> i uczestników Przedsięwzięcia, co nie ogranicza odpowiedzialności Ostatecznego odbiorcy wsparcia za realizację warunków określonych w niniejszym paragrafie.</w:t>
      </w:r>
    </w:p>
    <w:bookmarkEnd w:id="24"/>
    <w:p w14:paraId="7B5001EB" w14:textId="6DB96E6F" w:rsidR="002735D0" w:rsidRPr="00C776B6" w:rsidRDefault="00811FB1" w:rsidP="002735D0">
      <w:pPr>
        <w:pStyle w:val="Nagwek2"/>
      </w:pPr>
      <w:r w:rsidRPr="00C776B6">
        <w:t xml:space="preserve">§ </w:t>
      </w:r>
      <w:r w:rsidR="00357EFD">
        <w:t>21</w:t>
      </w:r>
      <w:r w:rsidRPr="00C776B6">
        <w:t>.</w:t>
      </w:r>
      <w:r w:rsidR="002735D0">
        <w:t xml:space="preserve"> </w:t>
      </w:r>
      <w:r w:rsidR="002735D0" w:rsidRPr="00C776B6">
        <w:t>Zmiany w Przedsięwzięciu</w:t>
      </w:r>
    </w:p>
    <w:p w14:paraId="75E21FA1"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Przez zmiany zaakceptowane przez Jednostkę wspierającą należy rozumieć zmiany</w:t>
      </w:r>
      <w:r>
        <w:rPr>
          <w:rStyle w:val="cf01"/>
          <w:rFonts w:asciiTheme="minorHAnsi" w:hAnsiTheme="minorHAnsi" w:cstheme="minorHAnsi"/>
          <w:sz w:val="24"/>
          <w:szCs w:val="24"/>
        </w:rPr>
        <w:t xml:space="preserve"> w zakresie Przedsięwzięcia</w:t>
      </w:r>
      <w:r w:rsidRPr="00855230">
        <w:rPr>
          <w:rStyle w:val="cf01"/>
          <w:rFonts w:asciiTheme="minorHAnsi" w:hAnsiTheme="minorHAnsi" w:cstheme="minorHAnsi"/>
          <w:sz w:val="24"/>
          <w:szCs w:val="24"/>
        </w:rPr>
        <w:t xml:space="preserve"> zaakceptowane oficjalnym pismem podpisanym przez osobę upoważnioną.</w:t>
      </w:r>
    </w:p>
    <w:p w14:paraId="7EE46A81"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Zmiana: </w:t>
      </w:r>
    </w:p>
    <w:p w14:paraId="1BD6E35B" w14:textId="77777777" w:rsidR="00D65715" w:rsidRPr="00855230" w:rsidRDefault="00D65715" w:rsidP="00D65715">
      <w:pPr>
        <w:pStyle w:val="Tekstpodstawowy"/>
        <w:numPr>
          <w:ilvl w:val="0"/>
          <w:numId w:val="9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adresowych; </w:t>
      </w:r>
    </w:p>
    <w:p w14:paraId="1DDCE3B7" w14:textId="77777777" w:rsidR="00D65715" w:rsidRPr="00855230" w:rsidRDefault="00D65715" w:rsidP="00D65715">
      <w:pPr>
        <w:pStyle w:val="Tekstpodstawowy"/>
        <w:numPr>
          <w:ilvl w:val="0"/>
          <w:numId w:val="9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danych kontaktowych lub osób do kontaktu; </w:t>
      </w:r>
    </w:p>
    <w:p w14:paraId="3E18AC29" w14:textId="77777777" w:rsidR="00D65715" w:rsidRDefault="00D65715" w:rsidP="00D65715">
      <w:pPr>
        <w:pStyle w:val="Tekstpodstawowy"/>
        <w:numPr>
          <w:ilvl w:val="0"/>
          <w:numId w:val="99"/>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nazwy Ostatecznego odbiorcy wsparcia (bez zmiany formy prawnej); </w:t>
      </w:r>
    </w:p>
    <w:p w14:paraId="53918213" w14:textId="77777777" w:rsidR="00D65715" w:rsidRPr="00855230" w:rsidRDefault="00D65715" w:rsidP="00D65715">
      <w:pPr>
        <w:pStyle w:val="Tekstpodstawowy"/>
        <w:tabs>
          <w:tab w:val="clear" w:pos="900"/>
          <w:tab w:val="left" w:pos="284"/>
        </w:tabs>
        <w:autoSpaceDE w:val="0"/>
        <w:spacing w:before="360" w:after="360" w:line="360" w:lineRule="auto"/>
        <w:ind w:left="540"/>
        <w:contextualSpacing/>
        <w:jc w:val="left"/>
        <w:rPr>
          <w:rFonts w:ascii="Calibri" w:eastAsia="Calibri" w:hAnsi="Calibri" w:cs="Calibri"/>
        </w:rPr>
      </w:pPr>
      <w:r>
        <w:rPr>
          <w:rFonts w:ascii="Calibri" w:eastAsia="Calibri" w:hAnsi="Calibri" w:cs="Calibri"/>
        </w:rPr>
        <w:lastRenderedPageBreak/>
        <w:t xml:space="preserve">- </w:t>
      </w:r>
      <w:r w:rsidRPr="00855230">
        <w:rPr>
          <w:rFonts w:asciiTheme="minorHAnsi" w:hAnsiTheme="minorHAnsi" w:cstheme="minorHAnsi"/>
        </w:rPr>
        <w:t xml:space="preserve">wymaga jedynie poinformowania Jednostki wspierającej za pośrednictwem CST2021. </w:t>
      </w:r>
    </w:p>
    <w:p w14:paraId="1038034C"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Bez konieczności akceptacji Jednostki wspierającej Ostateczny odbiorca wsparcia może dokonywać:</w:t>
      </w:r>
    </w:p>
    <w:p w14:paraId="4FE33FC4" w14:textId="77777777" w:rsidR="00D65715" w:rsidRPr="00855230" w:rsidRDefault="00D65715" w:rsidP="00D65715">
      <w:pPr>
        <w:pStyle w:val="Tekstpodstawowy"/>
        <w:numPr>
          <w:ilvl w:val="0"/>
          <w:numId w:val="100"/>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przesunięć środków pomiędzy poszczególnymi kategoriami wydatków, wynikających z dostosowania budżetu Przedsięwzięcia do wartości udzielonych zamówień, o ile zamówienia zostały udzielone zgodnie z dokume</w:t>
      </w:r>
      <w:r>
        <w:rPr>
          <w:rFonts w:ascii="Calibri" w:eastAsia="Calibri" w:hAnsi="Calibri" w:cs="Calibri"/>
        </w:rPr>
        <w:t>ntami</w:t>
      </w:r>
      <w:r w:rsidRPr="00855230">
        <w:rPr>
          <w:rFonts w:ascii="Calibri" w:eastAsia="Calibri" w:hAnsi="Calibri" w:cs="Calibri"/>
        </w:rPr>
        <w:t>, o który</w:t>
      </w:r>
      <w:r>
        <w:rPr>
          <w:rFonts w:ascii="Calibri" w:eastAsia="Calibri" w:hAnsi="Calibri" w:cs="Calibri"/>
        </w:rPr>
        <w:t>ch</w:t>
      </w:r>
      <w:r w:rsidRPr="00855230">
        <w:rPr>
          <w:rFonts w:ascii="Calibri" w:eastAsia="Calibri" w:hAnsi="Calibri" w:cs="Calibri"/>
        </w:rPr>
        <w:t xml:space="preserve"> mowa w § 5 ust. 1;</w:t>
      </w:r>
    </w:p>
    <w:p w14:paraId="5C123524" w14:textId="77777777" w:rsidR="00D65715" w:rsidRPr="002D7299" w:rsidRDefault="00D65715" w:rsidP="00D65715">
      <w:pPr>
        <w:pStyle w:val="Tekstpodstawowy"/>
        <w:numPr>
          <w:ilvl w:val="0"/>
          <w:numId w:val="100"/>
        </w:numPr>
        <w:tabs>
          <w:tab w:val="clear" w:pos="900"/>
          <w:tab w:val="left" w:pos="284"/>
        </w:tabs>
        <w:autoSpaceDE w:val="0"/>
        <w:spacing w:before="360" w:after="360" w:line="360" w:lineRule="auto"/>
        <w:contextualSpacing/>
        <w:jc w:val="left"/>
        <w:rPr>
          <w:rFonts w:ascii="Calibri" w:eastAsia="Calibri" w:hAnsi="Calibri" w:cs="Calibri"/>
        </w:rPr>
      </w:pPr>
      <w:r w:rsidRPr="002D7299">
        <w:rPr>
          <w:rFonts w:ascii="Calibri" w:eastAsia="Calibri" w:hAnsi="Calibri" w:cs="Calibri"/>
        </w:rPr>
        <w:t>przesunięć środków do 20% wartości środków w odniesieniu do kategorii, z której są przesuwane środki, w stosunku do:</w:t>
      </w:r>
    </w:p>
    <w:p w14:paraId="418D9858" w14:textId="77777777" w:rsidR="00D65715" w:rsidRPr="002D7299" w:rsidRDefault="00D65715" w:rsidP="00D65715">
      <w:pPr>
        <w:pStyle w:val="Tekstpodstawowy"/>
        <w:numPr>
          <w:ilvl w:val="0"/>
          <w:numId w:val="101"/>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pierwotnego </w:t>
      </w:r>
      <w:r>
        <w:rPr>
          <w:rFonts w:asciiTheme="minorHAnsi" w:hAnsiTheme="minorHAnsi" w:cstheme="minorHAnsi"/>
          <w:color w:val="000000" w:themeColor="text1"/>
        </w:rPr>
        <w:t>W</w:t>
      </w:r>
      <w:r w:rsidRPr="002D7299">
        <w:rPr>
          <w:rFonts w:asciiTheme="minorHAnsi" w:hAnsiTheme="minorHAnsi" w:cstheme="minorHAnsi"/>
          <w:color w:val="000000" w:themeColor="text1"/>
        </w:rPr>
        <w:t>niosku</w:t>
      </w:r>
      <w:r>
        <w:rPr>
          <w:rFonts w:asciiTheme="minorHAnsi" w:hAnsiTheme="minorHAnsi" w:cstheme="minorHAnsi"/>
          <w:color w:val="000000" w:themeColor="text1"/>
        </w:rPr>
        <w:t xml:space="preserve"> tzn. wniosku, który podlegał ocenie merytorycznej lub</w:t>
      </w:r>
      <w:r w:rsidRPr="002D7299">
        <w:rPr>
          <w:rFonts w:asciiTheme="minorHAnsi" w:hAnsiTheme="minorHAnsi" w:cstheme="minorHAnsi"/>
          <w:color w:val="000000" w:themeColor="text1"/>
        </w:rPr>
        <w:t>,</w:t>
      </w:r>
    </w:p>
    <w:p w14:paraId="701A41E1" w14:textId="77777777" w:rsidR="00D65715" w:rsidRPr="002D7299" w:rsidRDefault="00D65715" w:rsidP="00D65715">
      <w:pPr>
        <w:pStyle w:val="Tekstpodstawowy"/>
        <w:numPr>
          <w:ilvl w:val="0"/>
          <w:numId w:val="101"/>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zaktualizowanego Wniosku zatwierdzonego aneksem (jeśli dotyczy),</w:t>
      </w:r>
    </w:p>
    <w:p w14:paraId="3A5E53BE" w14:textId="77777777" w:rsidR="00D65715" w:rsidRPr="002D7299" w:rsidRDefault="00D65715" w:rsidP="00D65715">
      <w:pPr>
        <w:pStyle w:val="Tekstpodstawowy"/>
        <w:tabs>
          <w:tab w:val="clear" w:pos="900"/>
          <w:tab w:val="left" w:pos="284"/>
        </w:tabs>
        <w:autoSpaceDE w:val="0"/>
        <w:spacing w:before="360" w:after="360" w:line="360" w:lineRule="auto"/>
        <w:ind w:left="709"/>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o ile przesunięcia te są niezbędne do prawidłowej realizacji Przedsięwzięcia</w:t>
      </w:r>
      <w:r>
        <w:rPr>
          <w:rFonts w:asciiTheme="minorHAnsi" w:hAnsiTheme="minorHAnsi" w:cstheme="minorHAnsi"/>
          <w:color w:val="000000" w:themeColor="text1"/>
        </w:rPr>
        <w:t xml:space="preserve">. </w:t>
      </w:r>
      <w:r w:rsidRPr="00361080">
        <w:rPr>
          <w:rFonts w:asciiTheme="minorHAnsi" w:hAnsiTheme="minorHAnsi" w:cstheme="minorHAnsi"/>
          <w:color w:val="000000" w:themeColor="text1"/>
        </w:rPr>
        <w:t>Przesunięcia te nie mogą skutkować zwiększeniem kategorii kosztów przeznaczonej na wynagrodzenia personelu bezpośrednio zaangażowanego w realizację Przedsięwzięcia.</w:t>
      </w:r>
    </w:p>
    <w:p w14:paraId="4FBF755E" w14:textId="77777777" w:rsidR="00D65715" w:rsidRPr="002D7299" w:rsidRDefault="00D65715" w:rsidP="00D65715">
      <w:pPr>
        <w:pStyle w:val="Tekstpodstawowy"/>
        <w:numPr>
          <w:ilvl w:val="0"/>
          <w:numId w:val="100"/>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 w </w:t>
      </w:r>
      <w:r>
        <w:rPr>
          <w:rFonts w:asciiTheme="minorHAnsi" w:hAnsiTheme="minorHAnsi" w:cstheme="minorHAnsi"/>
          <w:color w:val="000000" w:themeColor="text1"/>
        </w:rPr>
        <w:t>P</w:t>
      </w:r>
      <w:r w:rsidRPr="002D7299">
        <w:rPr>
          <w:rFonts w:asciiTheme="minorHAnsi" w:hAnsiTheme="minorHAnsi" w:cstheme="minorHAnsi"/>
          <w:color w:val="000000" w:themeColor="text1"/>
        </w:rPr>
        <w:t>orozumieniu/</w:t>
      </w:r>
      <w:r>
        <w:rPr>
          <w:rFonts w:asciiTheme="minorHAnsi" w:hAnsiTheme="minorHAnsi" w:cstheme="minorHAnsi"/>
          <w:color w:val="000000" w:themeColor="text1"/>
        </w:rPr>
        <w:t>U</w:t>
      </w:r>
      <w:r w:rsidRPr="002D7299">
        <w:rPr>
          <w:rFonts w:asciiTheme="minorHAnsi" w:hAnsiTheme="minorHAnsi" w:cstheme="minorHAnsi"/>
          <w:color w:val="000000" w:themeColor="text1"/>
        </w:rPr>
        <w:t xml:space="preserve">mowie o partnerstwie, o ile zmiany te nie dotyczą podziału zadań i odpowiedzialności pomiędzy stronami </w:t>
      </w:r>
      <w:r>
        <w:rPr>
          <w:rFonts w:asciiTheme="minorHAnsi" w:hAnsiTheme="minorHAnsi" w:cstheme="minorHAnsi"/>
          <w:color w:val="000000" w:themeColor="text1"/>
        </w:rPr>
        <w:t>P</w:t>
      </w:r>
      <w:r w:rsidRPr="002D7299">
        <w:rPr>
          <w:rFonts w:asciiTheme="minorHAnsi" w:hAnsiTheme="minorHAnsi" w:cstheme="minorHAnsi"/>
          <w:color w:val="000000" w:themeColor="text1"/>
        </w:rPr>
        <w:t xml:space="preserve">orozumienia lub </w:t>
      </w:r>
      <w:r>
        <w:rPr>
          <w:rFonts w:asciiTheme="minorHAnsi" w:hAnsiTheme="minorHAnsi" w:cstheme="minorHAnsi"/>
          <w:color w:val="000000" w:themeColor="text1"/>
        </w:rPr>
        <w:t>U</w:t>
      </w:r>
      <w:r w:rsidRPr="002D7299">
        <w:rPr>
          <w:rFonts w:asciiTheme="minorHAnsi" w:hAnsiTheme="minorHAnsi" w:cstheme="minorHAnsi"/>
          <w:color w:val="000000" w:themeColor="text1"/>
        </w:rPr>
        <w:t>mowy o partnerstwie lub zmiany Partnerów Przedsięwzięcia, o ile nie zagrażają prawidłowej realizacji Przedsięwzięcia</w:t>
      </w:r>
      <w:r>
        <w:rPr>
          <w:rFonts w:asciiTheme="minorHAnsi" w:hAnsiTheme="minorHAnsi" w:cstheme="minorHAnsi"/>
          <w:color w:val="000000" w:themeColor="text1"/>
        </w:rPr>
        <w:t>;</w:t>
      </w:r>
    </w:p>
    <w:p w14:paraId="7F066CB7" w14:textId="77777777" w:rsidR="00D65715" w:rsidRPr="002D7299" w:rsidRDefault="00D65715" w:rsidP="00D65715">
      <w:pPr>
        <w:pStyle w:val="Tekstpodstawowy"/>
        <w:numPr>
          <w:ilvl w:val="0"/>
          <w:numId w:val="100"/>
        </w:numPr>
        <w:tabs>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w ramach istniejącego budżetu na wynagrodzenia:</w:t>
      </w:r>
    </w:p>
    <w:p w14:paraId="348592F4" w14:textId="77777777" w:rsidR="00D65715" w:rsidRPr="002D7299" w:rsidRDefault="00D65715" w:rsidP="00D65715">
      <w:pPr>
        <w:pStyle w:val="Tekstpodstawowy"/>
        <w:numPr>
          <w:ilvl w:val="2"/>
          <w:numId w:val="100"/>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ról </w:t>
      </w:r>
      <w:r>
        <w:rPr>
          <w:rFonts w:asciiTheme="minorHAnsi" w:hAnsiTheme="minorHAnsi" w:cstheme="minorHAnsi"/>
          <w:color w:val="000000" w:themeColor="text1"/>
        </w:rPr>
        <w:t>w Przedsięwzięciu</w:t>
      </w:r>
      <w:r w:rsidRPr="002D7299">
        <w:rPr>
          <w:rFonts w:asciiTheme="minorHAnsi" w:hAnsiTheme="minorHAnsi" w:cstheme="minorHAnsi"/>
          <w:color w:val="000000" w:themeColor="text1"/>
        </w:rPr>
        <w:t>, tj. dodanie lub usunięcie,</w:t>
      </w:r>
    </w:p>
    <w:p w14:paraId="036378D4" w14:textId="77777777" w:rsidR="00D65715" w:rsidRPr="002D7299" w:rsidRDefault="00D65715" w:rsidP="00D65715">
      <w:pPr>
        <w:pStyle w:val="Tekstpodstawowy"/>
        <w:numPr>
          <w:ilvl w:val="2"/>
          <w:numId w:val="100"/>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 xml:space="preserve">zmiany wysokości wynagrodzenia w ramach danej roli </w:t>
      </w:r>
      <w:r>
        <w:rPr>
          <w:rFonts w:asciiTheme="minorHAnsi" w:hAnsiTheme="minorHAnsi" w:cstheme="minorHAnsi"/>
          <w:color w:val="000000" w:themeColor="text1"/>
        </w:rPr>
        <w:t>w Przedsięwzięciu</w:t>
      </w:r>
      <w:r w:rsidRPr="002D7299">
        <w:rPr>
          <w:rFonts w:asciiTheme="minorHAnsi" w:hAnsiTheme="minorHAnsi" w:cstheme="minorHAnsi"/>
          <w:color w:val="000000" w:themeColor="text1"/>
        </w:rPr>
        <w:t>, tj. zwiększenie lub zmniejszenie,</w:t>
      </w:r>
    </w:p>
    <w:p w14:paraId="1A1F1CDB" w14:textId="77777777" w:rsidR="00D65715" w:rsidRPr="002D7299" w:rsidRDefault="00D65715" w:rsidP="00D65715">
      <w:pPr>
        <w:pStyle w:val="Tekstpodstawowy"/>
        <w:numPr>
          <w:ilvl w:val="2"/>
          <w:numId w:val="100"/>
        </w:numPr>
        <w:tabs>
          <w:tab w:val="clear" w:pos="900"/>
          <w:tab w:val="left" w:pos="284"/>
        </w:tabs>
        <w:autoSpaceDE w:val="0"/>
        <w:spacing w:before="360" w:after="360" w:line="360" w:lineRule="auto"/>
        <w:contextualSpacing/>
        <w:jc w:val="left"/>
        <w:rPr>
          <w:rFonts w:asciiTheme="minorHAnsi" w:hAnsiTheme="minorHAnsi" w:cstheme="minorHAnsi"/>
          <w:color w:val="000000" w:themeColor="text1"/>
        </w:rPr>
      </w:pPr>
      <w:r w:rsidRPr="002D7299">
        <w:rPr>
          <w:rFonts w:asciiTheme="minorHAnsi" w:hAnsiTheme="minorHAnsi" w:cstheme="minorHAnsi"/>
          <w:color w:val="000000" w:themeColor="text1"/>
        </w:rPr>
        <w:t>zmiany formy zatrudnienia/zaangażowania do Przedsięwzięcia, m.in. etat, dodatek.</w:t>
      </w:r>
    </w:p>
    <w:p w14:paraId="36A2CE1B" w14:textId="77777777" w:rsidR="00D65715" w:rsidRPr="002D7299"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2D7299">
        <w:rPr>
          <w:rStyle w:val="cf01"/>
          <w:rFonts w:asciiTheme="minorHAnsi" w:hAnsiTheme="minorHAnsi" w:cstheme="minorHAnsi"/>
          <w:sz w:val="24"/>
          <w:szCs w:val="24"/>
        </w:rPr>
        <w:t>Zmiany polegające na:</w:t>
      </w:r>
    </w:p>
    <w:p w14:paraId="1EC9C5C4" w14:textId="77777777" w:rsidR="00D65715" w:rsidRPr="00855230" w:rsidRDefault="00D65715"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lastRenderedPageBreak/>
        <w:t xml:space="preserve">zmianie wartości wydatków kwalifikowanych i </w:t>
      </w:r>
      <w:r>
        <w:rPr>
          <w:rFonts w:ascii="Calibri" w:eastAsia="Calibri" w:hAnsi="Calibri" w:cs="Calibri"/>
        </w:rPr>
        <w:t xml:space="preserve">kwoty </w:t>
      </w:r>
      <w:r w:rsidRPr="00855230">
        <w:rPr>
          <w:rFonts w:ascii="Calibri" w:eastAsia="Calibri" w:hAnsi="Calibri" w:cs="Calibri"/>
        </w:rPr>
        <w:t>dofinansowania Przedsięwzięcia;</w:t>
      </w:r>
    </w:p>
    <w:p w14:paraId="3DB4AF85" w14:textId="723100E2" w:rsidR="00D65715" w:rsidRPr="00855230" w:rsidRDefault="00F255A6"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zmianie</w:t>
      </w:r>
      <w:r w:rsidR="00A12D81">
        <w:rPr>
          <w:rFonts w:ascii="Calibri" w:eastAsia="Calibri" w:hAnsi="Calibri" w:cs="Calibri"/>
        </w:rPr>
        <w:t xml:space="preserve"> </w:t>
      </w:r>
      <w:r w:rsidR="00D65715" w:rsidRPr="00855230">
        <w:rPr>
          <w:rFonts w:ascii="Calibri" w:eastAsia="Calibri" w:hAnsi="Calibri" w:cs="Calibri"/>
        </w:rPr>
        <w:t>okresu realizacji lub kwalifikowalności Przedsięwzięcia, o którym mowa w § 3;</w:t>
      </w:r>
    </w:p>
    <w:p w14:paraId="57BE4773" w14:textId="77777777" w:rsidR="00D65715" w:rsidRPr="00855230" w:rsidRDefault="00D65715"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zmianach w obrębie wskaźników zdefiniowanych we Wniosku;</w:t>
      </w:r>
    </w:p>
    <w:p w14:paraId="39C7E137" w14:textId="6C74ECA0" w:rsidR="00D65715" w:rsidRPr="00855230" w:rsidRDefault="00D65715"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Ostatecznego odbiorcy wsparcia, Partnera</w:t>
      </w:r>
      <w:r w:rsidR="00EC7B05">
        <w:rPr>
          <w:rStyle w:val="Odwoanieprzypisudolnego"/>
          <w:rFonts w:ascii="Calibri" w:eastAsia="Calibri" w:hAnsi="Calibri" w:cs="Calibri"/>
        </w:rPr>
        <w:footnoteReference w:id="33"/>
      </w:r>
      <w:r w:rsidRPr="00855230">
        <w:rPr>
          <w:rFonts w:ascii="Calibri" w:eastAsia="Calibri" w:hAnsi="Calibri" w:cs="Calibri"/>
        </w:rPr>
        <w:t xml:space="preserve"> </w:t>
      </w:r>
      <w:r>
        <w:rPr>
          <w:rFonts w:ascii="Calibri" w:eastAsia="Calibri" w:hAnsi="Calibri" w:cs="Calibri"/>
        </w:rPr>
        <w:t xml:space="preserve">Przedsięwzięcia </w:t>
      </w:r>
      <w:r w:rsidRPr="00855230">
        <w:rPr>
          <w:rFonts w:ascii="Calibri" w:eastAsia="Calibri" w:hAnsi="Calibri" w:cs="Calibri"/>
        </w:rPr>
        <w:t>lub Podmiotu upoważnionego do ponoszenia wydatków;</w:t>
      </w:r>
    </w:p>
    <w:p w14:paraId="4417DE09" w14:textId="77777777" w:rsidR="00D65715" w:rsidRDefault="00D65715"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zmianie terminu realizacji poszczególnych zadań określonych we Wniosku;</w:t>
      </w:r>
    </w:p>
    <w:p w14:paraId="62ADDE0D" w14:textId="77777777" w:rsidR="00D65715" w:rsidRPr="00697373" w:rsidRDefault="00D65715" w:rsidP="00D65715">
      <w:pPr>
        <w:pStyle w:val="Tekstpodstawowy"/>
        <w:numPr>
          <w:ilvl w:val="0"/>
          <w:numId w:val="102"/>
        </w:numPr>
        <w:tabs>
          <w:tab w:val="clear" w:pos="900"/>
          <w:tab w:val="left" w:pos="284"/>
        </w:tabs>
        <w:autoSpaceDE w:val="0"/>
        <w:spacing w:before="360" w:after="360" w:line="360" w:lineRule="auto"/>
        <w:contextualSpacing/>
        <w:jc w:val="left"/>
        <w:rPr>
          <w:rFonts w:ascii="Calibri" w:eastAsia="Calibri" w:hAnsi="Calibri" w:cs="Calibri"/>
        </w:rPr>
      </w:pPr>
      <w:r w:rsidRPr="00697373">
        <w:rPr>
          <w:rFonts w:ascii="Calibri" w:eastAsia="Calibri" w:hAnsi="Calibri" w:cs="Calibri"/>
        </w:rPr>
        <w:t>zwiększeniu kosztów przeznaczonych na wynagrodzenia personelu bezpośrednio zaangażowanego w realizację Przedsięwzięcia;</w:t>
      </w:r>
    </w:p>
    <w:p w14:paraId="432C904F" w14:textId="7DCE960D" w:rsidR="00D65715" w:rsidRPr="00855230" w:rsidRDefault="00D65715" w:rsidP="00D65715">
      <w:pPr>
        <w:pStyle w:val="Tekstpodstawowy"/>
        <w:tabs>
          <w:tab w:val="clear" w:pos="900"/>
          <w:tab w:val="left" w:pos="284"/>
        </w:tabs>
        <w:autoSpaceDE w:val="0"/>
        <w:spacing w:before="360" w:after="360" w:line="360" w:lineRule="auto"/>
        <w:ind w:left="567"/>
        <w:contextualSpacing/>
        <w:jc w:val="left"/>
        <w:rPr>
          <w:rFonts w:ascii="Calibri" w:eastAsia="Calibri" w:hAnsi="Calibri" w:cs="Calibri"/>
        </w:rPr>
      </w:pPr>
      <w:r w:rsidRPr="00855230">
        <w:rPr>
          <w:rFonts w:ascii="Calibri" w:eastAsia="Calibri" w:hAnsi="Calibri" w:cs="Calibri"/>
        </w:rPr>
        <w:t xml:space="preserve">- wymagają akceptacji Jednostki wspierającej i są wprowadzane aneksem do </w:t>
      </w:r>
      <w:r w:rsidR="007F20E5">
        <w:rPr>
          <w:rFonts w:ascii="Calibri" w:eastAsia="Calibri" w:hAnsi="Calibri" w:cs="Calibri"/>
        </w:rPr>
        <w:t>Porozumienia</w:t>
      </w:r>
      <w:r w:rsidRPr="00855230">
        <w:rPr>
          <w:rFonts w:ascii="Calibri" w:eastAsia="Calibri" w:hAnsi="Calibri" w:cs="Calibri"/>
        </w:rPr>
        <w:t>.</w:t>
      </w:r>
    </w:p>
    <w:p w14:paraId="1FA8FCA5" w14:textId="1D648640" w:rsidR="00D65715" w:rsidRPr="002B3F16"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Zmiany dotyczące okresu realizacji bądź okresu kwalifikowalności wydatków Przedsięwzięcia nie mogą skutkować wydłużeniem tych </w:t>
      </w:r>
      <w:r w:rsidRPr="002A3E2F">
        <w:rPr>
          <w:rStyle w:val="cf01"/>
          <w:rFonts w:asciiTheme="minorHAnsi" w:hAnsiTheme="minorHAnsi" w:cstheme="minorHAnsi"/>
          <w:sz w:val="24"/>
          <w:szCs w:val="24"/>
        </w:rPr>
        <w:t>okres</w:t>
      </w:r>
      <w:r>
        <w:rPr>
          <w:rStyle w:val="cf01"/>
          <w:rFonts w:asciiTheme="minorHAnsi" w:hAnsiTheme="minorHAnsi" w:cstheme="minorHAnsi"/>
          <w:sz w:val="24"/>
          <w:szCs w:val="24"/>
        </w:rPr>
        <w:t>ów</w:t>
      </w:r>
      <w:r w:rsidRPr="002A3E2F">
        <w:rPr>
          <w:rStyle w:val="cf01"/>
          <w:rFonts w:asciiTheme="minorHAnsi" w:hAnsiTheme="minorHAnsi" w:cstheme="minorHAnsi"/>
          <w:sz w:val="24"/>
          <w:szCs w:val="24"/>
        </w:rPr>
        <w:t xml:space="preserve"> poza dzień 30.06.2026 r</w:t>
      </w:r>
      <w:r>
        <w:rPr>
          <w:rStyle w:val="cf01"/>
          <w:rFonts w:asciiTheme="minorHAnsi" w:hAnsiTheme="minorHAnsi" w:cstheme="minorHAnsi"/>
          <w:sz w:val="24"/>
          <w:szCs w:val="24"/>
        </w:rPr>
        <w:t>.</w:t>
      </w:r>
      <w:r w:rsidRPr="00855230">
        <w:rPr>
          <w:rStyle w:val="cf01"/>
          <w:rFonts w:asciiTheme="minorHAnsi" w:hAnsiTheme="minorHAnsi" w:cstheme="minorHAnsi"/>
          <w:sz w:val="24"/>
          <w:szCs w:val="24"/>
        </w:rPr>
        <w:t xml:space="preserve"> </w:t>
      </w:r>
      <w:r w:rsidRPr="002B3F16">
        <w:rPr>
          <w:rStyle w:val="cf01"/>
          <w:rFonts w:asciiTheme="minorHAnsi" w:hAnsiTheme="minorHAnsi" w:cstheme="minorHAnsi"/>
          <w:sz w:val="24"/>
          <w:szCs w:val="24"/>
        </w:rPr>
        <w:t>Wyjątkiem jest zmiana dokumentów programowych KPO, wytycznych K</w:t>
      </w:r>
      <w:r w:rsidR="00AB4BE0">
        <w:rPr>
          <w:rStyle w:val="cf01"/>
          <w:rFonts w:asciiTheme="minorHAnsi" w:hAnsiTheme="minorHAnsi" w:cstheme="minorHAnsi"/>
          <w:sz w:val="24"/>
          <w:szCs w:val="24"/>
        </w:rPr>
        <w:t xml:space="preserve">omisji </w:t>
      </w:r>
      <w:r w:rsidRPr="002B3F16">
        <w:rPr>
          <w:rStyle w:val="cf01"/>
          <w:rFonts w:asciiTheme="minorHAnsi" w:hAnsiTheme="minorHAnsi" w:cstheme="minorHAnsi"/>
          <w:sz w:val="24"/>
          <w:szCs w:val="24"/>
        </w:rPr>
        <w:t>E</w:t>
      </w:r>
      <w:r w:rsidR="00AB4BE0">
        <w:rPr>
          <w:rStyle w:val="cf01"/>
          <w:rFonts w:asciiTheme="minorHAnsi" w:hAnsiTheme="minorHAnsi" w:cstheme="minorHAnsi"/>
          <w:sz w:val="24"/>
          <w:szCs w:val="24"/>
        </w:rPr>
        <w:t>uropejskiej</w:t>
      </w:r>
      <w:r w:rsidRPr="002B3F16">
        <w:rPr>
          <w:rStyle w:val="cf01"/>
          <w:rFonts w:asciiTheme="minorHAnsi" w:hAnsiTheme="minorHAnsi" w:cstheme="minorHAnsi"/>
          <w:sz w:val="24"/>
          <w:szCs w:val="24"/>
        </w:rPr>
        <w:t xml:space="preserve"> i/lub innych przepisów prawa, </w:t>
      </w:r>
      <w:bookmarkStart w:id="26" w:name="_Hlk169175676"/>
      <w:r w:rsidRPr="002B3F16">
        <w:rPr>
          <w:rStyle w:val="cf01"/>
          <w:rFonts w:asciiTheme="minorHAnsi" w:hAnsiTheme="minorHAnsi" w:cstheme="minorHAnsi"/>
          <w:sz w:val="24"/>
          <w:szCs w:val="24"/>
        </w:rPr>
        <w:t>rekomendacji, zaleceń MFIPR/K</w:t>
      </w:r>
      <w:r w:rsidR="00AB4BE0">
        <w:rPr>
          <w:rStyle w:val="cf01"/>
          <w:rFonts w:asciiTheme="minorHAnsi" w:hAnsiTheme="minorHAnsi" w:cstheme="minorHAnsi"/>
          <w:sz w:val="24"/>
          <w:szCs w:val="24"/>
        </w:rPr>
        <w:t xml:space="preserve">omisji </w:t>
      </w:r>
      <w:r w:rsidRPr="002B3F16">
        <w:rPr>
          <w:rStyle w:val="cf01"/>
          <w:rFonts w:asciiTheme="minorHAnsi" w:hAnsiTheme="minorHAnsi" w:cstheme="minorHAnsi"/>
          <w:sz w:val="24"/>
          <w:szCs w:val="24"/>
        </w:rPr>
        <w:t>E</w:t>
      </w:r>
      <w:r w:rsidR="00AB4BE0">
        <w:rPr>
          <w:rStyle w:val="cf01"/>
          <w:rFonts w:asciiTheme="minorHAnsi" w:hAnsiTheme="minorHAnsi" w:cstheme="minorHAnsi"/>
          <w:sz w:val="24"/>
          <w:szCs w:val="24"/>
        </w:rPr>
        <w:t>uropejskiej</w:t>
      </w:r>
      <w:r w:rsidRPr="002B3F16">
        <w:rPr>
          <w:rStyle w:val="cf01"/>
          <w:rFonts w:asciiTheme="minorHAnsi" w:hAnsiTheme="minorHAnsi" w:cstheme="minorHAnsi"/>
          <w:sz w:val="24"/>
          <w:szCs w:val="24"/>
        </w:rPr>
        <w:t xml:space="preserve">, </w:t>
      </w:r>
      <w:bookmarkEnd w:id="26"/>
      <w:r w:rsidRPr="002B3F16">
        <w:rPr>
          <w:rStyle w:val="cf01"/>
          <w:rFonts w:asciiTheme="minorHAnsi" w:hAnsiTheme="minorHAnsi" w:cstheme="minorHAnsi"/>
          <w:sz w:val="24"/>
          <w:szCs w:val="24"/>
        </w:rPr>
        <w:t xml:space="preserve">które uzasadniałyby ich wydłużenie. Zmiana okresu realizacji i/lub okresu kwalifikowalności Przedsięwzięcia wymaga akceptacji Jednostki wspierającej i jest wprowadzana aneksem do </w:t>
      </w:r>
      <w:r w:rsidR="007F20E5" w:rsidRPr="002B3F16">
        <w:rPr>
          <w:rStyle w:val="cf01"/>
          <w:rFonts w:asciiTheme="minorHAnsi" w:hAnsiTheme="minorHAnsi" w:cstheme="minorHAnsi"/>
          <w:sz w:val="24"/>
          <w:szCs w:val="24"/>
        </w:rPr>
        <w:t>Porozumienia</w:t>
      </w:r>
      <w:r w:rsidRPr="002B3F16">
        <w:rPr>
          <w:rStyle w:val="cf01"/>
          <w:rFonts w:asciiTheme="minorHAnsi" w:hAnsiTheme="minorHAnsi" w:cstheme="minorHAnsi"/>
          <w:sz w:val="24"/>
          <w:szCs w:val="24"/>
        </w:rPr>
        <w:t>.</w:t>
      </w:r>
    </w:p>
    <w:p w14:paraId="30F10688" w14:textId="6DD7A068"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2B3F16">
        <w:rPr>
          <w:rStyle w:val="cf01"/>
          <w:rFonts w:asciiTheme="minorHAnsi" w:hAnsiTheme="minorHAnsi" w:cstheme="minorHAnsi"/>
          <w:sz w:val="24"/>
          <w:szCs w:val="24"/>
        </w:rPr>
        <w:t>Zmiany inne niż określone w ust. 2, 3, 4 i 5 wymagają - pod rygorem nieważności - pisemnej akceptacji Jednostki</w:t>
      </w:r>
      <w:r w:rsidRPr="00855230">
        <w:rPr>
          <w:rStyle w:val="cf01"/>
          <w:rFonts w:asciiTheme="minorHAnsi" w:hAnsiTheme="minorHAnsi" w:cstheme="minorHAnsi"/>
          <w:sz w:val="24"/>
          <w:szCs w:val="24"/>
        </w:rPr>
        <w:t xml:space="preserve"> wspierającej</w:t>
      </w:r>
      <w:r w:rsidR="00B06894">
        <w:rPr>
          <w:rStyle w:val="cf01"/>
          <w:rFonts w:asciiTheme="minorHAnsi" w:hAnsiTheme="minorHAnsi" w:cstheme="minorHAnsi"/>
          <w:sz w:val="24"/>
          <w:szCs w:val="24"/>
        </w:rPr>
        <w:t xml:space="preserve">. </w:t>
      </w:r>
      <w:bookmarkStart w:id="27" w:name="_Hlk192246580"/>
      <w:r w:rsidR="00B06894">
        <w:rPr>
          <w:rStyle w:val="cf01"/>
          <w:rFonts w:asciiTheme="minorHAnsi" w:hAnsiTheme="minorHAnsi" w:cstheme="minorHAnsi"/>
          <w:sz w:val="24"/>
          <w:szCs w:val="24"/>
        </w:rPr>
        <w:t>Koniecznoś</w:t>
      </w:r>
      <w:r w:rsidR="00AB4BE0">
        <w:rPr>
          <w:rStyle w:val="cf01"/>
          <w:rFonts w:asciiTheme="minorHAnsi" w:hAnsiTheme="minorHAnsi" w:cstheme="minorHAnsi"/>
          <w:sz w:val="24"/>
          <w:szCs w:val="24"/>
        </w:rPr>
        <w:t>ć</w:t>
      </w:r>
      <w:r w:rsidR="00B06894">
        <w:rPr>
          <w:rStyle w:val="cf01"/>
          <w:rFonts w:asciiTheme="minorHAnsi" w:hAnsiTheme="minorHAnsi" w:cstheme="minorHAnsi"/>
          <w:sz w:val="24"/>
          <w:szCs w:val="24"/>
        </w:rPr>
        <w:t xml:space="preserve"> zawarcia</w:t>
      </w:r>
      <w:r w:rsidR="00B06894" w:rsidRPr="00855230">
        <w:rPr>
          <w:rStyle w:val="cf01"/>
          <w:rFonts w:asciiTheme="minorHAnsi" w:hAnsiTheme="minorHAnsi" w:cstheme="minorHAnsi"/>
          <w:sz w:val="24"/>
          <w:szCs w:val="24"/>
        </w:rPr>
        <w:t xml:space="preserve"> aneksu do </w:t>
      </w:r>
      <w:r w:rsidR="005D3204">
        <w:rPr>
          <w:rStyle w:val="cf01"/>
          <w:rFonts w:asciiTheme="minorHAnsi" w:hAnsiTheme="minorHAnsi" w:cstheme="minorHAnsi"/>
          <w:sz w:val="24"/>
          <w:szCs w:val="24"/>
        </w:rPr>
        <w:t xml:space="preserve">Porozumienia </w:t>
      </w:r>
      <w:r w:rsidR="00B06894">
        <w:rPr>
          <w:rStyle w:val="cf01"/>
          <w:rFonts w:asciiTheme="minorHAnsi" w:hAnsiTheme="minorHAnsi" w:cstheme="minorHAnsi"/>
          <w:sz w:val="24"/>
          <w:szCs w:val="24"/>
        </w:rPr>
        <w:t>w takim przypadku, będzie każdorazowo podlegała decyzji Jednostki wspierającej</w:t>
      </w:r>
      <w:bookmarkEnd w:id="27"/>
      <w:r w:rsidRPr="00855230">
        <w:rPr>
          <w:rStyle w:val="cf01"/>
          <w:rFonts w:asciiTheme="minorHAnsi" w:hAnsiTheme="minorHAnsi" w:cstheme="minorHAnsi"/>
          <w:sz w:val="24"/>
          <w:szCs w:val="24"/>
        </w:rPr>
        <w:t>.</w:t>
      </w:r>
    </w:p>
    <w:p w14:paraId="299458EA"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w:t>
      </w:r>
      <w:r>
        <w:rPr>
          <w:rStyle w:val="cf01"/>
          <w:rFonts w:asciiTheme="minorHAnsi" w:hAnsiTheme="minorHAnsi" w:cstheme="minorHAnsi"/>
          <w:sz w:val="24"/>
          <w:szCs w:val="24"/>
        </w:rPr>
        <w:t>o</w:t>
      </w:r>
      <w:r w:rsidRPr="00855230">
        <w:rPr>
          <w:rStyle w:val="cf01"/>
          <w:rFonts w:asciiTheme="minorHAnsi" w:hAnsiTheme="minorHAnsi" w:cstheme="minorHAnsi"/>
          <w:sz w:val="24"/>
          <w:szCs w:val="24"/>
        </w:rPr>
        <w:t>gł</w:t>
      </w:r>
      <w:r>
        <w:rPr>
          <w:rStyle w:val="cf01"/>
          <w:rFonts w:asciiTheme="minorHAnsi" w:hAnsiTheme="minorHAnsi" w:cstheme="minorHAnsi"/>
          <w:sz w:val="24"/>
          <w:szCs w:val="24"/>
        </w:rPr>
        <w:t>o</w:t>
      </w:r>
      <w:r w:rsidRPr="00855230">
        <w:rPr>
          <w:rStyle w:val="cf01"/>
          <w:rFonts w:asciiTheme="minorHAnsi" w:hAnsiTheme="minorHAnsi" w:cstheme="minorHAnsi"/>
          <w:sz w:val="24"/>
          <w:szCs w:val="24"/>
        </w:rPr>
        <w:t xml:space="preserve"> otrzymać wsparcie.</w:t>
      </w:r>
    </w:p>
    <w:p w14:paraId="3B23C3C1"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lastRenderedPageBreak/>
        <w:t>Ostateczny odbiorca wsparcia informuje o wszystkich planowanych zmianach</w:t>
      </w:r>
      <w:r>
        <w:rPr>
          <w:rStyle w:val="cf01"/>
          <w:rFonts w:asciiTheme="minorHAnsi" w:hAnsiTheme="minorHAnsi" w:cstheme="minorHAnsi"/>
          <w:sz w:val="24"/>
          <w:szCs w:val="24"/>
        </w:rPr>
        <w:t xml:space="preserve"> oficjalnym</w:t>
      </w:r>
      <w:r w:rsidRPr="00855230">
        <w:rPr>
          <w:rStyle w:val="cf01"/>
          <w:rFonts w:asciiTheme="minorHAnsi" w:hAnsiTheme="minorHAnsi" w:cstheme="minorHAnsi"/>
          <w:sz w:val="24"/>
          <w:szCs w:val="24"/>
        </w:rPr>
        <w:t xml:space="preserve"> pismem podpisanym przez osobę upoważnioną przed dokonaniem tych zmian</w:t>
      </w:r>
      <w:r>
        <w:rPr>
          <w:rStyle w:val="cf01"/>
          <w:rFonts w:asciiTheme="minorHAnsi" w:hAnsiTheme="minorHAnsi" w:cstheme="minorHAnsi"/>
          <w:sz w:val="24"/>
          <w:szCs w:val="24"/>
        </w:rPr>
        <w:t xml:space="preserve"> oraz</w:t>
      </w:r>
      <w:r w:rsidRPr="00855230">
        <w:rPr>
          <w:rStyle w:val="cf01"/>
          <w:rFonts w:asciiTheme="minorHAnsi" w:hAnsiTheme="minorHAnsi" w:cstheme="minorHAnsi"/>
          <w:sz w:val="24"/>
          <w:szCs w:val="24"/>
        </w:rPr>
        <w:t xml:space="preserve"> nie później niż </w:t>
      </w:r>
      <w:r>
        <w:rPr>
          <w:rStyle w:val="cf01"/>
          <w:rFonts w:asciiTheme="minorHAnsi" w:hAnsiTheme="minorHAnsi" w:cstheme="minorHAnsi"/>
          <w:sz w:val="24"/>
          <w:szCs w:val="24"/>
        </w:rPr>
        <w:t xml:space="preserve">na </w:t>
      </w:r>
      <w:r w:rsidRPr="00855230">
        <w:rPr>
          <w:rStyle w:val="cf01"/>
          <w:rFonts w:asciiTheme="minorHAnsi" w:hAnsiTheme="minorHAnsi" w:cstheme="minorHAnsi"/>
          <w:sz w:val="24"/>
          <w:szCs w:val="24"/>
        </w:rPr>
        <w:t xml:space="preserve">21 dni, przed zakończeniem okresu realizacji o którym mowa w § 3 ust. 1. W przypadku niedotrzymania tego terminu, Jednostka wspierająca może odrzucić wniosek o zmianę. </w:t>
      </w:r>
    </w:p>
    <w:p w14:paraId="6619862C" w14:textId="77777777"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jc w:val="both"/>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W przypadku niezłożenia wyjaśnień lub nieprzekazania skorygowanego wniosku o zmianę, lub nieprzekazania dokumentów związanych z danym wnioskiem o zmianę w terminie wyznaczonym przez Jednostkę wspierającą </w:t>
      </w:r>
      <w:r>
        <w:rPr>
          <w:rStyle w:val="cf01"/>
          <w:rFonts w:asciiTheme="minorHAnsi" w:hAnsiTheme="minorHAnsi" w:cstheme="minorHAnsi"/>
          <w:sz w:val="24"/>
          <w:szCs w:val="24"/>
        </w:rPr>
        <w:t>–</w:t>
      </w:r>
      <w:r w:rsidRPr="00855230">
        <w:rPr>
          <w:rStyle w:val="cf01"/>
          <w:rFonts w:asciiTheme="minorHAnsi" w:hAnsiTheme="minorHAnsi" w:cstheme="minorHAnsi"/>
          <w:sz w:val="24"/>
          <w:szCs w:val="24"/>
        </w:rPr>
        <w:t xml:space="preserve"> </w:t>
      </w:r>
      <w:r>
        <w:rPr>
          <w:rStyle w:val="cf01"/>
          <w:rFonts w:asciiTheme="minorHAnsi" w:hAnsiTheme="minorHAnsi" w:cstheme="minorHAnsi"/>
          <w:sz w:val="24"/>
          <w:szCs w:val="24"/>
        </w:rPr>
        <w:t xml:space="preserve">Jednostka wspierająca </w:t>
      </w:r>
      <w:r w:rsidRPr="00855230">
        <w:rPr>
          <w:rStyle w:val="cf01"/>
          <w:rFonts w:asciiTheme="minorHAnsi" w:hAnsiTheme="minorHAnsi" w:cstheme="minorHAnsi"/>
          <w:sz w:val="24"/>
          <w:szCs w:val="24"/>
        </w:rPr>
        <w:t>może odrzucić wniosek o zmianę.</w:t>
      </w:r>
    </w:p>
    <w:p w14:paraId="7C3D35A0" w14:textId="77777777" w:rsidR="00D65715" w:rsidRPr="006D2C6D"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t>Jednostka wspierająca ustosunkowuje się do wnioskowanych zmian w terminie nie dłuższym niż 30 dni licząc od daty wpływu wniosku o zmianę, z zastrzeżeniem ust. 2. Jeżeli Jednostka wspierająca nie może zająć stanowiska bez konsultacji z podmiotami/ekspertami zewnętrznymi, bieg terminu, o którym mowa w zdaniu pierwszym jest wstrzymywany o okres uzyskania niezbędnych opinii.</w:t>
      </w:r>
    </w:p>
    <w:p w14:paraId="533F2DB1" w14:textId="77777777" w:rsidR="00D65715" w:rsidRPr="006D2C6D"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6D2C6D">
        <w:rPr>
          <w:rStyle w:val="cf01"/>
          <w:rFonts w:asciiTheme="minorHAnsi" w:hAnsiTheme="minorHAnsi" w:cstheme="minorHAnsi"/>
          <w:sz w:val="24"/>
          <w:szCs w:val="24"/>
        </w:rPr>
        <w:t xml:space="preserve">W przypadku zmiany, o której Ostateczny odbiorca wsparcia poinformuje nie później niż 21 dni przed końcem okresu, o którym mowa w § </w:t>
      </w:r>
      <w:r>
        <w:rPr>
          <w:rStyle w:val="cf01"/>
          <w:rFonts w:asciiTheme="minorHAnsi" w:hAnsiTheme="minorHAnsi" w:cstheme="minorHAnsi"/>
          <w:sz w:val="24"/>
          <w:szCs w:val="24"/>
        </w:rPr>
        <w:t xml:space="preserve">3 </w:t>
      </w:r>
      <w:r w:rsidRPr="006D2C6D">
        <w:rPr>
          <w:rStyle w:val="cf01"/>
          <w:rFonts w:asciiTheme="minorHAnsi" w:hAnsiTheme="minorHAnsi" w:cstheme="minorHAnsi"/>
          <w:sz w:val="24"/>
          <w:szCs w:val="24"/>
        </w:rPr>
        <w:t>ust. 1 Jednostka wspierająca ma 21 dni na ustosunkowanie się do wniosku o zmianę, z zastrzeżeniem obowiązku zawarcia aneksu, o którym mowa w ust. 4.</w:t>
      </w:r>
    </w:p>
    <w:p w14:paraId="39C8AECD" w14:textId="0135B794" w:rsidR="00D65715" w:rsidRPr="00855230"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Do czasu </w:t>
      </w:r>
      <w:r>
        <w:rPr>
          <w:rStyle w:val="cf01"/>
          <w:rFonts w:asciiTheme="minorHAnsi" w:hAnsiTheme="minorHAnsi" w:cstheme="minorHAnsi"/>
          <w:sz w:val="24"/>
          <w:szCs w:val="24"/>
        </w:rPr>
        <w:t>uzyskania zgody Jednostki wspierającej</w:t>
      </w:r>
      <w:r w:rsidRPr="00855230">
        <w:rPr>
          <w:rStyle w:val="cf01"/>
          <w:rFonts w:asciiTheme="minorHAnsi" w:hAnsiTheme="minorHAnsi" w:cstheme="minorHAnsi"/>
          <w:sz w:val="24"/>
          <w:szCs w:val="24"/>
        </w:rPr>
        <w:t xml:space="preserve">, </w:t>
      </w:r>
      <w:bookmarkStart w:id="28" w:name="_Hlk192246595"/>
      <w:r w:rsidR="00B740E5">
        <w:rPr>
          <w:rStyle w:val="cf01"/>
          <w:rFonts w:asciiTheme="minorHAnsi" w:hAnsiTheme="minorHAnsi" w:cstheme="minorBidi"/>
          <w:sz w:val="24"/>
          <w:szCs w:val="24"/>
        </w:rPr>
        <w:t xml:space="preserve">a w </w:t>
      </w:r>
      <w:r w:rsidR="00204C85">
        <w:rPr>
          <w:rStyle w:val="cf01"/>
          <w:rFonts w:asciiTheme="minorHAnsi" w:hAnsiTheme="minorHAnsi" w:cstheme="minorBidi"/>
          <w:sz w:val="24"/>
          <w:szCs w:val="24"/>
        </w:rPr>
        <w:t>przypadkach,</w:t>
      </w:r>
      <w:r w:rsidR="00B740E5">
        <w:rPr>
          <w:rStyle w:val="cf01"/>
          <w:rFonts w:asciiTheme="minorHAnsi" w:hAnsiTheme="minorHAnsi" w:cstheme="minorBidi"/>
          <w:sz w:val="24"/>
          <w:szCs w:val="24"/>
        </w:rPr>
        <w:t xml:space="preserve"> w których wymagane jest zawarcie aneksu do </w:t>
      </w:r>
      <w:r w:rsidR="005D3204">
        <w:rPr>
          <w:rStyle w:val="cf01"/>
          <w:rFonts w:asciiTheme="minorHAnsi" w:hAnsiTheme="minorHAnsi" w:cstheme="minorBidi"/>
          <w:sz w:val="24"/>
          <w:szCs w:val="24"/>
        </w:rPr>
        <w:t xml:space="preserve">Porozumienia </w:t>
      </w:r>
      <w:r w:rsidR="00B740E5">
        <w:rPr>
          <w:rStyle w:val="cf01"/>
          <w:rFonts w:asciiTheme="minorHAnsi" w:hAnsiTheme="minorHAnsi" w:cstheme="minorBidi"/>
          <w:sz w:val="24"/>
          <w:szCs w:val="24"/>
        </w:rPr>
        <w:t xml:space="preserve">– do czasu zawarcia aneksu, </w:t>
      </w:r>
      <w:bookmarkEnd w:id="28"/>
      <w:r w:rsidRPr="00855230">
        <w:rPr>
          <w:rStyle w:val="cf01"/>
          <w:rFonts w:asciiTheme="minorHAnsi" w:hAnsiTheme="minorHAnsi" w:cstheme="minorHAnsi"/>
          <w:sz w:val="24"/>
          <w:szCs w:val="24"/>
        </w:rPr>
        <w:t xml:space="preserve">Ostateczny odbiorca wsparcia ponosi wydatki na własne ryzyko. Jeżeli ostatecznie Jednostka wspierająca ustosunkuje się pozytywnie do wniosku </w:t>
      </w:r>
      <w:r>
        <w:rPr>
          <w:rStyle w:val="cf01"/>
          <w:rFonts w:asciiTheme="minorHAnsi" w:hAnsiTheme="minorHAnsi" w:cstheme="minorHAnsi"/>
          <w:sz w:val="24"/>
          <w:szCs w:val="24"/>
        </w:rPr>
        <w:t>Ostatecznego odbiorcy wsparcia</w:t>
      </w:r>
      <w:r w:rsidRPr="00855230">
        <w:rPr>
          <w:rStyle w:val="cf01"/>
          <w:rFonts w:asciiTheme="minorHAnsi" w:hAnsiTheme="minorHAnsi" w:cstheme="minorHAnsi"/>
          <w:sz w:val="24"/>
          <w:szCs w:val="24"/>
        </w:rPr>
        <w:t>, wydatki mogą podlegać rozliczeniu w ramach Przedsięwzięci</w:t>
      </w:r>
      <w:r>
        <w:rPr>
          <w:rStyle w:val="cf01"/>
          <w:rFonts w:asciiTheme="minorHAnsi" w:hAnsiTheme="minorHAnsi" w:cstheme="minorHAnsi"/>
          <w:sz w:val="24"/>
          <w:szCs w:val="24"/>
        </w:rPr>
        <w:t>a</w:t>
      </w:r>
      <w:r w:rsidRPr="00855230">
        <w:rPr>
          <w:rStyle w:val="cf01"/>
          <w:rFonts w:asciiTheme="minorHAnsi" w:hAnsiTheme="minorHAnsi" w:cstheme="minorHAnsi"/>
          <w:sz w:val="24"/>
          <w:szCs w:val="24"/>
        </w:rPr>
        <w:t xml:space="preserve">. Jeżeli Jednostka wspierająca zakwestionuje wnioskowane zmiany, wydatki poniesione w ich wyniku zostają uznane za niekwalifikowalne. </w:t>
      </w:r>
    </w:p>
    <w:p w14:paraId="62E6BD98" w14:textId="77777777" w:rsidR="00D65715" w:rsidRPr="00D17ADE" w:rsidRDefault="00D65715" w:rsidP="00D65715">
      <w:pPr>
        <w:pStyle w:val="Akapitzlist"/>
        <w:widowControl w:val="0"/>
        <w:numPr>
          <w:ilvl w:val="0"/>
          <w:numId w:val="98"/>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t xml:space="preserve">Ostateczny odbiorca wsparcia niezwłocznie informuje pisemnie Jednostkę wspierającą o wszelkich okolicznościach mogących powodować naruszenie zasady długotrwałego wpływu Przedsięwzięcia na wydajność i odporność gospodarki polskiej. </w:t>
      </w:r>
    </w:p>
    <w:p w14:paraId="2D1B68BC" w14:textId="4923176D" w:rsidR="006F59F1" w:rsidRDefault="006F59F1" w:rsidP="009921C1">
      <w:pPr>
        <w:pStyle w:val="Nagwek2"/>
      </w:pPr>
      <w:r w:rsidRPr="006F59F1">
        <w:lastRenderedPageBreak/>
        <w:t>§ 22. Przekazanie grantów</w:t>
      </w:r>
    </w:p>
    <w:p w14:paraId="3FCE4E24"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zobowiązany jest do przekazania grantu zgodnie z zatwierdzonym przez Jednostkę Wspierającą wzorem umowy o powierzenie grantu. </w:t>
      </w:r>
    </w:p>
    <w:p w14:paraId="6898A1A7"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Ostateczny odbiorca wsparcia zapewni, że Placówka dydaktyczna korzystająca z cyfrowych materiałów dydaktycznych zakupionych ze środków przekazanego grantu jest szkołą lub przedszkolem publicznym lub niepublicznym, otrzymującym dotację oświatową zgodnie z ustawą z dnia 27 października 2017 r. o finansowaniu zadań oświatowych.</w:t>
      </w:r>
    </w:p>
    <w:p w14:paraId="427E770F" w14:textId="2E45ACB9"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 przyznanie grantu nie mogą się ubiegać podmioty wykluczone z możliwości otrzymania dofinansowania na podstawie art. 207 ust. 4 </w:t>
      </w:r>
      <w:proofErr w:type="spellStart"/>
      <w:r w:rsidR="002F42C1">
        <w:rPr>
          <w:rFonts w:asciiTheme="minorHAnsi" w:eastAsia="Times New Roman" w:hAnsiTheme="minorHAnsi" w:cstheme="minorHAnsi"/>
          <w:sz w:val="24"/>
          <w:szCs w:val="24"/>
        </w:rPr>
        <w:t>Ufp</w:t>
      </w:r>
      <w:proofErr w:type="spellEnd"/>
      <w:r w:rsidRPr="00617D63">
        <w:rPr>
          <w:rFonts w:asciiTheme="minorHAnsi" w:eastAsia="Times New Roman" w:hAnsiTheme="minorHAnsi" w:cstheme="minorHAnsi"/>
          <w:sz w:val="24"/>
          <w:szCs w:val="24"/>
        </w:rPr>
        <w:t xml:space="preserve"> albo na innej podstawie, w szczególności na podstawie orzeczeń sądów oraz na podstawie odrębnych przepisów.</w:t>
      </w:r>
    </w:p>
    <w:p w14:paraId="08AA49CD"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zobowiązany jest do zawarcia umów o powierzenie grantu. Umowa o powierzenie grantu określać będzie, w szczególności: kwotę grantu, cel na jaki może zostać przeznaczony grant, termin wykorzystania grantu, informację, o konieczności pokrycia przez </w:t>
      </w:r>
      <w:proofErr w:type="spellStart"/>
      <w:r w:rsidRPr="00617D63">
        <w:rPr>
          <w:rFonts w:asciiTheme="minorHAnsi" w:eastAsia="Times New Roman" w:hAnsiTheme="minorHAnsi" w:cstheme="minorHAnsi"/>
          <w:sz w:val="24"/>
          <w:szCs w:val="24"/>
        </w:rPr>
        <w:t>grantobiorcę</w:t>
      </w:r>
      <w:proofErr w:type="spellEnd"/>
      <w:r w:rsidRPr="00617D63">
        <w:rPr>
          <w:rFonts w:asciiTheme="minorHAnsi" w:eastAsia="Times New Roman" w:hAnsiTheme="minorHAnsi" w:cstheme="minorHAnsi"/>
          <w:sz w:val="24"/>
          <w:szCs w:val="24"/>
        </w:rPr>
        <w:t xml:space="preserve"> kwoty podatku VAT od towarów i usług zakupionych ze środków przekazanego grantu, warunki przekazania grantu, w tym formę jego przekazania oraz termin i sposób jego rozliczenia, zobowiązanie do zwrotu grantu w przypadku wykorzystania go niezgodnie z zawartą umową o powierzenie grantu, </w:t>
      </w:r>
      <w:bookmarkStart w:id="29" w:name="_Hlk169693266"/>
      <w:r w:rsidRPr="00617D63">
        <w:rPr>
          <w:rFonts w:asciiTheme="minorHAnsi" w:eastAsia="Times New Roman" w:hAnsiTheme="minorHAnsi" w:cstheme="minorHAnsi"/>
          <w:sz w:val="24"/>
          <w:szCs w:val="24"/>
        </w:rPr>
        <w:t xml:space="preserve">termin zwrotu niewykorzystanej części grantu, </w:t>
      </w:r>
      <w:bookmarkEnd w:id="29"/>
      <w:r w:rsidRPr="00617D63">
        <w:rPr>
          <w:rFonts w:asciiTheme="minorHAnsi" w:eastAsia="Times New Roman" w:hAnsiTheme="minorHAnsi" w:cstheme="minorHAnsi"/>
          <w:sz w:val="24"/>
          <w:szCs w:val="24"/>
        </w:rPr>
        <w:t>zobowiązanie do poddania się kontroli przeprowadzanej przez Jednostkę wspierającą lub inne podmioty uprawnione do przeprowadzenia kontroli zgodnie z zasadami określonymi w § 1</w:t>
      </w:r>
      <w:r>
        <w:rPr>
          <w:rFonts w:asciiTheme="minorHAnsi" w:eastAsia="Times New Roman" w:hAnsiTheme="minorHAnsi" w:cstheme="minorHAnsi"/>
          <w:sz w:val="24"/>
          <w:szCs w:val="24"/>
        </w:rPr>
        <w:t>5</w:t>
      </w:r>
      <w:r w:rsidRPr="00617D63">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Porozumienia</w:t>
      </w:r>
      <w:r w:rsidRPr="00617D63">
        <w:rPr>
          <w:rFonts w:asciiTheme="minorHAnsi" w:eastAsia="Times New Roman" w:hAnsiTheme="minorHAnsi" w:cstheme="minorHAnsi"/>
          <w:sz w:val="24"/>
          <w:szCs w:val="24"/>
        </w:rPr>
        <w:t>.</w:t>
      </w:r>
    </w:p>
    <w:p w14:paraId="07DDFEAA"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zapewni, że umowy o powierzenie grantu będą realizowane z należytą starannością, w szczególności do ponoszenia wydatków celowo, </w:t>
      </w:r>
      <w:r w:rsidRPr="00617D63">
        <w:rPr>
          <w:rFonts w:asciiTheme="minorHAnsi" w:eastAsia="Times New Roman" w:hAnsiTheme="minorHAnsi" w:cstheme="minorHAnsi"/>
          <w:sz w:val="24"/>
          <w:szCs w:val="24"/>
        </w:rPr>
        <w:lastRenderedPageBreak/>
        <w:t>zgodnie z obowiązującymi przepisami prawa oraz w sposób, który zapewni prawidłową i terminową realizację Przedsięwzięcia przez Ostatecznego odbiorcę wsparcia.</w:t>
      </w:r>
    </w:p>
    <w:p w14:paraId="6A7F7448"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zapewni, w szczególności poprzez odpowiednie postanowienia zawarte w umowach o powierzenie grantu, że wydatkowanie środków będzie dokonywane zgodnie z unijnymi i krajowymi przepisami. </w:t>
      </w:r>
    </w:p>
    <w:p w14:paraId="369CD4A9"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Maksymalna kwota grantu została wskazana w dokumencie „Lista obszarów konkursowych” stanowiącym załącznik do Regulaminu. </w:t>
      </w:r>
    </w:p>
    <w:p w14:paraId="39971D74" w14:textId="023AFDA6"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Ostateczny odbiorca wsparcia przekaże grant w formie jednorazowej płatności bezgotówkowej na</w:t>
      </w:r>
      <w:r w:rsidR="00A12D81">
        <w:rPr>
          <w:rFonts w:asciiTheme="minorHAnsi" w:eastAsia="Times New Roman" w:hAnsiTheme="minorHAnsi" w:cstheme="minorHAnsi"/>
          <w:strike/>
          <w:sz w:val="24"/>
          <w:szCs w:val="24"/>
        </w:rPr>
        <w:t xml:space="preserve"> </w:t>
      </w:r>
      <w:r w:rsidRPr="00617D63">
        <w:rPr>
          <w:rFonts w:asciiTheme="minorHAnsi" w:eastAsia="Times New Roman" w:hAnsiTheme="minorHAnsi" w:cstheme="minorHAnsi"/>
          <w:sz w:val="24"/>
          <w:szCs w:val="24"/>
        </w:rPr>
        <w:t>rachunek bankowy wskazany w umowie o powierzenie grantu.</w:t>
      </w:r>
    </w:p>
    <w:p w14:paraId="7551BE9C"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zapewni, w szczególności poprzez odpowiednie postanowienia w umowach o powierzenie grantu, że w przypadku zakupu towarów i usług w ramach realizacji umowy o powierzenie grantu, kwota podatku VAT nie zostanie sfinansowana ze środków przekazanego grantu. </w:t>
      </w:r>
    </w:p>
    <w:p w14:paraId="5C0A4DD9"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Ostateczny odbiorca wsparcia jest zobowiązany do przekazania Jednostce wspierającej kopii umowy o powierzenie grantu, stanowiącej warunek uznania wydatków za kwalifikowalne w Przedsięwzięciu oraz kopii wszystkich aneksów do tej umowy.</w:t>
      </w:r>
    </w:p>
    <w:p w14:paraId="12595C52" w14:textId="402D561F"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Wysokość grantu jest wykazywana przez Ostatecznego odbiorc</w:t>
      </w:r>
      <w:r w:rsidR="00B8543E">
        <w:rPr>
          <w:rFonts w:asciiTheme="minorHAnsi" w:eastAsia="Times New Roman" w:hAnsiTheme="minorHAnsi" w:cstheme="minorHAnsi"/>
          <w:sz w:val="24"/>
          <w:szCs w:val="24"/>
        </w:rPr>
        <w:t>ę</w:t>
      </w:r>
      <w:r w:rsidRPr="00617D63">
        <w:rPr>
          <w:rFonts w:asciiTheme="minorHAnsi" w:eastAsia="Times New Roman" w:hAnsiTheme="minorHAnsi" w:cstheme="minorHAnsi"/>
          <w:sz w:val="24"/>
          <w:szCs w:val="24"/>
        </w:rPr>
        <w:t xml:space="preserve"> wsparcia we wniosku o płatność przekazywanym do Jednostki wspierającej, po </w:t>
      </w:r>
      <w:r w:rsidR="00B8543E">
        <w:rPr>
          <w:rFonts w:asciiTheme="minorHAnsi" w:eastAsia="Times New Roman" w:hAnsiTheme="minorHAnsi" w:cstheme="minorHAnsi"/>
          <w:sz w:val="24"/>
          <w:szCs w:val="24"/>
        </w:rPr>
        <w:t xml:space="preserve">jego przekazaniu na konto </w:t>
      </w:r>
      <w:proofErr w:type="spellStart"/>
      <w:r w:rsidR="00B8543E">
        <w:rPr>
          <w:rFonts w:asciiTheme="minorHAnsi" w:eastAsia="Times New Roman" w:hAnsiTheme="minorHAnsi" w:cstheme="minorHAnsi"/>
          <w:sz w:val="24"/>
          <w:szCs w:val="24"/>
        </w:rPr>
        <w:t>Grantobiorców</w:t>
      </w:r>
      <w:proofErr w:type="spellEnd"/>
      <w:r w:rsidR="00B8543E">
        <w:rPr>
          <w:rFonts w:asciiTheme="minorHAnsi" w:eastAsia="Times New Roman" w:hAnsiTheme="minorHAnsi" w:cstheme="minorHAnsi"/>
          <w:sz w:val="24"/>
          <w:szCs w:val="24"/>
        </w:rPr>
        <w:t xml:space="preserve">. </w:t>
      </w:r>
    </w:p>
    <w:p w14:paraId="09376B24" w14:textId="0F81E3C5"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poprzez odpowiednie zapisy umowy o powierzenie grantu, zagwarantuje obowiązek zwrotu środków przekazanego grantu wraz z odsetkami </w:t>
      </w:r>
      <w:r w:rsidRPr="00617D63">
        <w:rPr>
          <w:rFonts w:asciiTheme="minorHAnsi" w:eastAsia="Times New Roman" w:hAnsiTheme="minorHAnsi" w:cstheme="minorHAnsi"/>
          <w:sz w:val="24"/>
          <w:szCs w:val="24"/>
        </w:rPr>
        <w:lastRenderedPageBreak/>
        <w:t xml:space="preserve">jak dla zaległości podatkowych liczonych od dnia ich wypłaty do dnia ich zwrotu, w przypadku </w:t>
      </w:r>
      <w:r w:rsidR="00F255A6">
        <w:rPr>
          <w:rFonts w:asciiTheme="minorHAnsi" w:eastAsia="Times New Roman" w:hAnsiTheme="minorHAnsi" w:cstheme="minorHAnsi"/>
          <w:sz w:val="24"/>
          <w:szCs w:val="24"/>
        </w:rPr>
        <w:t>nieprawidłowej</w:t>
      </w:r>
      <w:r w:rsidRPr="00617D63">
        <w:rPr>
          <w:rFonts w:asciiTheme="minorHAnsi" w:eastAsia="Times New Roman" w:hAnsiTheme="minorHAnsi" w:cstheme="minorHAnsi"/>
          <w:sz w:val="24"/>
          <w:szCs w:val="24"/>
        </w:rPr>
        <w:t xml:space="preserve"> realizacji umowy o powierzenie grantu. </w:t>
      </w:r>
    </w:p>
    <w:p w14:paraId="2E160425"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poprzez odpowiednie zapisy umowy o powierzenie grantu zagwarantuje obowiązek zapewnienia realizacji obowiązków informacyjnych i promocyjnych, na warunkach określonych w § </w:t>
      </w:r>
      <w:r>
        <w:rPr>
          <w:rFonts w:asciiTheme="minorHAnsi" w:eastAsia="Times New Roman" w:hAnsiTheme="minorHAnsi" w:cstheme="minorHAnsi"/>
          <w:sz w:val="24"/>
          <w:szCs w:val="24"/>
        </w:rPr>
        <w:t>19</w:t>
      </w:r>
      <w:r w:rsidRPr="00617D63">
        <w:rPr>
          <w:rFonts w:asciiTheme="minorHAnsi" w:eastAsia="Times New Roman" w:hAnsiTheme="minorHAnsi" w:cstheme="minorHAnsi"/>
          <w:sz w:val="24"/>
          <w:szCs w:val="24"/>
        </w:rPr>
        <w:t xml:space="preserve">. </w:t>
      </w:r>
    </w:p>
    <w:p w14:paraId="1DA9BE89"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Ostateczny odbiorca wsparcia zobowiąże Placówki dydaktyczne do udzielenia zgody na kontakt ze strony Jednostki wspierającej, Instytucji odpowiedzialnej za inwestycj</w:t>
      </w:r>
      <w:r>
        <w:rPr>
          <w:rFonts w:asciiTheme="minorHAnsi" w:eastAsia="Times New Roman" w:hAnsiTheme="minorHAnsi" w:cstheme="minorHAnsi"/>
          <w:sz w:val="24"/>
          <w:szCs w:val="24"/>
        </w:rPr>
        <w:t>ę</w:t>
      </w:r>
      <w:r w:rsidRPr="00617D63">
        <w:rPr>
          <w:rFonts w:asciiTheme="minorHAnsi" w:eastAsia="Times New Roman" w:hAnsiTheme="minorHAnsi" w:cstheme="minorHAnsi"/>
          <w:sz w:val="24"/>
          <w:szCs w:val="24"/>
        </w:rPr>
        <w:t xml:space="preserve"> i Instytucji Koordynującej KPO.</w:t>
      </w:r>
    </w:p>
    <w:p w14:paraId="13FF3F00" w14:textId="0A685A40"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Ostateczny odbiorca wsparcia ponosi pełną odpowiedzialność za prawidłowe wykorzystanie środków przekazanych w formie grantu, w tym za prawidłowe zawarcie, realizację i kontrolę umów o powierzenie grantów oraz terminowe rozliczenie tych wydatków, pod rygorem skutków określonych w </w:t>
      </w:r>
      <w:r>
        <w:rPr>
          <w:rFonts w:asciiTheme="minorHAnsi" w:eastAsia="Times New Roman" w:hAnsiTheme="minorHAnsi" w:cstheme="minorHAnsi"/>
          <w:sz w:val="24"/>
          <w:szCs w:val="24"/>
        </w:rPr>
        <w:t>Porozumieniu</w:t>
      </w:r>
      <w:r w:rsidRPr="00617D63">
        <w:rPr>
          <w:rFonts w:asciiTheme="minorHAnsi" w:eastAsia="Times New Roman" w:hAnsiTheme="minorHAnsi" w:cstheme="minorHAnsi"/>
          <w:sz w:val="24"/>
          <w:szCs w:val="24"/>
        </w:rPr>
        <w:t>, w szczególności § 1</w:t>
      </w:r>
      <w:r w:rsidR="002B3F16">
        <w:rPr>
          <w:rFonts w:asciiTheme="minorHAnsi" w:eastAsia="Times New Roman" w:hAnsiTheme="minorHAnsi" w:cstheme="minorHAnsi"/>
          <w:sz w:val="24"/>
          <w:szCs w:val="24"/>
        </w:rPr>
        <w:t>0</w:t>
      </w:r>
      <w:r w:rsidRPr="00617D63">
        <w:rPr>
          <w:rFonts w:asciiTheme="minorHAnsi" w:eastAsia="Times New Roman" w:hAnsiTheme="minorHAnsi" w:cstheme="minorHAnsi"/>
          <w:sz w:val="24"/>
          <w:szCs w:val="24"/>
        </w:rPr>
        <w:t xml:space="preserve"> oraz § 1</w:t>
      </w:r>
      <w:r w:rsidR="002B3F16">
        <w:rPr>
          <w:rFonts w:asciiTheme="minorHAnsi" w:eastAsia="Times New Roman" w:hAnsiTheme="minorHAnsi" w:cstheme="minorHAnsi"/>
          <w:sz w:val="24"/>
          <w:szCs w:val="24"/>
        </w:rPr>
        <w:t>1</w:t>
      </w:r>
      <w:r w:rsidRPr="00617D63">
        <w:rPr>
          <w:rFonts w:asciiTheme="minorHAnsi" w:eastAsia="Times New Roman" w:hAnsiTheme="minorHAnsi" w:cstheme="minorHAnsi"/>
          <w:sz w:val="24"/>
          <w:szCs w:val="24"/>
        </w:rPr>
        <w:t xml:space="preserve"> </w:t>
      </w:r>
      <w:r>
        <w:rPr>
          <w:rFonts w:asciiTheme="minorHAnsi" w:eastAsia="Times New Roman" w:hAnsiTheme="minorHAnsi" w:cstheme="minorHAnsi"/>
          <w:sz w:val="24"/>
          <w:szCs w:val="24"/>
        </w:rPr>
        <w:t>Porozumienia</w:t>
      </w:r>
      <w:r w:rsidRPr="00617D63">
        <w:rPr>
          <w:rFonts w:asciiTheme="minorHAnsi" w:eastAsia="Times New Roman" w:hAnsiTheme="minorHAnsi" w:cstheme="minorHAnsi"/>
          <w:sz w:val="24"/>
          <w:szCs w:val="24"/>
        </w:rPr>
        <w:t>.</w:t>
      </w:r>
    </w:p>
    <w:p w14:paraId="4220A370" w14:textId="4257CD5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Celem prawidłowego rozliczenia umów o powierzenie grantów, Ostateczny odbiorca wsparcia, po dokonaniu weryfikacji prawidłowości realizacji umowy o powierzenie grantu,</w:t>
      </w:r>
      <w:r w:rsidR="00B8543E">
        <w:rPr>
          <w:rFonts w:asciiTheme="minorHAnsi" w:eastAsia="Times New Roman" w:hAnsiTheme="minorHAnsi" w:cstheme="minorHAnsi"/>
          <w:sz w:val="24"/>
          <w:szCs w:val="24"/>
        </w:rPr>
        <w:t xml:space="preserve"> </w:t>
      </w:r>
      <w:r w:rsidR="00B8543E">
        <w:rPr>
          <w:rFonts w:asciiTheme="minorHAnsi" w:eastAsia="Times New Roman" w:hAnsiTheme="minorHAnsi" w:cstheme="minorBidi"/>
          <w:sz w:val="24"/>
          <w:szCs w:val="24"/>
        </w:rPr>
        <w:t xml:space="preserve">przedkłada do Jednostki Wspierającej </w:t>
      </w:r>
      <w:r w:rsidR="00204C85">
        <w:rPr>
          <w:rFonts w:asciiTheme="minorHAnsi" w:eastAsia="Times New Roman" w:hAnsiTheme="minorHAnsi" w:cstheme="minorBidi"/>
          <w:sz w:val="24"/>
          <w:szCs w:val="24"/>
        </w:rPr>
        <w:t>informację,</w:t>
      </w:r>
      <w:r w:rsidR="00B8543E">
        <w:rPr>
          <w:rFonts w:asciiTheme="minorHAnsi" w:eastAsia="Times New Roman" w:hAnsiTheme="minorHAnsi" w:cstheme="minorBidi"/>
          <w:sz w:val="24"/>
          <w:szCs w:val="24"/>
        </w:rPr>
        <w:t xml:space="preserve"> w której potwierdza rozliczenie grantu w zgłoszonej do rozliczenia wysokości</w:t>
      </w:r>
      <w:r w:rsidR="00DA3D39">
        <w:rPr>
          <w:rFonts w:asciiTheme="minorHAnsi" w:eastAsia="Times New Roman" w:hAnsiTheme="minorHAnsi" w:cstheme="minorBidi"/>
          <w:sz w:val="24"/>
          <w:szCs w:val="24"/>
        </w:rPr>
        <w:t xml:space="preserve"> </w:t>
      </w:r>
      <w:r w:rsidR="00DA3D39" w:rsidRPr="00DA3D39">
        <w:rPr>
          <w:rFonts w:asciiTheme="minorHAnsi" w:eastAsia="Times New Roman" w:hAnsiTheme="minorHAnsi" w:cstheme="minorBidi"/>
          <w:sz w:val="24"/>
          <w:szCs w:val="24"/>
        </w:rPr>
        <w:t xml:space="preserve">nie później niż w terminie złożenia wniosku o płatność końcową, o którym mowa § 8 ust. </w:t>
      </w:r>
      <w:r w:rsidR="00DA3D39">
        <w:rPr>
          <w:rFonts w:asciiTheme="minorHAnsi" w:eastAsia="Times New Roman" w:hAnsiTheme="minorHAnsi" w:cstheme="minorBidi"/>
          <w:sz w:val="24"/>
          <w:szCs w:val="24"/>
        </w:rPr>
        <w:t>7</w:t>
      </w:r>
      <w:r w:rsidR="00B8543E">
        <w:rPr>
          <w:rFonts w:asciiTheme="minorHAnsi" w:eastAsia="Times New Roman" w:hAnsiTheme="minorHAnsi" w:cstheme="minorBidi"/>
          <w:sz w:val="24"/>
          <w:szCs w:val="24"/>
        </w:rPr>
        <w:t>.</w:t>
      </w:r>
      <w:r w:rsidRPr="00617D63">
        <w:rPr>
          <w:rFonts w:asciiTheme="minorHAnsi" w:eastAsia="Times New Roman" w:hAnsiTheme="minorHAnsi" w:cstheme="minorHAnsi"/>
          <w:sz w:val="24"/>
          <w:szCs w:val="24"/>
        </w:rPr>
        <w:t xml:space="preserve"> </w:t>
      </w:r>
    </w:p>
    <w:p w14:paraId="792AE19E" w14:textId="77777777" w:rsidR="006F59F1" w:rsidRPr="00617D63" w:rsidRDefault="006F59F1" w:rsidP="006F59F1">
      <w:pPr>
        <w:keepNext/>
        <w:numPr>
          <w:ilvl w:val="0"/>
          <w:numId w:val="110"/>
        </w:numPr>
        <w:suppressAutoHyphens w:val="0"/>
        <w:autoSpaceDE w:val="0"/>
        <w:spacing w:after="60" w:line="360" w:lineRule="auto"/>
        <w:rPr>
          <w:rFonts w:asciiTheme="minorHAnsi" w:eastAsia="Times New Roman" w:hAnsiTheme="minorHAnsi" w:cstheme="minorHAnsi"/>
          <w:sz w:val="24"/>
          <w:szCs w:val="24"/>
        </w:rPr>
      </w:pPr>
      <w:r w:rsidRPr="00617D63">
        <w:rPr>
          <w:rFonts w:asciiTheme="minorHAnsi" w:eastAsia="Times New Roman" w:hAnsiTheme="minorHAnsi" w:cstheme="minorHAnsi"/>
          <w:sz w:val="24"/>
          <w:szCs w:val="24"/>
        </w:rPr>
        <w:t xml:space="preserve">W przypadku realizacji </w:t>
      </w:r>
      <w:r>
        <w:rPr>
          <w:rFonts w:asciiTheme="minorHAnsi" w:eastAsia="Times New Roman" w:hAnsiTheme="minorHAnsi" w:cstheme="minorHAnsi"/>
          <w:sz w:val="24"/>
          <w:szCs w:val="24"/>
        </w:rPr>
        <w:t>Porozumienia</w:t>
      </w:r>
      <w:r w:rsidRPr="00617D63">
        <w:rPr>
          <w:rFonts w:asciiTheme="minorHAnsi" w:eastAsia="Times New Roman" w:hAnsiTheme="minorHAnsi" w:cstheme="minorHAnsi"/>
          <w:sz w:val="24"/>
          <w:szCs w:val="24"/>
        </w:rPr>
        <w:t xml:space="preserve"> przy udziale Partnera/ Partnerów, Ostateczny odbiorca wsparcia Ostateczny odbiorca wsparcia może powierzyć Partnerowi/ Partnerom część zadań związanych z przekazywaniem grantów.</w:t>
      </w:r>
    </w:p>
    <w:p w14:paraId="5A8EC247" w14:textId="77777777" w:rsidR="006F59F1" w:rsidRPr="006F59F1" w:rsidRDefault="006F59F1" w:rsidP="006F59F1"/>
    <w:p w14:paraId="175825F7" w14:textId="7F04B362" w:rsidR="009921C1" w:rsidRPr="00C776B6" w:rsidRDefault="00CF1666" w:rsidP="009921C1">
      <w:pPr>
        <w:pStyle w:val="Nagwek2"/>
      </w:pPr>
      <w:r w:rsidRPr="00C776B6">
        <w:t>§ 2</w:t>
      </w:r>
      <w:r w:rsidR="006F59F1">
        <w:t>3</w:t>
      </w:r>
      <w:r w:rsidRPr="00C776B6">
        <w:t>.</w:t>
      </w:r>
      <w:r w:rsidR="009921C1">
        <w:t xml:space="preserve"> </w:t>
      </w:r>
      <w:r w:rsidR="009921C1" w:rsidRPr="00C776B6">
        <w:t xml:space="preserve">Rozwiązanie porozumienia </w:t>
      </w:r>
    </w:p>
    <w:p w14:paraId="2CBDB9B7" w14:textId="29164CEF" w:rsidR="00D65715" w:rsidRDefault="002E47E1"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bookmarkStart w:id="30" w:name="_Hlk157086468"/>
      <w:r>
        <w:rPr>
          <w:rStyle w:val="cf01"/>
          <w:rFonts w:asciiTheme="minorHAnsi" w:hAnsiTheme="minorHAnsi" w:cstheme="minorHAnsi"/>
          <w:sz w:val="24"/>
          <w:szCs w:val="24"/>
        </w:rPr>
        <w:t>Porozumienie</w:t>
      </w:r>
      <w:r w:rsidR="00D65715" w:rsidRPr="00855230">
        <w:rPr>
          <w:rStyle w:val="cf01"/>
          <w:rFonts w:asciiTheme="minorHAnsi" w:hAnsiTheme="minorHAnsi" w:cstheme="minorHAnsi"/>
          <w:sz w:val="24"/>
          <w:szCs w:val="24"/>
        </w:rPr>
        <w:t xml:space="preserve"> może zostać rozwiązan</w:t>
      </w:r>
      <w:r>
        <w:rPr>
          <w:rStyle w:val="cf01"/>
          <w:rFonts w:asciiTheme="minorHAnsi" w:hAnsiTheme="minorHAnsi" w:cstheme="minorHAnsi"/>
          <w:sz w:val="24"/>
          <w:szCs w:val="24"/>
        </w:rPr>
        <w:t>e</w:t>
      </w:r>
      <w:r w:rsidR="00D65715" w:rsidRPr="00855230">
        <w:rPr>
          <w:rStyle w:val="cf01"/>
          <w:rFonts w:asciiTheme="minorHAnsi" w:hAnsiTheme="minorHAnsi" w:cstheme="minorHAnsi"/>
          <w:sz w:val="24"/>
          <w:szCs w:val="24"/>
        </w:rPr>
        <w:t xml:space="preserve"> przez każdą ze Stron z zachowaniem miesięcznego okresu wypowiedzenia, w wyniku wystąpienia okoliczności niezależnych od Stron, które uniemożliwiają dalsze wykonywanie obowiązków w ni</w:t>
      </w:r>
      <w:r>
        <w:rPr>
          <w:rStyle w:val="cf01"/>
          <w:rFonts w:asciiTheme="minorHAnsi" w:hAnsiTheme="minorHAnsi" w:cstheme="minorHAnsi"/>
          <w:sz w:val="24"/>
          <w:szCs w:val="24"/>
        </w:rPr>
        <w:t xml:space="preserve">m </w:t>
      </w:r>
      <w:r w:rsidR="00D65715" w:rsidRPr="00855230">
        <w:rPr>
          <w:rStyle w:val="cf01"/>
          <w:rFonts w:asciiTheme="minorHAnsi" w:hAnsiTheme="minorHAnsi" w:cstheme="minorHAnsi"/>
          <w:sz w:val="24"/>
          <w:szCs w:val="24"/>
        </w:rPr>
        <w:t xml:space="preserve">określonych. </w:t>
      </w:r>
    </w:p>
    <w:p w14:paraId="058A69CA" w14:textId="77777777" w:rsidR="00D65715" w:rsidRPr="00855230" w:rsidRDefault="00D65715" w:rsidP="00D65715">
      <w:pPr>
        <w:pStyle w:val="Akapitzlist"/>
        <w:widowControl w:val="0"/>
        <w:tabs>
          <w:tab w:val="left" w:pos="284"/>
        </w:tabs>
        <w:suppressAutoHyphens w:val="0"/>
        <w:autoSpaceDE w:val="0"/>
        <w:autoSpaceDN w:val="0"/>
        <w:spacing w:before="360" w:after="360" w:line="360" w:lineRule="auto"/>
        <w:ind w:left="527"/>
        <w:contextualSpacing/>
        <w:rPr>
          <w:rStyle w:val="cf01"/>
          <w:rFonts w:asciiTheme="minorHAnsi" w:hAnsiTheme="minorHAnsi" w:cstheme="minorHAnsi"/>
          <w:sz w:val="24"/>
          <w:szCs w:val="24"/>
        </w:rPr>
      </w:pPr>
      <w:r w:rsidRPr="00B37A32">
        <w:rPr>
          <w:rStyle w:val="cf01"/>
          <w:rFonts w:asciiTheme="minorHAnsi" w:hAnsiTheme="minorHAnsi" w:cstheme="minorHAnsi"/>
          <w:sz w:val="24"/>
          <w:szCs w:val="24"/>
        </w:rPr>
        <w:t xml:space="preserve">Wypowiedzenie przekazywane jest w formie pisemnej, na adres siedziby Jednostki wspierającej/Ostatecznego odbiorcy wsparcia albo na adres skrzynki </w:t>
      </w:r>
      <w:proofErr w:type="spellStart"/>
      <w:r w:rsidRPr="00B37A32">
        <w:rPr>
          <w:rStyle w:val="cf01"/>
          <w:rFonts w:asciiTheme="minorHAnsi" w:hAnsiTheme="minorHAnsi" w:cstheme="minorHAnsi"/>
          <w:sz w:val="24"/>
          <w:szCs w:val="24"/>
        </w:rPr>
        <w:t>ePUAP</w:t>
      </w:r>
      <w:proofErr w:type="spellEnd"/>
      <w:r w:rsidRPr="00B37A32">
        <w:rPr>
          <w:rStyle w:val="cf01"/>
          <w:rFonts w:asciiTheme="minorHAnsi" w:hAnsiTheme="minorHAnsi" w:cstheme="minorHAnsi"/>
          <w:sz w:val="24"/>
          <w:szCs w:val="24"/>
        </w:rPr>
        <w:t xml:space="preserve"> Jednostki wspierającej/Ostatecznego odbiorcy wsparcia, pod rygorem bezskuteczności i zawiera uzasadnienie.</w:t>
      </w:r>
    </w:p>
    <w:p w14:paraId="2A0928BA" w14:textId="57922C36" w:rsidR="00D65715" w:rsidRPr="00855230" w:rsidRDefault="00D65715"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855230">
        <w:rPr>
          <w:rStyle w:val="cf01"/>
          <w:rFonts w:asciiTheme="minorHAnsi" w:hAnsiTheme="minorHAnsi" w:cstheme="minorHAnsi"/>
          <w:sz w:val="24"/>
          <w:szCs w:val="24"/>
        </w:rPr>
        <w:lastRenderedPageBreak/>
        <w:t xml:space="preserve">Jednostka wspierająca może </w:t>
      </w:r>
      <w:r>
        <w:rPr>
          <w:rStyle w:val="cf01"/>
          <w:rFonts w:asciiTheme="minorHAnsi" w:hAnsiTheme="minorHAnsi" w:cstheme="minorHAnsi"/>
          <w:sz w:val="24"/>
          <w:szCs w:val="24"/>
        </w:rPr>
        <w:t xml:space="preserve">rozwiązać </w:t>
      </w:r>
      <w:r w:rsidR="002E47E1">
        <w:rPr>
          <w:rStyle w:val="cf01"/>
          <w:rFonts w:asciiTheme="minorHAnsi" w:hAnsiTheme="minorHAnsi" w:cstheme="minorHAnsi"/>
          <w:sz w:val="24"/>
          <w:szCs w:val="24"/>
        </w:rPr>
        <w:t>Porozumienie</w:t>
      </w:r>
      <w:r w:rsidRPr="00855230">
        <w:rPr>
          <w:rStyle w:val="cf01"/>
          <w:rFonts w:asciiTheme="minorHAnsi" w:hAnsiTheme="minorHAnsi" w:cstheme="minorHAnsi"/>
          <w:sz w:val="24"/>
          <w:szCs w:val="24"/>
        </w:rPr>
        <w:t xml:space="preserve"> ze skutkiem natychmiastowym w przypadku, gdy:</w:t>
      </w:r>
    </w:p>
    <w:p w14:paraId="3C6C1FD8" w14:textId="1DB70716"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dopuścił się poważnych nieprawidłowości, w szczególności wykorzystał przekazane środki na cel inny niż określony w Przedsięwzięciu lub niezgodnie z </w:t>
      </w:r>
      <w:r w:rsidR="002E47E1">
        <w:rPr>
          <w:rFonts w:ascii="Calibri" w:eastAsia="Calibri" w:hAnsi="Calibri" w:cs="Calibri"/>
        </w:rPr>
        <w:t>Porozumieniem</w:t>
      </w:r>
      <w:r w:rsidRPr="00855230">
        <w:rPr>
          <w:rFonts w:ascii="Calibri" w:eastAsia="Calibri" w:hAnsi="Calibri" w:cs="Calibri"/>
        </w:rPr>
        <w:t>;</w:t>
      </w:r>
    </w:p>
    <w:p w14:paraId="1B0E64C2" w14:textId="119786F3"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złoży lub posłuży się fałszywym oświadczeniem lub podrobionymi, przerobionymi lub stwierdzającymi nieprawdę dokumentami w celu uzyskania </w:t>
      </w:r>
      <w:r>
        <w:rPr>
          <w:rFonts w:ascii="Calibri" w:eastAsia="Calibri" w:hAnsi="Calibri" w:cs="Calibri"/>
        </w:rPr>
        <w:t>wsparcia</w:t>
      </w:r>
      <w:r w:rsidRPr="00855230">
        <w:rPr>
          <w:rFonts w:ascii="Calibri" w:eastAsia="Calibri" w:hAnsi="Calibri" w:cs="Calibri"/>
        </w:rPr>
        <w:t xml:space="preserve"> w ramach </w:t>
      </w:r>
      <w:r w:rsidR="002E47E1">
        <w:rPr>
          <w:rFonts w:ascii="Calibri" w:eastAsia="Calibri" w:hAnsi="Calibri" w:cs="Calibri"/>
        </w:rPr>
        <w:t>Porozumienia</w:t>
      </w:r>
      <w:r w:rsidRPr="00855230">
        <w:rPr>
          <w:rFonts w:ascii="Calibri" w:eastAsia="Calibri" w:hAnsi="Calibri" w:cs="Calibri"/>
        </w:rPr>
        <w:t xml:space="preserve"> lub uznania za kwalifikowalne wydatków ponoszonych w ramach Przedsięwzięcia;</w:t>
      </w:r>
    </w:p>
    <w:p w14:paraId="123C1E4D" w14:textId="6FA56C3B" w:rsidR="00D65715"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zaprzestał realizacji Przedsięwzięcia lub w sposób </w:t>
      </w:r>
      <w:r w:rsidR="009C3E8B">
        <w:rPr>
          <w:rFonts w:ascii="Calibri" w:eastAsia="Calibri" w:hAnsi="Calibri" w:cs="Calibri"/>
        </w:rPr>
        <w:t>r</w:t>
      </w:r>
      <w:r w:rsidRPr="00855230">
        <w:rPr>
          <w:rFonts w:ascii="Calibri" w:eastAsia="Calibri" w:hAnsi="Calibri" w:cs="Calibri"/>
        </w:rPr>
        <w:t xml:space="preserve">ażący nie wywiązuje się ze swoich obowiązków określonych w </w:t>
      </w:r>
      <w:r w:rsidR="002E47E1">
        <w:rPr>
          <w:rFonts w:ascii="Calibri" w:eastAsia="Calibri" w:hAnsi="Calibri" w:cs="Calibri"/>
        </w:rPr>
        <w:t>Porozumieniu</w:t>
      </w:r>
      <w:r w:rsidRPr="00855230">
        <w:rPr>
          <w:rFonts w:ascii="Calibri" w:eastAsia="Calibri" w:hAnsi="Calibri" w:cs="Calibri"/>
        </w:rPr>
        <w:t>;</w:t>
      </w:r>
    </w:p>
    <w:p w14:paraId="27632FD0" w14:textId="3D6D47D7"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wykorzystał środki w całości lub w części na cel i zakres inny niż określony w Przedsięwzięciu lub niezgodnie z lub przepisami prawa;</w:t>
      </w:r>
    </w:p>
    <w:p w14:paraId="232E0F1D" w14:textId="77777777"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odmówił poddania się kontroli lub audytowi Jednostki wspierającej bądź innych uprawnionych podmiotów do przeprowadzenia kontroli lub audytu na podstawie odrębnych przepisów lub utrudniał ich przeprowadzenie;</w:t>
      </w:r>
    </w:p>
    <w:p w14:paraId="39068921" w14:textId="7088D100"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 xml:space="preserve">Ostateczny odbiorca wsparcia na etapie ubiegania się lub udzielania </w:t>
      </w:r>
      <w:r>
        <w:rPr>
          <w:rFonts w:ascii="Calibri" w:eastAsia="Calibri" w:hAnsi="Calibri" w:cs="Calibri"/>
        </w:rPr>
        <w:t>wsparcia</w:t>
      </w:r>
      <w:r w:rsidRPr="00855230">
        <w:rPr>
          <w:rFonts w:ascii="Calibri" w:eastAsia="Calibri" w:hAnsi="Calibri" w:cs="Calibri"/>
        </w:rPr>
        <w:t xml:space="preserve"> lub realizacji </w:t>
      </w:r>
      <w:r w:rsidR="002E47E1">
        <w:rPr>
          <w:rFonts w:ascii="Calibri" w:eastAsia="Calibri" w:hAnsi="Calibri" w:cs="Calibri"/>
        </w:rPr>
        <w:t>Porozumienia</w:t>
      </w:r>
      <w:r w:rsidRPr="00855230">
        <w:rPr>
          <w:rFonts w:ascii="Calibri" w:eastAsia="Calibri" w:hAnsi="Calibri" w:cs="Calibri"/>
        </w:rPr>
        <w:t xml:space="preserve"> nie ujawnił dokumentów, oświadczeń lub informacji mających znaczenie dla udzielenia </w:t>
      </w:r>
      <w:r>
        <w:rPr>
          <w:rFonts w:ascii="Calibri" w:eastAsia="Calibri" w:hAnsi="Calibri" w:cs="Calibri"/>
        </w:rPr>
        <w:t xml:space="preserve">wsparcia </w:t>
      </w:r>
      <w:r w:rsidRPr="00855230">
        <w:rPr>
          <w:rFonts w:ascii="Calibri" w:eastAsia="Calibri" w:hAnsi="Calibri" w:cs="Calibri"/>
        </w:rPr>
        <w:t xml:space="preserve">lub realizacji </w:t>
      </w:r>
      <w:r w:rsidR="002E47E1">
        <w:rPr>
          <w:rFonts w:ascii="Calibri" w:eastAsia="Calibri" w:hAnsi="Calibri" w:cs="Calibri"/>
        </w:rPr>
        <w:t>Porozumienia</w:t>
      </w:r>
      <w:r w:rsidRPr="00855230">
        <w:rPr>
          <w:rFonts w:ascii="Calibri" w:eastAsia="Calibri" w:hAnsi="Calibri" w:cs="Calibri"/>
        </w:rPr>
        <w:t xml:space="preserve">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4AC7764D" w14:textId="77777777" w:rsidR="00D65715" w:rsidRPr="00855230"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855230">
        <w:rPr>
          <w:rFonts w:ascii="Calibri" w:eastAsia="Calibri" w:hAnsi="Calibri" w:cs="Calibri"/>
        </w:rPr>
        <w:t>Ostateczny odbiorca wsparcia dopuścił się innych nadużyć finansowych w związku z realizacją Przedsięwzięcia;</w:t>
      </w:r>
    </w:p>
    <w:p w14:paraId="1299C5E9" w14:textId="77777777" w:rsidR="00D65715" w:rsidRPr="00AB5C26"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dokonał istotnej zmiany Przedsięwzięcia bez zgody Jednostki wspierającej;</w:t>
      </w:r>
    </w:p>
    <w:p w14:paraId="611F0BD5" w14:textId="77777777" w:rsidR="00D65715" w:rsidRDefault="00D65715" w:rsidP="00D65715">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obciążony jest obowiązkiem zwrotu pomocy wynikającym z decyzji Komisji Europejskiej;</w:t>
      </w:r>
    </w:p>
    <w:p w14:paraId="4D9C8273" w14:textId="77777777" w:rsidR="00F255A6" w:rsidRPr="00AB5C26" w:rsidRDefault="00F255A6" w:rsidP="00F255A6">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lastRenderedPageBreak/>
        <w:t>Ostateczny odbiorca wsparcia dopuścił się nieprawidłowości oraz nie usunął ich przyczyn i efektów w terminie wskazanym przez podmiot dokonujący kontroli;</w:t>
      </w:r>
    </w:p>
    <w:p w14:paraId="607685B5" w14:textId="3D5966E8" w:rsidR="00F255A6" w:rsidRPr="00F255A6" w:rsidRDefault="00F255A6" w:rsidP="00F255A6">
      <w:pPr>
        <w:pStyle w:val="Tekstpodstawowy"/>
        <w:numPr>
          <w:ilvl w:val="0"/>
          <w:numId w:val="104"/>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nie został osiągnięty cel Przedsięwzięcia rozumiany jako zrealizowanie wskaźników określonych w </w:t>
      </w:r>
      <w:r>
        <w:rPr>
          <w:rFonts w:ascii="Calibri" w:eastAsia="Calibri" w:hAnsi="Calibri" w:cs="Calibri"/>
        </w:rPr>
        <w:t>Porozumieniu</w:t>
      </w:r>
      <w:r w:rsidRPr="00AB5C26">
        <w:rPr>
          <w:rFonts w:ascii="Calibri" w:eastAsia="Calibri" w:hAnsi="Calibri" w:cs="Calibri"/>
        </w:rPr>
        <w:t>;</w:t>
      </w:r>
    </w:p>
    <w:p w14:paraId="19B24088" w14:textId="4F5ED8AF" w:rsidR="00D65715" w:rsidRDefault="00D65715" w:rsidP="00D65715">
      <w:pPr>
        <w:pStyle w:val="Tekstpodstawowy"/>
        <w:numPr>
          <w:ilvl w:val="0"/>
          <w:numId w:val="104"/>
        </w:numPr>
        <w:tabs>
          <w:tab w:val="clear" w:pos="900"/>
          <w:tab w:val="left" w:pos="284"/>
        </w:tabs>
        <w:autoSpaceDE w:val="0"/>
        <w:spacing w:before="360" w:after="360" w:line="360" w:lineRule="auto"/>
        <w:ind w:hanging="357"/>
        <w:jc w:val="left"/>
        <w:rPr>
          <w:rFonts w:ascii="Calibri" w:eastAsia="Calibri" w:hAnsi="Calibri" w:cs="Calibri"/>
        </w:rPr>
      </w:pPr>
      <w:bookmarkStart w:id="31" w:name="_Hlk168663802"/>
      <w:r w:rsidRPr="00AB5C26">
        <w:rPr>
          <w:rFonts w:ascii="Calibri" w:eastAsia="Calibri" w:hAnsi="Calibri" w:cs="Calibri"/>
        </w:rPr>
        <w:t xml:space="preserve">Ostateczny odbiorca wsparcia nie dochował warunków określonych w </w:t>
      </w:r>
      <w:r w:rsidR="002E47E1">
        <w:rPr>
          <w:rFonts w:ascii="Calibri" w:eastAsia="Calibri" w:hAnsi="Calibri" w:cs="Calibri"/>
        </w:rPr>
        <w:t>Porozumienia</w:t>
      </w:r>
      <w:bookmarkEnd w:id="31"/>
      <w:r w:rsidRPr="00AB5C26">
        <w:rPr>
          <w:rFonts w:ascii="Calibri" w:eastAsia="Calibri" w:hAnsi="Calibri" w:cs="Calibri"/>
        </w:rPr>
        <w:t>.</w:t>
      </w:r>
    </w:p>
    <w:p w14:paraId="666273D4" w14:textId="04AB80C7" w:rsidR="00D65715" w:rsidRPr="00AB5C26" w:rsidRDefault="00D65715" w:rsidP="00B415A4">
      <w:pPr>
        <w:pStyle w:val="Akapitzlist"/>
        <w:widowControl w:val="0"/>
        <w:numPr>
          <w:ilvl w:val="0"/>
          <w:numId w:val="103"/>
        </w:numPr>
        <w:tabs>
          <w:tab w:val="left" w:pos="284"/>
        </w:tabs>
        <w:suppressAutoHyphens w:val="0"/>
        <w:autoSpaceDE w:val="0"/>
        <w:autoSpaceDN w:val="0"/>
        <w:spacing w:before="360" w:after="360" w:line="360" w:lineRule="auto"/>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w:t>
      </w:r>
      <w:r w:rsidR="002E47E1">
        <w:rPr>
          <w:rStyle w:val="cf01"/>
          <w:rFonts w:asciiTheme="minorHAnsi" w:hAnsiTheme="minorHAnsi" w:cstheme="minorHAnsi"/>
          <w:sz w:val="24"/>
          <w:szCs w:val="24"/>
        </w:rPr>
        <w:t>Porozumienie</w:t>
      </w:r>
      <w:r w:rsidRPr="00AB5C26">
        <w:rPr>
          <w:rStyle w:val="cf01"/>
          <w:rFonts w:asciiTheme="minorHAnsi" w:hAnsiTheme="minorHAnsi" w:cstheme="minorHAnsi"/>
          <w:sz w:val="24"/>
          <w:szCs w:val="24"/>
        </w:rPr>
        <w:t xml:space="preserve"> z zachowaniem jednomiesięcznego okresu wypowiedzenia, po upływie którego następuje jego rozwiązanie w przypadku, gdy:</w:t>
      </w:r>
    </w:p>
    <w:p w14:paraId="6A02755D" w14:textId="4278058B"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Ostateczny odbiorca wsparcia nie rozpoczął realizacji Przedsięwzięcia w terminie 1 miesiąca od daty zawarcia </w:t>
      </w:r>
      <w:r w:rsidR="002E47E1">
        <w:rPr>
          <w:rFonts w:ascii="Calibri" w:eastAsia="Calibri" w:hAnsi="Calibri" w:cs="Calibri"/>
        </w:rPr>
        <w:t>Porozumienia</w:t>
      </w:r>
      <w:r w:rsidRPr="00AB5C26">
        <w:rPr>
          <w:rFonts w:ascii="Calibri" w:eastAsia="Calibri" w:hAnsi="Calibri" w:cs="Calibri"/>
        </w:rPr>
        <w:t>;</w:t>
      </w:r>
    </w:p>
    <w:p w14:paraId="7B5D5975" w14:textId="7ACE01A7"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181F3E">
        <w:rPr>
          <w:rFonts w:ascii="Calibri" w:eastAsia="Calibri" w:hAnsi="Calibri" w:cs="Calibri"/>
        </w:rPr>
        <w:t>, Partner</w:t>
      </w:r>
      <w:r w:rsidR="00181F3E">
        <w:rPr>
          <w:rStyle w:val="Odwoanieprzypisudolnego"/>
          <w:rFonts w:ascii="Calibri" w:eastAsia="Calibri" w:hAnsi="Calibri" w:cs="Calibri"/>
        </w:rPr>
        <w:footnoteReference w:id="34"/>
      </w:r>
      <w:r w:rsidR="00181F3E">
        <w:rPr>
          <w:rFonts w:ascii="Calibri" w:eastAsia="Calibri" w:hAnsi="Calibri" w:cs="Calibri"/>
        </w:rPr>
        <w:t xml:space="preserve"> lub Podmiot upoważniony do ponoszenia wydatków</w:t>
      </w:r>
      <w:r w:rsidRPr="00AB5C26">
        <w:rPr>
          <w:rFonts w:ascii="Calibri" w:eastAsia="Calibri" w:hAnsi="Calibri" w:cs="Calibri"/>
        </w:rPr>
        <w:t xml:space="preserve"> </w:t>
      </w:r>
      <w:r w:rsidR="009C3E8B">
        <w:rPr>
          <w:rFonts w:ascii="Calibri" w:eastAsia="Calibri" w:hAnsi="Calibri" w:cs="Calibri"/>
        </w:rPr>
        <w:t xml:space="preserve">odmówi poddania się kontroli lub audytowi, o których mowa w </w:t>
      </w:r>
      <w:r w:rsidR="009C3E8B" w:rsidRPr="009C3E8B">
        <w:rPr>
          <w:rFonts w:ascii="Calibri" w:eastAsia="Calibri" w:hAnsi="Calibri" w:cs="Calibri"/>
        </w:rPr>
        <w:t>§ 15 lub utrudni ich przeprowadzenie</w:t>
      </w:r>
      <w:r w:rsidRPr="00AB5C26">
        <w:rPr>
          <w:rFonts w:ascii="Calibri" w:eastAsia="Calibri" w:hAnsi="Calibri" w:cs="Calibri"/>
        </w:rPr>
        <w:t>;</w:t>
      </w:r>
    </w:p>
    <w:p w14:paraId="473DD431" w14:textId="77034333"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181F3E">
        <w:rPr>
          <w:rFonts w:ascii="Calibri" w:eastAsia="Calibri" w:hAnsi="Calibri" w:cs="Calibri"/>
        </w:rPr>
        <w:t>, Partner</w:t>
      </w:r>
      <w:r w:rsidR="00181F3E">
        <w:rPr>
          <w:rStyle w:val="Odwoanieprzypisudolnego"/>
          <w:rFonts w:ascii="Calibri" w:eastAsia="Calibri" w:hAnsi="Calibri" w:cs="Calibri"/>
        </w:rPr>
        <w:footnoteReference w:id="35"/>
      </w:r>
      <w:r w:rsidR="00181F3E">
        <w:rPr>
          <w:rFonts w:ascii="Calibri" w:eastAsia="Calibri" w:hAnsi="Calibri" w:cs="Calibri"/>
        </w:rPr>
        <w:t xml:space="preserve"> lub Podmiot upoważniony do ponoszenia wydatków</w:t>
      </w:r>
      <w:r w:rsidRPr="00AB5C26">
        <w:rPr>
          <w:rFonts w:ascii="Calibri" w:eastAsia="Calibri" w:hAnsi="Calibri" w:cs="Calibri"/>
        </w:rPr>
        <w:t xml:space="preserve"> </w:t>
      </w:r>
      <w:r w:rsidR="009C3E8B" w:rsidRPr="00633600">
        <w:rPr>
          <w:rFonts w:asciiTheme="minorHAnsi" w:hAnsiTheme="minorHAnsi"/>
        </w:rPr>
        <w:t>w ustalonym</w:t>
      </w:r>
      <w:r w:rsidR="009C3E8B" w:rsidRPr="00B415A4">
        <w:rPr>
          <w:rFonts w:asciiTheme="minorHAnsi" w:hAnsiTheme="minorHAnsi"/>
        </w:rPr>
        <w:t xml:space="preserve"> przez Jednostkę wspierającą </w:t>
      </w:r>
      <w:r w:rsidR="009C3E8B" w:rsidRPr="00633600">
        <w:rPr>
          <w:rFonts w:asciiTheme="minorHAnsi" w:hAnsiTheme="minorHAnsi"/>
        </w:rPr>
        <w:t xml:space="preserve">terminie </w:t>
      </w:r>
      <w:r w:rsidR="009C3E8B" w:rsidRPr="00B415A4">
        <w:rPr>
          <w:rFonts w:asciiTheme="minorHAnsi" w:hAnsiTheme="minorHAnsi"/>
        </w:rPr>
        <w:t xml:space="preserve">nie </w:t>
      </w:r>
      <w:r w:rsidR="009C3E8B" w:rsidRPr="00633600">
        <w:rPr>
          <w:rFonts w:asciiTheme="minorHAnsi" w:hAnsiTheme="minorHAnsi"/>
        </w:rPr>
        <w:t>doprowadzi do usunięcia</w:t>
      </w:r>
      <w:r w:rsidR="009C3E8B" w:rsidRPr="00B415A4">
        <w:rPr>
          <w:rFonts w:asciiTheme="minorHAnsi" w:hAnsiTheme="minorHAnsi"/>
        </w:rPr>
        <w:t xml:space="preserve"> stwierdzonych nieprawidłowości</w:t>
      </w:r>
      <w:r w:rsidRPr="00AB5C26">
        <w:rPr>
          <w:rFonts w:ascii="Calibri" w:eastAsia="Calibri" w:hAnsi="Calibri" w:cs="Calibri"/>
        </w:rPr>
        <w:t>;</w:t>
      </w:r>
    </w:p>
    <w:p w14:paraId="2A022ADA" w14:textId="1F474B4C" w:rsidR="00D65715"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Ostateczny odbiorca wsparcia nie przedkłada </w:t>
      </w:r>
      <w:r w:rsidR="00253A8A">
        <w:rPr>
          <w:rFonts w:ascii="Calibri" w:eastAsia="Calibri" w:hAnsi="Calibri" w:cs="Calibri"/>
        </w:rPr>
        <w:t xml:space="preserve">zgodnie z Porozumieniem </w:t>
      </w:r>
      <w:r w:rsidRPr="00AB5C26">
        <w:rPr>
          <w:rFonts w:ascii="Calibri" w:eastAsia="Calibri" w:hAnsi="Calibri" w:cs="Calibri"/>
        </w:rPr>
        <w:t xml:space="preserve">wniosków o płatność </w:t>
      </w:r>
      <w:r w:rsidR="00253A8A">
        <w:rPr>
          <w:rFonts w:ascii="Calibri" w:eastAsia="Calibri" w:hAnsi="Calibri" w:cs="Calibri"/>
        </w:rPr>
        <w:t xml:space="preserve">lub </w:t>
      </w:r>
      <w:r w:rsidR="00204C85">
        <w:rPr>
          <w:rFonts w:ascii="Calibri" w:eastAsia="Calibri" w:hAnsi="Calibri" w:cs="Calibri"/>
        </w:rPr>
        <w:t>dokumentów,</w:t>
      </w:r>
      <w:r w:rsidR="00253A8A">
        <w:rPr>
          <w:rFonts w:ascii="Calibri" w:eastAsia="Calibri" w:hAnsi="Calibri" w:cs="Calibri"/>
        </w:rPr>
        <w:t xml:space="preserve"> o których mowa w</w:t>
      </w:r>
      <w:r w:rsidR="009A4964">
        <w:rPr>
          <w:rFonts w:ascii="Calibri" w:eastAsia="Calibri" w:hAnsi="Calibri" w:cs="Calibri"/>
        </w:rPr>
        <w:t xml:space="preserve"> </w:t>
      </w:r>
      <w:r w:rsidR="00253A8A" w:rsidRPr="00253A8A">
        <w:rPr>
          <w:rFonts w:ascii="Calibri" w:eastAsia="Calibri" w:hAnsi="Calibri" w:cs="Calibri"/>
        </w:rPr>
        <w:t xml:space="preserve">§ 8 ust. </w:t>
      </w:r>
      <w:r w:rsidR="009A4964">
        <w:rPr>
          <w:rFonts w:ascii="Calibri" w:eastAsia="Calibri" w:hAnsi="Calibri" w:cs="Calibri"/>
        </w:rPr>
        <w:t>4</w:t>
      </w:r>
      <w:r w:rsidRPr="00AB5C26">
        <w:rPr>
          <w:rFonts w:ascii="Calibri" w:eastAsia="Calibri" w:hAnsi="Calibri" w:cs="Calibri"/>
        </w:rPr>
        <w:t>;</w:t>
      </w:r>
    </w:p>
    <w:p w14:paraId="5B2E09FD" w14:textId="4080D759" w:rsidR="00181F3E" w:rsidRPr="00181F3E" w:rsidRDefault="00181F3E" w:rsidP="00181F3E">
      <w:pPr>
        <w:pStyle w:val="Tekstpodstawowy"/>
        <w:numPr>
          <w:ilvl w:val="0"/>
          <w:numId w:val="106"/>
        </w:numPr>
        <w:tabs>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t>Ostateczny odbiorca wsparcia, Partner</w:t>
      </w:r>
      <w:r>
        <w:rPr>
          <w:rStyle w:val="Odwoanieprzypisudolnego"/>
          <w:rFonts w:ascii="Calibri" w:eastAsia="Calibri" w:hAnsi="Calibri" w:cs="Calibri"/>
        </w:rPr>
        <w:footnoteReference w:id="36"/>
      </w:r>
      <w:r>
        <w:rPr>
          <w:rFonts w:ascii="Calibri" w:eastAsia="Calibri" w:hAnsi="Calibri" w:cs="Calibri"/>
        </w:rPr>
        <w:t xml:space="preserve"> lub Podmiot upoważniony do ponoszenia wydatków </w:t>
      </w:r>
      <w:r w:rsidRPr="009A33AF">
        <w:rPr>
          <w:rFonts w:ascii="Calibri" w:eastAsia="Calibri" w:hAnsi="Calibri" w:cs="Calibri"/>
        </w:rPr>
        <w:t>uchyla się od wykonywania obowiązków, o których mowa o których mowa w § 17 ust. 5 i § 18;</w:t>
      </w:r>
    </w:p>
    <w:p w14:paraId="3032B8E0" w14:textId="11C44142" w:rsidR="00D65715"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181F3E">
        <w:rPr>
          <w:rFonts w:ascii="Calibri" w:eastAsia="Calibri" w:hAnsi="Calibri" w:cs="Calibri"/>
        </w:rPr>
        <w:t>, Partner</w:t>
      </w:r>
      <w:r w:rsidR="00181F3E">
        <w:rPr>
          <w:rStyle w:val="Odwoanieprzypisudolnego"/>
          <w:rFonts w:ascii="Calibri" w:eastAsia="Calibri" w:hAnsi="Calibri" w:cs="Calibri"/>
        </w:rPr>
        <w:footnoteReference w:id="37"/>
      </w:r>
      <w:r w:rsidR="00181F3E">
        <w:rPr>
          <w:rFonts w:ascii="Calibri" w:eastAsia="Calibri" w:hAnsi="Calibri" w:cs="Calibri"/>
        </w:rPr>
        <w:t xml:space="preserve"> lub Podmiot upoważniony do ponoszenia wydatków</w:t>
      </w:r>
      <w:r w:rsidRPr="00AB5C26">
        <w:rPr>
          <w:rFonts w:ascii="Calibri" w:eastAsia="Calibri" w:hAnsi="Calibri" w:cs="Calibri"/>
        </w:rPr>
        <w:t xml:space="preserve"> dokonał zmian prawno-organizacyjnych w swoim statusie mających lub mogących mieć wpływ na realizację </w:t>
      </w:r>
      <w:r w:rsidR="00253A8A">
        <w:rPr>
          <w:rFonts w:ascii="Calibri" w:eastAsia="Calibri" w:hAnsi="Calibri" w:cs="Calibri"/>
        </w:rPr>
        <w:t>Porozumienia;</w:t>
      </w:r>
    </w:p>
    <w:p w14:paraId="430DC50F" w14:textId="00F35F35" w:rsidR="00253A8A" w:rsidRDefault="00253A8A" w:rsidP="00253A8A">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Pr>
          <w:rFonts w:ascii="Calibri" w:eastAsia="Calibri" w:hAnsi="Calibri" w:cs="Calibri"/>
        </w:rPr>
        <w:lastRenderedPageBreak/>
        <w:t>Ostateczny odbiorca wsparcia</w:t>
      </w:r>
      <w:r w:rsidR="00181F3E">
        <w:rPr>
          <w:rFonts w:ascii="Calibri" w:eastAsia="Calibri" w:hAnsi="Calibri" w:cs="Calibri"/>
        </w:rPr>
        <w:t>, Partner</w:t>
      </w:r>
      <w:r w:rsidR="00181F3E">
        <w:rPr>
          <w:rStyle w:val="Odwoanieprzypisudolnego"/>
          <w:rFonts w:ascii="Calibri" w:eastAsia="Calibri" w:hAnsi="Calibri" w:cs="Calibri"/>
        </w:rPr>
        <w:footnoteReference w:id="38"/>
      </w:r>
      <w:r w:rsidR="00181F3E">
        <w:rPr>
          <w:rFonts w:ascii="Calibri" w:eastAsia="Calibri" w:hAnsi="Calibri" w:cs="Calibri"/>
        </w:rPr>
        <w:t xml:space="preserve"> lub Podmiot upoważniony do ponoszenia wydatków</w:t>
      </w:r>
      <w:r>
        <w:rPr>
          <w:rFonts w:ascii="Calibri" w:eastAsia="Calibri" w:hAnsi="Calibri" w:cs="Calibri"/>
        </w:rPr>
        <w:t xml:space="preserve"> </w:t>
      </w:r>
      <w:r w:rsidRPr="00253A8A">
        <w:rPr>
          <w:rFonts w:ascii="Calibri" w:eastAsia="Calibri" w:hAnsi="Calibri" w:cs="Calibri"/>
        </w:rPr>
        <w:t xml:space="preserve">nie przestrzega dotyczących go przepisów ustawy </w:t>
      </w:r>
      <w:proofErr w:type="spellStart"/>
      <w:r w:rsidRPr="00253A8A">
        <w:rPr>
          <w:rFonts w:ascii="Calibri" w:eastAsia="Calibri" w:hAnsi="Calibri" w:cs="Calibri"/>
        </w:rPr>
        <w:t>Pzp</w:t>
      </w:r>
      <w:proofErr w:type="spellEnd"/>
      <w:r w:rsidRPr="00253A8A">
        <w:rPr>
          <w:rFonts w:ascii="Calibri" w:eastAsia="Calibri" w:hAnsi="Calibri" w:cs="Calibri"/>
        </w:rPr>
        <w:t xml:space="preserve"> w zakresie, w jakim Ustawa prawo zamówień publicznych ma zastosowanie do Ostatecznego odbiorcy wsparcia i realizowanego zamówienia publicznego w Przedsięwzięciu lub zasad konkurencyjności wynikających z dokumentu, o którym mowa w § 5 ust. 1 pkt 1, przy wydatkowaniu środków w ramach realizowanego Przedsięwzięcia</w:t>
      </w:r>
      <w:r>
        <w:rPr>
          <w:rFonts w:ascii="Calibri" w:eastAsia="Calibri" w:hAnsi="Calibri" w:cs="Calibri"/>
        </w:rPr>
        <w:t>;</w:t>
      </w:r>
    </w:p>
    <w:p w14:paraId="24EB2E63" w14:textId="332FFB59" w:rsidR="00D65715" w:rsidRPr="00253A8A" w:rsidRDefault="00D65715" w:rsidP="00253A8A">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253A8A">
        <w:rPr>
          <w:rFonts w:ascii="Calibri" w:eastAsia="Calibri" w:hAnsi="Calibri" w:cs="Calibri"/>
        </w:rPr>
        <w:t xml:space="preserve">Ostateczny odbiorca wsparcia nie dokonuje promocji Przedsięwzięcia w sposób określony w </w:t>
      </w:r>
      <w:r w:rsidR="00253A8A">
        <w:rPr>
          <w:rFonts w:ascii="Calibri" w:eastAsia="Calibri" w:hAnsi="Calibri" w:cs="Calibri"/>
        </w:rPr>
        <w:t>Porozumieniu</w:t>
      </w:r>
      <w:r w:rsidRPr="00253A8A">
        <w:rPr>
          <w:rFonts w:ascii="Calibri" w:eastAsia="Calibri" w:hAnsi="Calibri" w:cs="Calibri"/>
        </w:rPr>
        <w:t>;</w:t>
      </w:r>
    </w:p>
    <w:p w14:paraId="6D5F4A9A" w14:textId="3855F0CC"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 xml:space="preserve">w trakcie realizacji Przedsięwzięcia wystąpią inne naruszenia </w:t>
      </w:r>
      <w:r w:rsidR="002E47E1">
        <w:rPr>
          <w:rFonts w:ascii="Calibri" w:eastAsia="Calibri" w:hAnsi="Calibri" w:cs="Calibri"/>
        </w:rPr>
        <w:t>Porozumienia</w:t>
      </w:r>
      <w:r w:rsidRPr="00AB5C26">
        <w:rPr>
          <w:rFonts w:ascii="Calibri" w:eastAsia="Calibri" w:hAnsi="Calibri" w:cs="Calibri"/>
        </w:rPr>
        <w:t xml:space="preserve"> lub wystąpią inne okoliczności, które czynią niemożliwą lub niecelową dalszą realizację postanowień </w:t>
      </w:r>
      <w:r w:rsidR="002E47E1">
        <w:rPr>
          <w:rFonts w:ascii="Calibri" w:eastAsia="Calibri" w:hAnsi="Calibri" w:cs="Calibri"/>
        </w:rPr>
        <w:t>Porozumienia</w:t>
      </w:r>
      <w:r w:rsidRPr="00AB5C26">
        <w:rPr>
          <w:rFonts w:ascii="Calibri" w:eastAsia="Calibri" w:hAnsi="Calibri" w:cs="Calibri"/>
        </w:rPr>
        <w:t>;</w:t>
      </w:r>
    </w:p>
    <w:p w14:paraId="7BBDF073" w14:textId="77777777"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 nie osiąga kamieni milowych i wskaźników;</w:t>
      </w:r>
    </w:p>
    <w:p w14:paraId="40BE6B61" w14:textId="248B60E1"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Ostateczny odbiorca wsparcia</w:t>
      </w:r>
      <w:r w:rsidR="00181F3E">
        <w:rPr>
          <w:rFonts w:ascii="Calibri" w:eastAsia="Calibri" w:hAnsi="Calibri" w:cs="Calibri"/>
        </w:rPr>
        <w:t>, Partner</w:t>
      </w:r>
      <w:r w:rsidR="00181F3E">
        <w:rPr>
          <w:rStyle w:val="Odwoanieprzypisudolnego"/>
          <w:rFonts w:ascii="Calibri" w:eastAsia="Calibri" w:hAnsi="Calibri" w:cs="Calibri"/>
        </w:rPr>
        <w:footnoteReference w:id="39"/>
      </w:r>
      <w:r w:rsidR="00181F3E">
        <w:rPr>
          <w:rFonts w:ascii="Calibri" w:eastAsia="Calibri" w:hAnsi="Calibri" w:cs="Calibri"/>
        </w:rPr>
        <w:t xml:space="preserve"> lub Podmiot upoważniony do ponoszenia wydatków</w:t>
      </w:r>
      <w:r w:rsidRPr="00AB5C26">
        <w:rPr>
          <w:rFonts w:ascii="Calibri" w:eastAsia="Calibri" w:hAnsi="Calibri" w:cs="Calibri"/>
        </w:rPr>
        <w:t xml:space="preserve"> nie złożył informacji i wyjaśnień na temat realizacji Przedsięwzięcia;</w:t>
      </w:r>
    </w:p>
    <w:p w14:paraId="642A4EF7" w14:textId="77777777"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dalsza realizacja Przedsięwzięcia przez Ostatecznego odbiorcę wsparcia jest niemożliwa lub niecelowa;</w:t>
      </w:r>
    </w:p>
    <w:p w14:paraId="462434B2" w14:textId="77777777" w:rsidR="00D65715" w:rsidRPr="00AB5C26" w:rsidRDefault="00D65715" w:rsidP="00D65715">
      <w:pPr>
        <w:pStyle w:val="Tekstpodstawowy"/>
        <w:numPr>
          <w:ilvl w:val="0"/>
          <w:numId w:val="106"/>
        </w:numPr>
        <w:tabs>
          <w:tab w:val="clear" w:pos="900"/>
          <w:tab w:val="left" w:pos="284"/>
        </w:tabs>
        <w:autoSpaceDE w:val="0"/>
        <w:spacing w:before="360" w:after="360" w:line="360" w:lineRule="auto"/>
        <w:contextualSpacing/>
        <w:jc w:val="left"/>
        <w:rPr>
          <w:rFonts w:ascii="Calibri" w:eastAsia="Calibri" w:hAnsi="Calibri" w:cs="Calibri"/>
        </w:rPr>
      </w:pPr>
      <w:r w:rsidRPr="00AB5C26">
        <w:rPr>
          <w:rFonts w:ascii="Calibri" w:eastAsia="Calibri" w:hAnsi="Calibri" w:cs="Calibri"/>
        </w:rPr>
        <w:t>zachodzi podejrzenie wystąpienia nadużycia finansowego, korupcji lub innego przestępstwa na szkodę budżetu UE.</w:t>
      </w:r>
    </w:p>
    <w:p w14:paraId="760657C5" w14:textId="263570F9" w:rsidR="00D65715" w:rsidRDefault="00D65715"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może wypowiedzieć </w:t>
      </w:r>
      <w:r w:rsidR="008A25E6">
        <w:rPr>
          <w:rStyle w:val="cf01"/>
          <w:rFonts w:asciiTheme="minorHAnsi" w:hAnsiTheme="minorHAnsi" w:cstheme="minorHAnsi"/>
          <w:sz w:val="24"/>
          <w:szCs w:val="24"/>
        </w:rPr>
        <w:t>Porozumienie</w:t>
      </w:r>
      <w:r w:rsidRPr="00AB5C26">
        <w:rPr>
          <w:rStyle w:val="cf01"/>
          <w:rFonts w:asciiTheme="minorHAnsi" w:hAnsiTheme="minorHAnsi" w:cstheme="minorHAnsi"/>
          <w:sz w:val="24"/>
          <w:szCs w:val="24"/>
        </w:rPr>
        <w:t xml:space="preserve"> z zachowaniem jednomiesięcznego okresu wypowiedzenia, po upływie którego następuje jego rozwiązanie w przypadku, gdy Ostateczny odbiorca wsparcia nie realizuje działań zgodnych z zasadami horyzontalnymi, do których stosowania zobowiązał się w </w:t>
      </w:r>
      <w:r w:rsidR="002E47E1">
        <w:rPr>
          <w:rStyle w:val="cf01"/>
          <w:rFonts w:asciiTheme="minorHAnsi" w:hAnsiTheme="minorHAnsi" w:cstheme="minorHAnsi"/>
          <w:sz w:val="24"/>
          <w:szCs w:val="24"/>
        </w:rPr>
        <w:t>Porozumieniu</w:t>
      </w:r>
      <w:r w:rsidRPr="00AB5C26">
        <w:rPr>
          <w:rStyle w:val="cf01"/>
          <w:rFonts w:asciiTheme="minorHAnsi" w:hAnsiTheme="minorHAnsi" w:cstheme="minorHAnsi"/>
          <w:sz w:val="24"/>
          <w:szCs w:val="24"/>
        </w:rPr>
        <w:t xml:space="preserve">. </w:t>
      </w:r>
    </w:p>
    <w:p w14:paraId="6C6208DD" w14:textId="0D206347" w:rsidR="00D65715" w:rsidRPr="00AB5C26" w:rsidRDefault="00D65715"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W związku z niewykonaniem lub nienależytym wykonaniem przez Ostatecznego odbiorcę wsparcia obowiązków wynikających z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zakresie, w jakim takie niewykonanie lub nienależyte wykonanie jest wynikiem działania siły wyższej,</w:t>
      </w:r>
      <w:r>
        <w:rPr>
          <w:rStyle w:val="cf01"/>
          <w:rFonts w:asciiTheme="minorHAnsi" w:hAnsiTheme="minorHAnsi" w:cstheme="minorHAnsi"/>
          <w:sz w:val="24"/>
          <w:szCs w:val="24"/>
        </w:rPr>
        <w:t xml:space="preserve"> Ostateczny odbiorca wsparcia</w:t>
      </w:r>
      <w:r w:rsidRPr="00AB5C26">
        <w:rPr>
          <w:rStyle w:val="cf01"/>
          <w:rFonts w:asciiTheme="minorHAnsi" w:hAnsiTheme="minorHAnsi" w:cstheme="minorHAnsi"/>
          <w:sz w:val="24"/>
          <w:szCs w:val="24"/>
        </w:rPr>
        <w:t xml:space="preserve"> jest zobowiązany do niezwłocznego poinformowania Jednostkę wspierającą o fakcie wystąpienia siły wyższej, udowodnienia wystąpienia siły oraz wskazania wpływu, jaki zdarzenie miało na przebieg realizacji Przedsięwzięcia.</w:t>
      </w:r>
    </w:p>
    <w:p w14:paraId="07FB007F" w14:textId="2557383E" w:rsidR="00D65715" w:rsidRPr="00AB5C26" w:rsidRDefault="00D65715"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lastRenderedPageBreak/>
        <w:t xml:space="preserve">Ostateczny odbiorca wsparcia nie będzie odpowiedzialny wobec Jednostki wspierającej lub uznany za naruszającego postanowienia </w:t>
      </w:r>
      <w:r w:rsidR="002E47E1">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związku z niewykonaniem lub nienależytym wykonaniem obowiązków wynikających z </w:t>
      </w:r>
      <w:r w:rsidR="002E47E1">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w zakresie, w jakim takie niewykonanie lub nienależyte wykonanie jest wynikiem siły wyższej. Ostateczny odbiorca wsparcia zostanie zobowiązany do zwrotu </w:t>
      </w:r>
      <w:r w:rsidR="00976B3F">
        <w:rPr>
          <w:rStyle w:val="cf01"/>
          <w:rFonts w:asciiTheme="minorHAnsi" w:hAnsiTheme="minorHAnsi" w:cstheme="minorHAnsi"/>
          <w:sz w:val="24"/>
          <w:szCs w:val="24"/>
        </w:rPr>
        <w:t>pobranych</w:t>
      </w:r>
      <w:r w:rsidR="00976B3F" w:rsidRPr="00AB5C26">
        <w:rPr>
          <w:rStyle w:val="cf01"/>
          <w:rFonts w:asciiTheme="minorHAnsi" w:hAnsiTheme="minorHAnsi" w:cstheme="minorHAnsi"/>
          <w:sz w:val="24"/>
          <w:szCs w:val="24"/>
        </w:rPr>
        <w:t xml:space="preserve"> </w:t>
      </w:r>
      <w:r w:rsidRPr="00AB5C26">
        <w:rPr>
          <w:rStyle w:val="cf01"/>
          <w:rFonts w:asciiTheme="minorHAnsi" w:hAnsiTheme="minorHAnsi" w:cstheme="minorHAnsi"/>
          <w:sz w:val="24"/>
          <w:szCs w:val="24"/>
        </w:rPr>
        <w:t xml:space="preserve">środków, które nie zostały rozliczone. </w:t>
      </w:r>
    </w:p>
    <w:p w14:paraId="434EC581" w14:textId="57F8B24B" w:rsidR="00D65715" w:rsidRPr="00AB5C26" w:rsidRDefault="00D65715"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sidRPr="00AB5C26">
        <w:rPr>
          <w:rStyle w:val="cf01"/>
          <w:rFonts w:asciiTheme="minorHAnsi" w:hAnsiTheme="minorHAnsi" w:cstheme="minorHAnsi"/>
          <w:sz w:val="24"/>
          <w:szCs w:val="24"/>
        </w:rPr>
        <w:t xml:space="preserve">Jednostka wspierająca nie ponosi odpowiedzialności za szkodę w przypadku rozwiązania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z przyczyn zależnych od Ostatecznego odbiorcy wsparcia. </w:t>
      </w:r>
    </w:p>
    <w:p w14:paraId="3FFBB6A3" w14:textId="0A3DF6B5" w:rsidR="00D65715" w:rsidRPr="00AB5C26" w:rsidRDefault="008A25E6" w:rsidP="00D65715">
      <w:pPr>
        <w:pStyle w:val="Akapitzlist"/>
        <w:widowControl w:val="0"/>
        <w:numPr>
          <w:ilvl w:val="0"/>
          <w:numId w:val="103"/>
        </w:numPr>
        <w:tabs>
          <w:tab w:val="left" w:pos="284"/>
        </w:tabs>
        <w:suppressAutoHyphens w:val="0"/>
        <w:autoSpaceDE w:val="0"/>
        <w:autoSpaceDN w:val="0"/>
        <w:spacing w:before="360" w:after="360" w:line="360" w:lineRule="auto"/>
        <w:ind w:left="527" w:hanging="357"/>
        <w:contextualSpacing/>
        <w:rPr>
          <w:rStyle w:val="cf01"/>
          <w:rFonts w:asciiTheme="minorHAnsi" w:hAnsiTheme="minorHAnsi" w:cstheme="minorHAnsi"/>
          <w:sz w:val="24"/>
          <w:szCs w:val="24"/>
        </w:rPr>
      </w:pPr>
      <w:r>
        <w:rPr>
          <w:rStyle w:val="cf01"/>
          <w:rFonts w:asciiTheme="minorHAnsi" w:hAnsiTheme="minorHAnsi" w:cstheme="minorHAnsi"/>
          <w:sz w:val="24"/>
          <w:szCs w:val="24"/>
        </w:rPr>
        <w:t>Porozumienie</w:t>
      </w:r>
      <w:r w:rsidR="00D65715" w:rsidRPr="00AB5C26">
        <w:rPr>
          <w:rStyle w:val="cf01"/>
          <w:rFonts w:asciiTheme="minorHAnsi" w:hAnsiTheme="minorHAnsi" w:cstheme="minorHAnsi"/>
          <w:sz w:val="24"/>
          <w:szCs w:val="24"/>
        </w:rPr>
        <w:t xml:space="preserve"> może zostać rozwiązan</w:t>
      </w:r>
      <w:r>
        <w:rPr>
          <w:rStyle w:val="cf01"/>
          <w:rFonts w:asciiTheme="minorHAnsi" w:hAnsiTheme="minorHAnsi" w:cstheme="minorHAnsi"/>
          <w:sz w:val="24"/>
          <w:szCs w:val="24"/>
        </w:rPr>
        <w:t>e</w:t>
      </w:r>
      <w:r w:rsidR="00D65715" w:rsidRPr="00AB5C26">
        <w:rPr>
          <w:rStyle w:val="cf01"/>
          <w:rFonts w:asciiTheme="minorHAnsi" w:hAnsiTheme="minorHAnsi" w:cstheme="minorHAnsi"/>
          <w:sz w:val="24"/>
          <w:szCs w:val="24"/>
        </w:rPr>
        <w:t xml:space="preserve"> w drodze pisemnego porozumienia Stron na wniosek każdej ze Stron w przypadku wystąpienia okoliczności, które uniemożliwiają dalsze wykonywanie postanowień zawartych w </w:t>
      </w:r>
      <w:r>
        <w:rPr>
          <w:rStyle w:val="cf01"/>
          <w:rFonts w:asciiTheme="minorHAnsi" w:hAnsiTheme="minorHAnsi" w:cstheme="minorHAnsi"/>
          <w:sz w:val="24"/>
          <w:szCs w:val="24"/>
        </w:rPr>
        <w:t>Porozumieniu</w:t>
      </w:r>
      <w:r w:rsidR="00D65715" w:rsidRPr="00AB5C26">
        <w:rPr>
          <w:rStyle w:val="cf01"/>
          <w:rFonts w:asciiTheme="minorHAnsi" w:hAnsiTheme="minorHAnsi" w:cstheme="minorHAnsi"/>
          <w:sz w:val="24"/>
          <w:szCs w:val="24"/>
        </w:rPr>
        <w:t xml:space="preserve">. </w:t>
      </w:r>
    </w:p>
    <w:bookmarkEnd w:id="30"/>
    <w:p w14:paraId="637519FE" w14:textId="7262C5B6" w:rsidR="0064699B" w:rsidRPr="00C776B6" w:rsidRDefault="00CF1666" w:rsidP="0064699B">
      <w:pPr>
        <w:pStyle w:val="Nagwek2"/>
      </w:pPr>
      <w:r w:rsidRPr="00C776B6">
        <w:t xml:space="preserve">§ </w:t>
      </w:r>
      <w:r w:rsidR="004062E2" w:rsidRPr="00C776B6">
        <w:t>2</w:t>
      </w:r>
      <w:r w:rsidR="006F59F1">
        <w:t>4</w:t>
      </w:r>
      <w:r w:rsidRPr="00C776B6">
        <w:t>.</w:t>
      </w:r>
      <w:r w:rsidR="0064699B">
        <w:t xml:space="preserve"> </w:t>
      </w:r>
      <w:r w:rsidR="0064699B" w:rsidRPr="00C776B6">
        <w:t>Skutki rozwiązania Porozumienia</w:t>
      </w:r>
    </w:p>
    <w:p w14:paraId="0F41B352" w14:textId="06EB0D00" w:rsidR="005A1D90" w:rsidRDefault="005A1D90" w:rsidP="00B415A4">
      <w:pPr>
        <w:pStyle w:val="Akapitzlist"/>
        <w:widowControl w:val="0"/>
        <w:numPr>
          <w:ilvl w:val="0"/>
          <w:numId w:val="109"/>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HAnsi"/>
          <w:b/>
          <w:bCs/>
          <w:color w:val="1F3864" w:themeColor="accent1" w:themeShade="80"/>
          <w:sz w:val="24"/>
          <w:szCs w:val="24"/>
        </w:rPr>
      </w:pPr>
      <w:bookmarkStart w:id="32" w:name="_Hlk161840695"/>
      <w:r w:rsidRPr="00AB5C26">
        <w:rPr>
          <w:rStyle w:val="cf01"/>
          <w:rFonts w:asciiTheme="minorHAnsi" w:hAnsiTheme="minorHAnsi" w:cstheme="minorHAnsi"/>
          <w:sz w:val="24"/>
          <w:szCs w:val="24"/>
        </w:rPr>
        <w:t xml:space="preserve">Niezależnie od przyczyny rozwiązania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Ostateczny odbiorca wsparcia zobowiązany jest do niezwłocznego (jednak nie później niż w ciągu 14 dni od dnia rozwiązania </w:t>
      </w:r>
      <w:r w:rsidR="008A25E6">
        <w:rPr>
          <w:rStyle w:val="cf01"/>
          <w:rFonts w:asciiTheme="minorHAnsi" w:hAnsiTheme="minorHAnsi" w:cstheme="minorHAnsi"/>
          <w:sz w:val="24"/>
          <w:szCs w:val="24"/>
        </w:rPr>
        <w:t>Porozumienia</w:t>
      </w:r>
      <w:r w:rsidRPr="00AB5C26">
        <w:rPr>
          <w:rStyle w:val="cf01"/>
          <w:rFonts w:asciiTheme="minorHAnsi" w:hAnsiTheme="minorHAnsi" w:cstheme="minorHAnsi"/>
          <w:sz w:val="24"/>
          <w:szCs w:val="24"/>
        </w:rPr>
        <w:t xml:space="preserve">) przedstawienia Jednostce wspierającej wniosku o płatność o którym mowa w § 8 ust. </w:t>
      </w:r>
      <w:r w:rsidR="00F40947">
        <w:rPr>
          <w:rStyle w:val="cf01"/>
          <w:rFonts w:asciiTheme="minorHAnsi" w:hAnsiTheme="minorHAnsi" w:cstheme="minorHAnsi"/>
          <w:sz w:val="24"/>
          <w:szCs w:val="24"/>
        </w:rPr>
        <w:t>7</w:t>
      </w:r>
      <w:r w:rsidRPr="00AB5C26">
        <w:rPr>
          <w:rStyle w:val="cf01"/>
          <w:rFonts w:asciiTheme="minorHAnsi" w:hAnsiTheme="minorHAnsi" w:cstheme="minorHAnsi"/>
          <w:sz w:val="24"/>
          <w:szCs w:val="24"/>
        </w:rPr>
        <w:t xml:space="preserve"> wraz z wypełnioną częścią sprawozdawczą z zakończenia realizacji Przedsięwzięcia oraz do przechowywania, archiwizowania i udostępniania dokumentacji związanej z realizacją Przedsięwzięcia, zgodnie z § 1</w:t>
      </w:r>
      <w:r w:rsidR="002C5A1F">
        <w:rPr>
          <w:rStyle w:val="cf01"/>
          <w:rFonts w:asciiTheme="minorHAnsi" w:hAnsiTheme="minorHAnsi" w:cstheme="minorHAnsi"/>
          <w:sz w:val="24"/>
          <w:szCs w:val="24"/>
        </w:rPr>
        <w:t>4</w:t>
      </w:r>
      <w:r w:rsidRPr="00AB5C26">
        <w:rPr>
          <w:rStyle w:val="cf01"/>
          <w:rFonts w:asciiTheme="minorHAnsi" w:hAnsiTheme="minorHAnsi" w:cstheme="minorHAnsi"/>
          <w:sz w:val="24"/>
          <w:szCs w:val="24"/>
        </w:rPr>
        <w:t xml:space="preserve">. </w:t>
      </w:r>
    </w:p>
    <w:p w14:paraId="09C1213B" w14:textId="0671B416" w:rsidR="005A1D90" w:rsidRDefault="005A1D90" w:rsidP="4C38A097">
      <w:pPr>
        <w:pStyle w:val="Akapitzlist"/>
        <w:widowControl w:val="0"/>
        <w:numPr>
          <w:ilvl w:val="0"/>
          <w:numId w:val="109"/>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Bidi"/>
          <w:sz w:val="24"/>
          <w:szCs w:val="24"/>
        </w:rPr>
      </w:pPr>
      <w:r w:rsidRPr="4C38A097">
        <w:rPr>
          <w:rStyle w:val="cf01"/>
          <w:rFonts w:asciiTheme="minorHAnsi" w:hAnsiTheme="minorHAnsi" w:cstheme="minorBidi"/>
          <w:sz w:val="24"/>
          <w:szCs w:val="24"/>
        </w:rPr>
        <w:t>W przypadku rozwiązania Porozumienia, Ostateczn</w:t>
      </w:r>
      <w:r w:rsidR="007144A7" w:rsidRPr="4C38A097">
        <w:rPr>
          <w:rStyle w:val="cf01"/>
          <w:rFonts w:asciiTheme="minorHAnsi" w:hAnsiTheme="minorHAnsi" w:cstheme="minorBidi"/>
          <w:sz w:val="24"/>
          <w:szCs w:val="24"/>
        </w:rPr>
        <w:t>y</w:t>
      </w:r>
      <w:r w:rsidRPr="4C38A097">
        <w:rPr>
          <w:rStyle w:val="cf01"/>
          <w:rFonts w:asciiTheme="minorHAnsi" w:hAnsiTheme="minorHAnsi" w:cstheme="minorBidi"/>
          <w:sz w:val="24"/>
          <w:szCs w:val="24"/>
        </w:rPr>
        <w:t xml:space="preserve"> odbiorc</w:t>
      </w:r>
      <w:r w:rsidR="007144A7" w:rsidRPr="4C38A097">
        <w:rPr>
          <w:rStyle w:val="cf01"/>
          <w:rFonts w:asciiTheme="minorHAnsi" w:hAnsiTheme="minorHAnsi" w:cstheme="minorBidi"/>
          <w:sz w:val="24"/>
          <w:szCs w:val="24"/>
        </w:rPr>
        <w:t>a</w:t>
      </w:r>
      <w:r w:rsidRPr="4C38A097">
        <w:rPr>
          <w:rStyle w:val="cf01"/>
          <w:rFonts w:asciiTheme="minorHAnsi" w:hAnsiTheme="minorHAnsi" w:cstheme="minorBidi"/>
          <w:sz w:val="24"/>
          <w:szCs w:val="24"/>
        </w:rPr>
        <w:t xml:space="preserve"> wsparcia </w:t>
      </w:r>
      <w:r w:rsidR="007144A7" w:rsidRPr="4C38A097">
        <w:rPr>
          <w:rStyle w:val="cf01"/>
          <w:rFonts w:asciiTheme="minorHAnsi" w:hAnsiTheme="minorHAnsi" w:cstheme="minorBidi"/>
          <w:sz w:val="24"/>
          <w:szCs w:val="24"/>
        </w:rPr>
        <w:t xml:space="preserve">zobowiązany jest </w:t>
      </w:r>
      <w:r w:rsidRPr="4C38A097">
        <w:rPr>
          <w:rStyle w:val="cf01"/>
          <w:rFonts w:asciiTheme="minorHAnsi" w:hAnsiTheme="minorHAnsi" w:cstheme="minorBidi"/>
          <w:sz w:val="24"/>
          <w:szCs w:val="24"/>
        </w:rPr>
        <w:t>do zwrotu pobranych środków do PFR</w:t>
      </w:r>
      <w:r w:rsidR="007144A7" w:rsidRPr="4C38A097">
        <w:rPr>
          <w:rStyle w:val="cf01"/>
          <w:rFonts w:asciiTheme="minorHAnsi" w:hAnsiTheme="minorHAnsi" w:cstheme="minorBidi"/>
          <w:sz w:val="24"/>
          <w:szCs w:val="24"/>
        </w:rPr>
        <w:t>.</w:t>
      </w:r>
    </w:p>
    <w:bookmarkEnd w:id="32"/>
    <w:p w14:paraId="38D60D21" w14:textId="58D0CAF7" w:rsidR="00C3017D" w:rsidRPr="00B415A4" w:rsidRDefault="00C3017D" w:rsidP="00B415A4">
      <w:pPr>
        <w:pStyle w:val="Akapitzlist"/>
        <w:widowControl w:val="0"/>
        <w:numPr>
          <w:ilvl w:val="0"/>
          <w:numId w:val="109"/>
        </w:numPr>
        <w:tabs>
          <w:tab w:val="left" w:pos="284"/>
        </w:tabs>
        <w:suppressAutoHyphens w:val="0"/>
        <w:autoSpaceDE w:val="0"/>
        <w:autoSpaceDN w:val="0"/>
        <w:spacing w:before="360" w:after="360" w:line="360" w:lineRule="auto"/>
        <w:ind w:left="567" w:hanging="425"/>
        <w:contextualSpacing/>
        <w:rPr>
          <w:rStyle w:val="cf01"/>
          <w:rFonts w:asciiTheme="minorHAnsi" w:hAnsiTheme="minorHAnsi" w:cstheme="minorHAnsi"/>
          <w:sz w:val="24"/>
          <w:szCs w:val="24"/>
        </w:rPr>
      </w:pPr>
      <w:r w:rsidRPr="00B415A4">
        <w:rPr>
          <w:rStyle w:val="cf01"/>
          <w:rFonts w:asciiTheme="minorHAnsi" w:hAnsiTheme="minorHAnsi" w:cstheme="minorHAnsi"/>
          <w:sz w:val="24"/>
          <w:szCs w:val="24"/>
        </w:rPr>
        <w:t xml:space="preserve">W przypadku rozwiązania </w:t>
      </w:r>
      <w:r w:rsidR="000A15A3" w:rsidRPr="00B415A4">
        <w:rPr>
          <w:rStyle w:val="cf01"/>
          <w:rFonts w:asciiTheme="minorHAnsi" w:hAnsiTheme="minorHAnsi" w:cstheme="minorHAnsi"/>
          <w:sz w:val="24"/>
          <w:szCs w:val="24"/>
        </w:rPr>
        <w:t>Porozumienia</w:t>
      </w:r>
      <w:r w:rsidRPr="00B415A4">
        <w:rPr>
          <w:rStyle w:val="cf01"/>
          <w:rFonts w:asciiTheme="minorHAnsi" w:hAnsiTheme="minorHAnsi" w:cstheme="minorHAnsi"/>
          <w:sz w:val="24"/>
          <w:szCs w:val="24"/>
        </w:rPr>
        <w:t>, Ostateczny odbiorca wsparcia zobowiązuje się usunąć w sposób trwały i nieodwracalny wszelkie dane osobowe pozyskane w związku z realizacją Przedsięwzięcia lub zwrócić je administratorowi, w rozumieniu RODO.</w:t>
      </w:r>
    </w:p>
    <w:p w14:paraId="22F2D817" w14:textId="5247D4EC" w:rsidR="00624169" w:rsidRPr="00633600" w:rsidRDefault="00624169" w:rsidP="00B415A4">
      <w:pPr>
        <w:pStyle w:val="Nagwek2"/>
        <w:jc w:val="left"/>
      </w:pPr>
      <w:r w:rsidRPr="00633600">
        <w:t>§ 2</w:t>
      </w:r>
      <w:r w:rsidR="006F59F1">
        <w:t>5</w:t>
      </w:r>
      <w:bookmarkStart w:id="33" w:name="_Hlk165026322"/>
      <w:r w:rsidRPr="00633600">
        <w:t>. Zakaz przenoszenia praw</w:t>
      </w:r>
    </w:p>
    <w:p w14:paraId="3FD16D15" w14:textId="1E2765F3" w:rsidR="00624169" w:rsidRDefault="00624169" w:rsidP="00C06548">
      <w:pPr>
        <w:pStyle w:val="Akapitzlist"/>
        <w:widowControl w:val="0"/>
        <w:tabs>
          <w:tab w:val="left" w:pos="284"/>
        </w:tabs>
        <w:suppressAutoHyphens w:val="0"/>
        <w:autoSpaceDE w:val="0"/>
        <w:autoSpaceDN w:val="0"/>
        <w:spacing w:before="360" w:after="360" w:line="360" w:lineRule="auto"/>
        <w:ind w:left="0"/>
        <w:contextualSpacing/>
      </w:pPr>
      <w:r w:rsidRPr="00B415A4">
        <w:rPr>
          <w:rStyle w:val="cf01"/>
          <w:rFonts w:asciiTheme="minorHAnsi" w:hAnsiTheme="minorHAnsi" w:cstheme="minorHAnsi"/>
          <w:sz w:val="24"/>
          <w:szCs w:val="24"/>
        </w:rPr>
        <w:t xml:space="preserve">Prawa i obowiązki oraz wierzytelności Ostatecznego odbiorcy wsparcia wynikające z Porozumienia nie mogą być przenoszone na osoby trzecie, bez zgody Jednostki wspierającej. </w:t>
      </w:r>
      <w:bookmarkEnd w:id="33"/>
    </w:p>
    <w:p w14:paraId="534A1D8F" w14:textId="739682F1" w:rsidR="0064699B" w:rsidRPr="00C776B6" w:rsidRDefault="00C3017D" w:rsidP="0064699B">
      <w:pPr>
        <w:pStyle w:val="Nagwek2"/>
      </w:pPr>
      <w:r w:rsidRPr="00C776B6">
        <w:lastRenderedPageBreak/>
        <w:t>§ 2</w:t>
      </w:r>
      <w:r w:rsidR="006F59F1">
        <w:t>6</w:t>
      </w:r>
      <w:r w:rsidRPr="00C776B6">
        <w:t>.</w:t>
      </w:r>
      <w:r w:rsidR="0064699B">
        <w:t xml:space="preserve"> </w:t>
      </w:r>
      <w:r w:rsidR="0064699B" w:rsidRPr="00C776B6">
        <w:t>Postanowienia końcowe</w:t>
      </w:r>
    </w:p>
    <w:p w14:paraId="18FAFA8B" w14:textId="23C287DF" w:rsidR="00E904D6" w:rsidRDefault="00C3017D" w:rsidP="00E904D6">
      <w:pPr>
        <w:widowControl w:val="0"/>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W sprawach nieuregulowanych </w:t>
      </w:r>
      <w:r w:rsidR="000A15A3" w:rsidRPr="00C776B6">
        <w:rPr>
          <w:rFonts w:asciiTheme="minorHAnsi" w:hAnsiTheme="minorHAnsi" w:cstheme="minorHAnsi"/>
          <w:sz w:val="24"/>
          <w:szCs w:val="24"/>
        </w:rPr>
        <w:t>Porozumieniem</w:t>
      </w:r>
      <w:r w:rsidRPr="00C776B6">
        <w:rPr>
          <w:rFonts w:asciiTheme="minorHAnsi" w:hAnsiTheme="minorHAnsi" w:cstheme="minorHAnsi"/>
          <w:sz w:val="24"/>
          <w:szCs w:val="24"/>
        </w:rPr>
        <w:t xml:space="preserve"> zastosowanie mają odpowiednie reguły i warunki wynikające z Planu rozwojowego, a także odpowiednie przepisy prawa unijnego i prawa krajowego, w szczególności:</w:t>
      </w:r>
    </w:p>
    <w:p w14:paraId="117576C4" w14:textId="3A2EEE9D" w:rsidR="00C3017D" w:rsidRPr="00E904D6" w:rsidRDefault="008009F2" w:rsidP="001C0966">
      <w:pPr>
        <w:pStyle w:val="Akapitzlist"/>
        <w:widowControl w:val="0"/>
        <w:numPr>
          <w:ilvl w:val="0"/>
          <w:numId w:val="67"/>
        </w:numPr>
        <w:spacing w:before="360" w:after="360" w:line="360" w:lineRule="auto"/>
        <w:contextualSpacing/>
        <w:rPr>
          <w:rFonts w:asciiTheme="minorHAnsi" w:hAnsiTheme="minorHAnsi" w:cstheme="minorHAnsi"/>
        </w:rPr>
      </w:pPr>
      <w:r>
        <w:rPr>
          <w:rFonts w:asciiTheme="minorHAnsi" w:hAnsiTheme="minorHAnsi" w:cstheme="minorHAnsi"/>
        </w:rPr>
        <w:t>r</w:t>
      </w:r>
      <w:r w:rsidR="00C3017D" w:rsidRPr="00E904D6">
        <w:rPr>
          <w:rFonts w:asciiTheme="minorHAnsi" w:hAnsiTheme="minorHAnsi" w:cstheme="minorHAnsi"/>
        </w:rPr>
        <w:t>ozporządzenie 2021/241;</w:t>
      </w:r>
    </w:p>
    <w:p w14:paraId="6259F014" w14:textId="77777777" w:rsidR="00C3017D" w:rsidRPr="00C776B6" w:rsidRDefault="00C3017D" w:rsidP="00B35865">
      <w:pPr>
        <w:pStyle w:val="Akapitzlist"/>
        <w:numPr>
          <w:ilvl w:val="0"/>
          <w:numId w:val="66"/>
        </w:numPr>
        <w:spacing w:before="360" w:after="360" w:line="360" w:lineRule="auto"/>
        <w:contextualSpacing/>
        <w:rPr>
          <w:rFonts w:asciiTheme="minorHAnsi" w:hAnsiTheme="minorHAnsi" w:cstheme="minorHAnsi"/>
        </w:rPr>
      </w:pPr>
      <w:proofErr w:type="spellStart"/>
      <w:r w:rsidRPr="00C776B6">
        <w:rPr>
          <w:rFonts w:asciiTheme="minorHAnsi" w:hAnsiTheme="minorHAnsi" w:cstheme="minorHAnsi"/>
        </w:rPr>
        <w:t>Ufp</w:t>
      </w:r>
      <w:proofErr w:type="spellEnd"/>
      <w:r w:rsidRPr="00C776B6">
        <w:rPr>
          <w:rFonts w:asciiTheme="minorHAnsi" w:hAnsiTheme="minorHAnsi" w:cstheme="minorHAnsi"/>
        </w:rPr>
        <w:t>;</w:t>
      </w:r>
    </w:p>
    <w:p w14:paraId="2F5C15EB" w14:textId="1E9C907F" w:rsidR="00C3017D" w:rsidRPr="00C776B6" w:rsidRDefault="00C3017D" w:rsidP="00B35865">
      <w:pPr>
        <w:pStyle w:val="Akapitzlist"/>
        <w:numPr>
          <w:ilvl w:val="0"/>
          <w:numId w:val="66"/>
        </w:numPr>
        <w:spacing w:before="360" w:after="360" w:line="360" w:lineRule="auto"/>
        <w:contextualSpacing/>
        <w:rPr>
          <w:rFonts w:asciiTheme="minorHAnsi" w:hAnsiTheme="minorHAnsi" w:cstheme="minorHAnsi"/>
        </w:rPr>
      </w:pPr>
      <w:r w:rsidRPr="00C776B6">
        <w:rPr>
          <w:rFonts w:asciiTheme="minorHAnsi" w:hAnsiTheme="minorHAnsi" w:cstheme="minorHAnsi"/>
        </w:rPr>
        <w:t xml:space="preserve"> KPO; </w:t>
      </w:r>
    </w:p>
    <w:p w14:paraId="7AC1AC5D" w14:textId="7760228A" w:rsidR="00C3017D"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w:t>
      </w:r>
    </w:p>
    <w:p w14:paraId="72FE5D60" w14:textId="3E19F022" w:rsidR="00C3017D"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r</w:t>
      </w:r>
      <w:r w:rsidR="00C3017D" w:rsidRPr="00C776B6">
        <w:rPr>
          <w:rFonts w:asciiTheme="minorHAnsi" w:hAnsiTheme="minorHAnsi" w:cstheme="minorHAnsi"/>
        </w:rPr>
        <w:t>ozporządzenie finansowe UE;</w:t>
      </w:r>
    </w:p>
    <w:p w14:paraId="235113CD" w14:textId="23E97EEA" w:rsidR="00C3017D"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 z dnia 4 września 1997 r. o działach administracji rządowej (Dz. U. z 202</w:t>
      </w:r>
      <w:r w:rsidR="004F2D66">
        <w:rPr>
          <w:rFonts w:asciiTheme="minorHAnsi" w:hAnsiTheme="minorHAnsi" w:cstheme="minorHAnsi"/>
        </w:rPr>
        <w:t>4</w:t>
      </w:r>
      <w:r w:rsidR="00C3017D" w:rsidRPr="00C776B6">
        <w:rPr>
          <w:rFonts w:asciiTheme="minorHAnsi" w:hAnsiTheme="minorHAnsi" w:cstheme="minorHAnsi"/>
        </w:rPr>
        <w:t xml:space="preserve"> r. poz. </w:t>
      </w:r>
      <w:r>
        <w:rPr>
          <w:rFonts w:asciiTheme="minorHAnsi" w:hAnsiTheme="minorHAnsi" w:cstheme="minorHAnsi"/>
        </w:rPr>
        <w:t>1370</w:t>
      </w:r>
      <w:r w:rsidR="00C3017D" w:rsidRPr="00C776B6">
        <w:rPr>
          <w:rFonts w:asciiTheme="minorHAnsi" w:hAnsiTheme="minorHAnsi" w:cstheme="minorHAnsi"/>
        </w:rPr>
        <w:t xml:space="preserve"> z </w:t>
      </w:r>
      <w:proofErr w:type="spellStart"/>
      <w:r w:rsidR="00C3017D" w:rsidRPr="00C776B6">
        <w:rPr>
          <w:rFonts w:asciiTheme="minorHAnsi" w:hAnsiTheme="minorHAnsi" w:cstheme="minorHAnsi"/>
        </w:rPr>
        <w:t>późn</w:t>
      </w:r>
      <w:proofErr w:type="spellEnd"/>
      <w:r w:rsidR="00C3017D" w:rsidRPr="00C776B6">
        <w:rPr>
          <w:rFonts w:asciiTheme="minorHAnsi" w:hAnsiTheme="minorHAnsi" w:cstheme="minorHAnsi"/>
        </w:rPr>
        <w:t>. zm.); </w:t>
      </w:r>
    </w:p>
    <w:p w14:paraId="787176E9" w14:textId="253C736F" w:rsidR="00C3017D" w:rsidRPr="00C776B6" w:rsidRDefault="00C3017D" w:rsidP="00B35865">
      <w:pPr>
        <w:pStyle w:val="Akapitzlist"/>
        <w:numPr>
          <w:ilvl w:val="0"/>
          <w:numId w:val="66"/>
        </w:numPr>
        <w:spacing w:before="360" w:after="360" w:line="360" w:lineRule="auto"/>
        <w:contextualSpacing/>
        <w:rPr>
          <w:rFonts w:asciiTheme="minorHAnsi" w:hAnsiTheme="minorHAnsi" w:cstheme="minorHAnsi"/>
        </w:rPr>
      </w:pPr>
      <w:r w:rsidRPr="00C776B6">
        <w:rPr>
          <w:rFonts w:asciiTheme="minorHAnsi" w:hAnsiTheme="minorHAnsi" w:cstheme="minorHAnsi"/>
        </w:rPr>
        <w:t>Wytyczne ministra właściwego do spraw rozwoju regionalnego wydanych na podstawie art. 14le. ust. 2. pkt. 4) ustawy</w:t>
      </w:r>
      <w:r w:rsidR="008009F2">
        <w:rPr>
          <w:rFonts w:asciiTheme="minorHAnsi" w:hAnsiTheme="minorHAnsi" w:cstheme="minorHAnsi"/>
        </w:rPr>
        <w:t>, z</w:t>
      </w:r>
      <w:r w:rsidR="008009F2" w:rsidRPr="004035C5">
        <w:rPr>
          <w:rFonts w:asciiTheme="minorHAnsi" w:hAnsiTheme="minorHAnsi" w:cstheme="minorHAnsi"/>
        </w:rPr>
        <w:t>wane „wytycznymi” (</w:t>
      </w:r>
      <w:hyperlink r:id="rId9" w:tgtFrame="_blank" w:history="1">
        <w:r w:rsidR="008009F2" w:rsidRPr="004035C5">
          <w:rPr>
            <w:rStyle w:val="Hipercze"/>
            <w:rFonts w:asciiTheme="minorHAnsi" w:hAnsiTheme="minorHAnsi" w:cstheme="minorHAnsi"/>
          </w:rPr>
          <w:t>https://www.gov.pl/web/planodbudowy/wytyczne</w:t>
        </w:r>
      </w:hyperlink>
      <w:r w:rsidR="008009F2" w:rsidRPr="004035C5">
        <w:rPr>
          <w:rFonts w:asciiTheme="minorHAnsi" w:hAnsiTheme="minorHAnsi" w:cstheme="minorHAnsi"/>
        </w:rPr>
        <w:t>);</w:t>
      </w:r>
    </w:p>
    <w:p w14:paraId="33EBC7E0" w14:textId="36DE384D" w:rsidR="00C3017D"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d</w:t>
      </w:r>
      <w:r w:rsidR="00C3017D" w:rsidRPr="00C776B6">
        <w:rPr>
          <w:rFonts w:asciiTheme="minorHAnsi" w:hAnsiTheme="minorHAnsi" w:cstheme="minorHAnsi"/>
        </w:rPr>
        <w:t>ecyzja wykonawcza Rady w sprawie zatwierdzenia oceny planu odbudowy i zwiększania odporności Polski (</w:t>
      </w:r>
      <w:proofErr w:type="gramStart"/>
      <w:r w:rsidR="00C3017D" w:rsidRPr="00C776B6">
        <w:rPr>
          <w:rFonts w:asciiTheme="minorHAnsi" w:hAnsiTheme="minorHAnsi" w:cstheme="minorHAnsi"/>
        </w:rPr>
        <w:t>COM(</w:t>
      </w:r>
      <w:proofErr w:type="gramEnd"/>
      <w:r w:rsidR="00C3017D" w:rsidRPr="00C776B6">
        <w:rPr>
          <w:rFonts w:asciiTheme="minorHAnsi" w:hAnsiTheme="minorHAnsi" w:cstheme="minorHAnsi"/>
        </w:rPr>
        <w:t xml:space="preserve">2022) 268 </w:t>
      </w:r>
      <w:proofErr w:type="spellStart"/>
      <w:r w:rsidR="00C3017D" w:rsidRPr="00C776B6">
        <w:rPr>
          <w:rFonts w:asciiTheme="minorHAnsi" w:hAnsiTheme="minorHAnsi" w:cstheme="minorHAnsi"/>
        </w:rPr>
        <w:t>final</w:t>
      </w:r>
      <w:proofErr w:type="spellEnd"/>
      <w:r w:rsidR="00C3017D" w:rsidRPr="00C776B6">
        <w:rPr>
          <w:rFonts w:asciiTheme="minorHAnsi" w:hAnsiTheme="minorHAnsi" w:cstheme="minorHAnsi"/>
        </w:rPr>
        <w:t>), przyjęta w dniu 17 czerwca 2022 r.; </w:t>
      </w:r>
    </w:p>
    <w:p w14:paraId="775FA055" w14:textId="0622A1E4" w:rsidR="00C3017D"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stalenia operacyjne, o których mowa w art. 20 ust. 6 rozporządzenia 2021/241;</w:t>
      </w:r>
    </w:p>
    <w:p w14:paraId="2A96D36B" w14:textId="3584C74A" w:rsidR="00C3017D" w:rsidRPr="00C776B6" w:rsidRDefault="008009F2"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d</w:t>
      </w:r>
      <w:r w:rsidR="00C3017D" w:rsidRPr="00C776B6">
        <w:rPr>
          <w:rFonts w:asciiTheme="minorHAnsi" w:hAnsiTheme="minorHAnsi" w:cstheme="minorHAnsi"/>
        </w:rPr>
        <w:t xml:space="preserve">yrektywa 2014/24/UE z dnia 26 lutego 2014 r. w sprawie zamówień publicznych uchylająca dyrektywę 2004/18/WE (Dz. Urz. UE 2014 L 94, </w:t>
      </w:r>
      <w:r w:rsidR="000E45B4">
        <w:rPr>
          <w:rFonts w:asciiTheme="minorHAnsi" w:hAnsiTheme="minorHAnsi" w:cstheme="minorHAnsi"/>
        </w:rPr>
        <w:t xml:space="preserve">str. 65, </w:t>
      </w:r>
      <w:r w:rsidR="00C3017D" w:rsidRPr="00C776B6">
        <w:rPr>
          <w:rFonts w:asciiTheme="minorHAnsi" w:hAnsiTheme="minorHAnsi" w:cstheme="minorHAnsi"/>
        </w:rPr>
        <w:t>z 28 marca 2014</w:t>
      </w:r>
      <w:r w:rsidR="000E45B4">
        <w:rPr>
          <w:rFonts w:asciiTheme="minorHAnsi" w:hAnsiTheme="minorHAnsi" w:cstheme="minorHAnsi"/>
        </w:rPr>
        <w:t xml:space="preserve"> z </w:t>
      </w:r>
      <w:proofErr w:type="spellStart"/>
      <w:r w:rsidR="000E45B4">
        <w:rPr>
          <w:rFonts w:asciiTheme="minorHAnsi" w:hAnsiTheme="minorHAnsi" w:cstheme="minorHAnsi"/>
        </w:rPr>
        <w:t>późn</w:t>
      </w:r>
      <w:proofErr w:type="spellEnd"/>
      <w:r w:rsidR="000E45B4">
        <w:rPr>
          <w:rFonts w:asciiTheme="minorHAnsi" w:hAnsiTheme="minorHAnsi" w:cstheme="minorHAnsi"/>
        </w:rPr>
        <w:t>. zm.</w:t>
      </w:r>
      <w:r w:rsidR="00C3017D" w:rsidRPr="00C776B6">
        <w:rPr>
          <w:rFonts w:asciiTheme="minorHAnsi" w:hAnsiTheme="minorHAnsi" w:cstheme="minorHAnsi"/>
        </w:rPr>
        <w:t>);</w:t>
      </w:r>
    </w:p>
    <w:p w14:paraId="77397121" w14:textId="41DE3BF2" w:rsidR="00C3017D"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u</w:t>
      </w:r>
      <w:r w:rsidR="00C3017D" w:rsidRPr="00C776B6">
        <w:rPr>
          <w:rFonts w:asciiTheme="minorHAnsi" w:hAnsiTheme="minorHAnsi" w:cstheme="minorHAnsi"/>
        </w:rPr>
        <w:t>stawa z dnia 23 kwietnia 1964 r. - Kodeks cywilny (Dz. U. z 202</w:t>
      </w:r>
      <w:r>
        <w:rPr>
          <w:rFonts w:asciiTheme="minorHAnsi" w:hAnsiTheme="minorHAnsi" w:cstheme="minorHAnsi"/>
        </w:rPr>
        <w:t>4</w:t>
      </w:r>
      <w:r w:rsidR="00C3017D" w:rsidRPr="00C776B6">
        <w:rPr>
          <w:rFonts w:asciiTheme="minorHAnsi" w:hAnsiTheme="minorHAnsi" w:cstheme="minorHAnsi"/>
        </w:rPr>
        <w:t xml:space="preserve"> r. poz. 1</w:t>
      </w:r>
      <w:r>
        <w:rPr>
          <w:rFonts w:asciiTheme="minorHAnsi" w:hAnsiTheme="minorHAnsi" w:cstheme="minorHAnsi"/>
        </w:rPr>
        <w:t>061</w:t>
      </w:r>
      <w:r w:rsidR="00C3017D" w:rsidRPr="00C776B6">
        <w:rPr>
          <w:rFonts w:asciiTheme="minorHAnsi" w:hAnsiTheme="minorHAnsi" w:cstheme="minorHAnsi"/>
        </w:rPr>
        <w:t xml:space="preserve">, z </w:t>
      </w:r>
      <w:proofErr w:type="spellStart"/>
      <w:r w:rsidR="00C3017D" w:rsidRPr="00C776B6">
        <w:rPr>
          <w:rFonts w:asciiTheme="minorHAnsi" w:hAnsiTheme="minorHAnsi" w:cstheme="minorHAnsi"/>
        </w:rPr>
        <w:t>późn</w:t>
      </w:r>
      <w:proofErr w:type="spellEnd"/>
      <w:r w:rsidR="00C3017D" w:rsidRPr="00C776B6">
        <w:rPr>
          <w:rFonts w:asciiTheme="minorHAnsi" w:hAnsiTheme="minorHAnsi" w:cstheme="minorHAnsi"/>
        </w:rPr>
        <w:t>. zm.)</w:t>
      </w:r>
      <w:r w:rsidR="0090626D">
        <w:rPr>
          <w:rFonts w:asciiTheme="minorHAnsi" w:hAnsiTheme="minorHAnsi" w:cstheme="minorHAnsi"/>
        </w:rPr>
        <w:t>;</w:t>
      </w:r>
    </w:p>
    <w:p w14:paraId="65552762" w14:textId="792062B0" w:rsidR="000E45B4" w:rsidRPr="00C776B6" w:rsidRDefault="000E45B4" w:rsidP="00B35865">
      <w:pPr>
        <w:pStyle w:val="Akapitzlist"/>
        <w:numPr>
          <w:ilvl w:val="0"/>
          <w:numId w:val="66"/>
        </w:numPr>
        <w:spacing w:before="360" w:after="360" w:line="360" w:lineRule="auto"/>
        <w:contextualSpacing/>
        <w:rPr>
          <w:rFonts w:asciiTheme="minorHAnsi" w:hAnsiTheme="minorHAnsi" w:cstheme="minorHAnsi"/>
        </w:rPr>
      </w:pPr>
      <w:r>
        <w:rPr>
          <w:rFonts w:asciiTheme="minorHAnsi" w:hAnsiTheme="minorHAnsi" w:cstheme="minorHAnsi"/>
        </w:rPr>
        <w:t xml:space="preserve">ustawa </w:t>
      </w:r>
      <w:proofErr w:type="spellStart"/>
      <w:r>
        <w:rPr>
          <w:rFonts w:asciiTheme="minorHAnsi" w:hAnsiTheme="minorHAnsi" w:cstheme="minorHAnsi"/>
        </w:rPr>
        <w:t>Pzp</w:t>
      </w:r>
      <w:proofErr w:type="spellEnd"/>
      <w:r>
        <w:rPr>
          <w:rFonts w:asciiTheme="minorHAnsi" w:hAnsiTheme="minorHAnsi" w:cstheme="minorHAnsi"/>
        </w:rPr>
        <w:t>.</w:t>
      </w:r>
    </w:p>
    <w:p w14:paraId="6D241976" w14:textId="702A5787" w:rsidR="00C3017D" w:rsidRPr="00C776B6" w:rsidRDefault="00C3017D" w:rsidP="00E904D6">
      <w:pPr>
        <w:pStyle w:val="Nagwek2"/>
      </w:pPr>
      <w:r w:rsidRPr="00C776B6">
        <w:t xml:space="preserve">§ </w:t>
      </w:r>
      <w:r w:rsidR="00D23752" w:rsidRPr="00C776B6">
        <w:t>2</w:t>
      </w:r>
      <w:r w:rsidR="006F59F1">
        <w:t>7</w:t>
      </w:r>
      <w:r w:rsidRPr="00C776B6">
        <w:t>.</w:t>
      </w:r>
    </w:p>
    <w:p w14:paraId="1CF1B8FC" w14:textId="1297EDF9" w:rsidR="00C3017D" w:rsidRPr="00C776B6" w:rsidRDefault="00C3017D" w:rsidP="00B415A4">
      <w:pPr>
        <w:tabs>
          <w:tab w:val="left" w:pos="426"/>
        </w:tabs>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 xml:space="preserve">Spory związane z realizacją </w:t>
      </w:r>
      <w:r w:rsidR="000A15A3" w:rsidRPr="00C776B6">
        <w:rPr>
          <w:rFonts w:asciiTheme="minorHAnsi" w:hAnsiTheme="minorHAnsi" w:cstheme="minorHAnsi"/>
          <w:color w:val="000000" w:themeColor="text1"/>
          <w:sz w:val="24"/>
          <w:szCs w:val="24"/>
        </w:rPr>
        <w:t>Porozumienia</w:t>
      </w:r>
      <w:r w:rsidRPr="00C776B6">
        <w:rPr>
          <w:rFonts w:asciiTheme="minorHAnsi" w:hAnsiTheme="minorHAnsi" w:cstheme="minorHAnsi"/>
          <w:color w:val="000000" w:themeColor="text1"/>
          <w:sz w:val="24"/>
          <w:szCs w:val="24"/>
        </w:rPr>
        <w:t xml:space="preserve"> Strony będą starały się rozwiązać polubownie.</w:t>
      </w:r>
    </w:p>
    <w:p w14:paraId="7CF11C8D" w14:textId="236CB92D" w:rsidR="00CF1666" w:rsidRPr="00C776B6" w:rsidRDefault="00CF1666" w:rsidP="00E904D6">
      <w:pPr>
        <w:pStyle w:val="Nagwek2"/>
      </w:pPr>
      <w:r w:rsidRPr="00C776B6">
        <w:lastRenderedPageBreak/>
        <w:t xml:space="preserve">§ </w:t>
      </w:r>
      <w:r w:rsidR="00D23752" w:rsidRPr="00C776B6">
        <w:t>2</w:t>
      </w:r>
      <w:r w:rsidR="006F59F1">
        <w:t>8</w:t>
      </w:r>
      <w:r w:rsidRPr="00C776B6">
        <w:t>.</w:t>
      </w:r>
    </w:p>
    <w:p w14:paraId="0046A294" w14:textId="49B42091" w:rsidR="00C3017D" w:rsidRPr="00C776B6" w:rsidRDefault="00C3017D" w:rsidP="00C776B6">
      <w:pPr>
        <w:pStyle w:val="Tekstpodstawowy2"/>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Datą zawarcia </w:t>
      </w:r>
      <w:r w:rsidR="000A15A3" w:rsidRPr="00C776B6">
        <w:rPr>
          <w:rFonts w:asciiTheme="minorHAnsi" w:hAnsiTheme="minorHAnsi" w:cstheme="minorHAnsi"/>
          <w:sz w:val="24"/>
          <w:szCs w:val="24"/>
        </w:rPr>
        <w:t>Porozumienia</w:t>
      </w:r>
      <w:r w:rsidRPr="00C776B6">
        <w:rPr>
          <w:rFonts w:asciiTheme="minorHAnsi" w:hAnsiTheme="minorHAnsi" w:cstheme="minorHAnsi"/>
          <w:sz w:val="24"/>
          <w:szCs w:val="24"/>
        </w:rPr>
        <w:t xml:space="preserve"> jest data złożenia podpisu przez ostatnią ze Stron. </w:t>
      </w:r>
      <w:r w:rsidR="00934E26">
        <w:rPr>
          <w:rFonts w:asciiTheme="minorHAnsi" w:hAnsiTheme="minorHAnsi" w:cstheme="minorHAnsi"/>
          <w:sz w:val="24"/>
          <w:szCs w:val="24"/>
        </w:rPr>
        <w:t>Porozumienie</w:t>
      </w:r>
      <w:r w:rsidRPr="00C776B6">
        <w:rPr>
          <w:rFonts w:asciiTheme="minorHAnsi" w:hAnsiTheme="minorHAnsi" w:cstheme="minorHAnsi"/>
          <w:sz w:val="24"/>
          <w:szCs w:val="24"/>
        </w:rPr>
        <w:t xml:space="preserve"> wchodzi w życie z dniem zawarcia.</w:t>
      </w:r>
    </w:p>
    <w:p w14:paraId="719236DE" w14:textId="1D08B2D0" w:rsidR="00330D57" w:rsidRPr="00C776B6" w:rsidRDefault="004062E2" w:rsidP="00E904D6">
      <w:pPr>
        <w:pStyle w:val="Nagwek2"/>
      </w:pPr>
      <w:r w:rsidRPr="00C776B6">
        <w:t xml:space="preserve">§ </w:t>
      </w:r>
      <w:r w:rsidR="00D23752" w:rsidRPr="00C776B6">
        <w:t>2</w:t>
      </w:r>
      <w:r w:rsidR="006F59F1">
        <w:t>9</w:t>
      </w:r>
      <w:r w:rsidRPr="00C776B6">
        <w:t>.</w:t>
      </w:r>
      <w:r w:rsidR="00E904D6">
        <w:t xml:space="preserve"> Załączniki</w:t>
      </w:r>
    </w:p>
    <w:p w14:paraId="0724B7C2" w14:textId="02D5A30C" w:rsidR="00CF1666" w:rsidRPr="00C776B6" w:rsidRDefault="0D0E979A" w:rsidP="00C776B6">
      <w:pPr>
        <w:keepNext/>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 xml:space="preserve">Integralną część </w:t>
      </w:r>
      <w:r w:rsidR="000A15A3" w:rsidRPr="00C776B6">
        <w:rPr>
          <w:rFonts w:asciiTheme="minorHAnsi" w:hAnsiTheme="minorHAnsi" w:cstheme="minorHAnsi"/>
          <w:sz w:val="24"/>
          <w:szCs w:val="24"/>
        </w:rPr>
        <w:t>porozumienia</w:t>
      </w:r>
      <w:r w:rsidRPr="00C776B6">
        <w:rPr>
          <w:rFonts w:asciiTheme="minorHAnsi" w:hAnsiTheme="minorHAnsi" w:cstheme="minorHAnsi"/>
          <w:sz w:val="24"/>
          <w:szCs w:val="24"/>
        </w:rPr>
        <w:t xml:space="preserve"> stanowią następujące załączniki:</w:t>
      </w:r>
    </w:p>
    <w:p w14:paraId="043FC331"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Z</w:t>
      </w:r>
      <w:r w:rsidR="00657946" w:rsidRPr="00C776B6">
        <w:rPr>
          <w:rFonts w:asciiTheme="minorHAnsi" w:hAnsiTheme="minorHAnsi" w:cstheme="minorHAnsi"/>
          <w:color w:val="000000" w:themeColor="text1"/>
          <w:sz w:val="24"/>
          <w:szCs w:val="24"/>
        </w:rPr>
        <w:t xml:space="preserve">ałącznik nr 1: </w:t>
      </w:r>
      <w:r w:rsidR="00657946" w:rsidRPr="00C776B6">
        <w:rPr>
          <w:rFonts w:asciiTheme="minorHAnsi" w:hAnsiTheme="minorHAnsi" w:cstheme="minorHAnsi"/>
          <w:bCs/>
          <w:color w:val="000000" w:themeColor="text1"/>
          <w:sz w:val="24"/>
          <w:szCs w:val="24"/>
        </w:rPr>
        <w:t>Dokumenty poświadczające prawidłową reprezentację Jednostki wspierającej</w:t>
      </w:r>
      <w:r w:rsidR="00657946" w:rsidRPr="00C776B6">
        <w:rPr>
          <w:rFonts w:asciiTheme="minorHAnsi" w:hAnsiTheme="minorHAnsi" w:cstheme="minorHAnsi"/>
          <w:color w:val="000000" w:themeColor="text1"/>
          <w:sz w:val="24"/>
          <w:szCs w:val="24"/>
        </w:rPr>
        <w:t>;</w:t>
      </w:r>
      <w:bookmarkStart w:id="34" w:name="_Hlk162002545"/>
    </w:p>
    <w:p w14:paraId="78636C74"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657946" w:rsidRPr="00D363F3">
        <w:rPr>
          <w:rFonts w:asciiTheme="minorHAnsi" w:hAnsiTheme="minorHAnsi" w:cstheme="minorHAnsi"/>
          <w:color w:val="000000" w:themeColor="text1"/>
          <w:sz w:val="24"/>
          <w:szCs w:val="24"/>
        </w:rPr>
        <w:t xml:space="preserve"> nr 2 </w:t>
      </w:r>
      <w:r w:rsidR="00657946" w:rsidRPr="00D363F3">
        <w:rPr>
          <w:rFonts w:asciiTheme="minorHAnsi" w:hAnsiTheme="minorHAnsi" w:cstheme="minorHAnsi"/>
          <w:bCs/>
          <w:color w:val="000000" w:themeColor="text1"/>
          <w:sz w:val="24"/>
          <w:szCs w:val="24"/>
        </w:rPr>
        <w:t>Dokumenty poświadczające prawidłową reprezentację Ostatecznego odbiorcy wsparcia</w:t>
      </w:r>
      <w:r w:rsidR="00657946" w:rsidRPr="00D363F3">
        <w:rPr>
          <w:rFonts w:asciiTheme="minorHAnsi" w:hAnsiTheme="minorHAnsi" w:cstheme="minorHAnsi"/>
          <w:color w:val="000000" w:themeColor="text1"/>
          <w:sz w:val="24"/>
          <w:szCs w:val="24"/>
        </w:rPr>
        <w:t>;</w:t>
      </w:r>
    </w:p>
    <w:p w14:paraId="22578B2C"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657946" w:rsidRPr="00D363F3">
        <w:rPr>
          <w:rFonts w:asciiTheme="minorHAnsi" w:hAnsiTheme="minorHAnsi" w:cstheme="minorHAnsi"/>
          <w:color w:val="000000" w:themeColor="text1"/>
          <w:sz w:val="24"/>
          <w:szCs w:val="24"/>
        </w:rPr>
        <w:t xml:space="preserve"> nr 3: </w:t>
      </w:r>
      <w:r w:rsidR="00657946" w:rsidRPr="00D363F3">
        <w:rPr>
          <w:rFonts w:asciiTheme="minorHAnsi" w:hAnsiTheme="minorHAnsi" w:cstheme="minorHAnsi"/>
          <w:bCs/>
          <w:color w:val="000000" w:themeColor="text1"/>
          <w:sz w:val="24"/>
          <w:szCs w:val="24"/>
        </w:rPr>
        <w:t>Wniosek</w:t>
      </w:r>
      <w:r w:rsidR="00657946" w:rsidRPr="00D363F3">
        <w:rPr>
          <w:rFonts w:asciiTheme="minorHAnsi" w:hAnsiTheme="minorHAnsi" w:cstheme="minorHAnsi"/>
          <w:b/>
          <w:color w:val="000000" w:themeColor="text1"/>
          <w:sz w:val="24"/>
          <w:szCs w:val="24"/>
        </w:rPr>
        <w:t xml:space="preserve"> </w:t>
      </w:r>
      <w:r w:rsidR="00657946" w:rsidRPr="00D363F3">
        <w:rPr>
          <w:rFonts w:asciiTheme="minorHAnsi" w:hAnsiTheme="minorHAnsi" w:cstheme="minorHAnsi"/>
          <w:color w:val="000000" w:themeColor="text1"/>
          <w:sz w:val="24"/>
          <w:szCs w:val="24"/>
        </w:rPr>
        <w:t>o objęcie Przedsięwzięcia wsparciem wraz z wszystkimi załącznikami;</w:t>
      </w:r>
    </w:p>
    <w:p w14:paraId="4D530B92"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B57F73" w:rsidRPr="00D363F3">
        <w:rPr>
          <w:rFonts w:asciiTheme="minorHAnsi" w:hAnsiTheme="minorHAnsi" w:cstheme="minorHAnsi"/>
          <w:color w:val="000000" w:themeColor="text1"/>
          <w:sz w:val="24"/>
          <w:szCs w:val="24"/>
        </w:rPr>
        <w:t xml:space="preserve"> nr </w:t>
      </w:r>
      <w:r w:rsidR="00AB31B6" w:rsidRPr="00D363F3">
        <w:rPr>
          <w:rFonts w:asciiTheme="minorHAnsi" w:hAnsiTheme="minorHAnsi" w:cstheme="minorHAnsi"/>
          <w:color w:val="000000" w:themeColor="text1"/>
          <w:sz w:val="24"/>
          <w:szCs w:val="24"/>
        </w:rPr>
        <w:t>4</w:t>
      </w:r>
      <w:r w:rsidR="00B57F73" w:rsidRPr="00D363F3">
        <w:rPr>
          <w:rFonts w:asciiTheme="minorHAnsi" w:hAnsiTheme="minorHAnsi" w:cstheme="minorHAnsi"/>
          <w:color w:val="000000" w:themeColor="text1"/>
          <w:sz w:val="24"/>
          <w:szCs w:val="24"/>
        </w:rPr>
        <w:t xml:space="preserve">: </w:t>
      </w:r>
      <w:r w:rsidR="00657946" w:rsidRPr="00D363F3">
        <w:rPr>
          <w:rFonts w:asciiTheme="minorHAnsi" w:hAnsiTheme="minorHAnsi" w:cstheme="minorHAnsi"/>
          <w:color w:val="000000" w:themeColor="text1"/>
          <w:sz w:val="24"/>
          <w:szCs w:val="24"/>
        </w:rPr>
        <w:t>Harmonogram płatności;</w:t>
      </w:r>
    </w:p>
    <w:p w14:paraId="673D4709"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5B75D9" w:rsidRPr="00D363F3">
        <w:rPr>
          <w:rFonts w:asciiTheme="minorHAnsi" w:hAnsiTheme="minorHAnsi" w:cstheme="minorHAnsi"/>
          <w:iCs/>
          <w:color w:val="000000" w:themeColor="text1"/>
          <w:sz w:val="24"/>
          <w:szCs w:val="24"/>
        </w:rPr>
        <w:t xml:space="preserve"> nr </w:t>
      </w:r>
      <w:r w:rsidR="00AB31B6" w:rsidRPr="00D363F3">
        <w:rPr>
          <w:rFonts w:asciiTheme="minorHAnsi" w:hAnsiTheme="minorHAnsi" w:cstheme="minorHAnsi"/>
          <w:iCs/>
          <w:color w:val="000000" w:themeColor="text1"/>
          <w:sz w:val="24"/>
          <w:szCs w:val="24"/>
        </w:rPr>
        <w:t>5</w:t>
      </w:r>
      <w:r w:rsidR="005B75D9" w:rsidRPr="00D363F3">
        <w:rPr>
          <w:rFonts w:asciiTheme="minorHAnsi" w:hAnsiTheme="minorHAnsi" w:cstheme="minorHAnsi"/>
          <w:iCs/>
          <w:color w:val="000000" w:themeColor="text1"/>
          <w:sz w:val="24"/>
          <w:szCs w:val="24"/>
        </w:rPr>
        <w:t>: Wniosek o dodanie osoby uprawnionej zarządzającej Przedsięwzięciem po stronie Ostatecznego odbiorcy wsparcia;</w:t>
      </w:r>
    </w:p>
    <w:p w14:paraId="67BCAC98" w14:textId="77777777" w:rsidR="00D363F3" w:rsidRDefault="00E904D6" w:rsidP="00D363F3">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D363F3">
        <w:rPr>
          <w:rFonts w:asciiTheme="minorHAnsi" w:hAnsiTheme="minorHAnsi" w:cstheme="minorHAnsi"/>
          <w:color w:val="000000" w:themeColor="text1"/>
          <w:sz w:val="24"/>
          <w:szCs w:val="24"/>
        </w:rPr>
        <w:t>Załącznik</w:t>
      </w:r>
      <w:r w:rsidR="005B75D9" w:rsidRPr="00D363F3">
        <w:rPr>
          <w:rFonts w:asciiTheme="minorHAnsi" w:hAnsiTheme="minorHAnsi" w:cstheme="minorHAnsi"/>
          <w:iCs/>
          <w:color w:val="000000" w:themeColor="text1"/>
          <w:sz w:val="24"/>
          <w:szCs w:val="24"/>
        </w:rPr>
        <w:t xml:space="preserve"> nr </w:t>
      </w:r>
      <w:r w:rsidR="00AB31B6" w:rsidRPr="00D363F3">
        <w:rPr>
          <w:rFonts w:asciiTheme="minorHAnsi" w:hAnsiTheme="minorHAnsi" w:cstheme="minorHAnsi"/>
          <w:iCs/>
          <w:color w:val="000000" w:themeColor="text1"/>
          <w:sz w:val="24"/>
          <w:szCs w:val="24"/>
        </w:rPr>
        <w:t>6</w:t>
      </w:r>
      <w:r w:rsidR="005B75D9" w:rsidRPr="00D363F3">
        <w:rPr>
          <w:rFonts w:asciiTheme="minorHAnsi" w:hAnsiTheme="minorHAnsi" w:cstheme="minorHAnsi"/>
          <w:iCs/>
          <w:color w:val="000000" w:themeColor="text1"/>
          <w:sz w:val="24"/>
          <w:szCs w:val="24"/>
        </w:rPr>
        <w:t xml:space="preserve">: Procedura zgłaszania osoby uprawnionej zarządzającej projektem po stronie Ostatecznego odbiorcy wsparcia; </w:t>
      </w:r>
    </w:p>
    <w:p w14:paraId="6D5D31F6" w14:textId="77777777" w:rsidR="000E45B4" w:rsidRPr="000E45B4" w:rsidRDefault="00E904D6" w:rsidP="000E45B4">
      <w:pPr>
        <w:numPr>
          <w:ilvl w:val="0"/>
          <w:numId w:val="63"/>
        </w:numPr>
        <w:tabs>
          <w:tab w:val="left" w:pos="426"/>
        </w:tabs>
        <w:spacing w:before="360" w:after="360" w:line="360" w:lineRule="auto"/>
        <w:contextualSpacing/>
        <w:rPr>
          <w:rFonts w:asciiTheme="minorHAnsi" w:hAnsiTheme="minorHAnsi" w:cstheme="minorHAnsi"/>
          <w:color w:val="000000" w:themeColor="text1"/>
          <w:sz w:val="24"/>
          <w:szCs w:val="24"/>
        </w:rPr>
      </w:pPr>
      <w:r w:rsidRPr="000E45B4">
        <w:rPr>
          <w:rFonts w:asciiTheme="minorHAnsi" w:hAnsiTheme="minorHAnsi" w:cstheme="minorHAnsi"/>
          <w:color w:val="000000" w:themeColor="text1"/>
          <w:sz w:val="24"/>
          <w:szCs w:val="24"/>
        </w:rPr>
        <w:t>Załącznik</w:t>
      </w:r>
      <w:r w:rsidR="00FB04D3" w:rsidRPr="000E45B4">
        <w:rPr>
          <w:rFonts w:asciiTheme="minorHAnsi" w:hAnsiTheme="minorHAnsi" w:cstheme="minorHAnsi"/>
          <w:iCs/>
          <w:color w:val="000000" w:themeColor="text1"/>
          <w:sz w:val="24"/>
          <w:szCs w:val="24"/>
        </w:rPr>
        <w:t xml:space="preserve"> nr 7: Lista podmiotów upoważnionych do ponoszenia wydatków nieposiadających statusu Partnera (jeśli dotyczy).</w:t>
      </w:r>
    </w:p>
    <w:p w14:paraId="607CBCD4" w14:textId="2586BD68" w:rsidR="000E45B4" w:rsidRPr="000E45B4" w:rsidRDefault="000E45B4" w:rsidP="00B415A4">
      <w:pPr>
        <w:numPr>
          <w:ilvl w:val="0"/>
          <w:numId w:val="63"/>
        </w:numPr>
        <w:tabs>
          <w:tab w:val="left" w:pos="426"/>
        </w:tabs>
        <w:spacing w:before="360" w:after="360" w:line="360" w:lineRule="auto"/>
        <w:contextualSpacing/>
        <w:rPr>
          <w:rFonts w:asciiTheme="minorHAnsi" w:hAnsiTheme="minorHAnsi" w:cstheme="minorHAnsi"/>
          <w:color w:val="000000" w:themeColor="text1"/>
        </w:rPr>
      </w:pPr>
      <w:r w:rsidRPr="000E45B4">
        <w:rPr>
          <w:rFonts w:asciiTheme="minorHAnsi" w:hAnsiTheme="minorHAnsi" w:cstheme="minorHAnsi"/>
          <w:color w:val="000000" w:themeColor="text1"/>
          <w:sz w:val="24"/>
          <w:szCs w:val="24"/>
        </w:rPr>
        <w:t xml:space="preserve">Załącznik nr </w:t>
      </w:r>
      <w:r>
        <w:rPr>
          <w:rFonts w:asciiTheme="minorHAnsi" w:hAnsiTheme="minorHAnsi" w:cstheme="minorHAnsi"/>
          <w:color w:val="000000" w:themeColor="text1"/>
          <w:sz w:val="24"/>
          <w:szCs w:val="24"/>
        </w:rPr>
        <w:t>8</w:t>
      </w:r>
      <w:r w:rsidRPr="000E45B4">
        <w:rPr>
          <w:rFonts w:asciiTheme="minorHAnsi" w:hAnsiTheme="minorHAnsi" w:cstheme="minorHAnsi"/>
          <w:color w:val="000000" w:themeColor="text1"/>
          <w:sz w:val="24"/>
          <w:szCs w:val="24"/>
        </w:rPr>
        <w:t xml:space="preserve">: Zasady kwalifikowania wydatków w Przedsięwzięciach realizowanych w ramach Inwestycji C2.1.3 Krajowego Planu Odbudowy i Zwiększania Odporności. </w:t>
      </w:r>
    </w:p>
    <w:p w14:paraId="0C87FF91" w14:textId="77777777" w:rsidR="000E45B4" w:rsidRPr="000E45B4" w:rsidRDefault="000E45B4" w:rsidP="00B415A4">
      <w:pPr>
        <w:tabs>
          <w:tab w:val="left" w:pos="426"/>
        </w:tabs>
        <w:spacing w:before="360" w:after="360" w:line="360" w:lineRule="auto"/>
        <w:ind w:left="360"/>
        <w:contextualSpacing/>
        <w:rPr>
          <w:rFonts w:asciiTheme="minorHAnsi" w:hAnsiTheme="minorHAnsi" w:cstheme="minorHAnsi"/>
          <w:color w:val="000000" w:themeColor="text1"/>
          <w:sz w:val="24"/>
          <w:szCs w:val="24"/>
        </w:rPr>
      </w:pPr>
    </w:p>
    <w:bookmarkEnd w:id="34"/>
    <w:p w14:paraId="0779E6FF" w14:textId="6CD74ED7" w:rsidR="00715FBB" w:rsidRPr="00E904D6" w:rsidRDefault="00657946" w:rsidP="00E904D6">
      <w:pPr>
        <w:widowControl w:val="0"/>
        <w:tabs>
          <w:tab w:val="num" w:pos="-2160"/>
          <w:tab w:val="left" w:pos="4536"/>
        </w:tabs>
        <w:spacing w:before="360" w:after="360" w:line="360" w:lineRule="auto"/>
        <w:rPr>
          <w:rFonts w:asciiTheme="minorHAnsi" w:hAnsiTheme="minorHAnsi" w:cstheme="minorHAnsi"/>
          <w:color w:val="000000" w:themeColor="text1"/>
          <w:sz w:val="24"/>
          <w:szCs w:val="24"/>
        </w:rPr>
      </w:pPr>
      <w:r w:rsidRPr="00E904D6">
        <w:rPr>
          <w:rFonts w:asciiTheme="minorHAnsi" w:hAnsiTheme="minorHAnsi" w:cstheme="minorHAnsi"/>
          <w:b/>
          <w:bCs/>
          <w:iCs/>
          <w:color w:val="000000" w:themeColor="text1"/>
          <w:sz w:val="24"/>
          <w:szCs w:val="24"/>
        </w:rPr>
        <w:t>W imieniu Jednostki wspierającej:</w:t>
      </w:r>
      <w:r w:rsidR="00E904D6">
        <w:rPr>
          <w:rFonts w:asciiTheme="minorHAnsi" w:hAnsiTheme="minorHAnsi" w:cstheme="minorHAnsi"/>
          <w:b/>
          <w:bCs/>
          <w:iCs/>
          <w:color w:val="000000" w:themeColor="text1"/>
          <w:sz w:val="24"/>
          <w:szCs w:val="24"/>
        </w:rPr>
        <w:tab/>
      </w:r>
      <w:r w:rsidR="00715FBB" w:rsidRPr="00E904D6">
        <w:rPr>
          <w:rFonts w:asciiTheme="minorHAnsi" w:hAnsiTheme="minorHAnsi" w:cstheme="minorHAnsi"/>
          <w:b/>
          <w:bCs/>
          <w:iCs/>
          <w:color w:val="000000" w:themeColor="text1"/>
          <w:sz w:val="24"/>
          <w:szCs w:val="24"/>
        </w:rPr>
        <w:t xml:space="preserve"> W imieniu Ostatecznego odbiorcy wsparcia:</w:t>
      </w:r>
    </w:p>
    <w:p w14:paraId="23D42FEB" w14:textId="1A14DF58" w:rsidR="00715FBB" w:rsidRPr="00C776B6" w:rsidRDefault="00657946" w:rsidP="00E904D6">
      <w:pPr>
        <w:widowControl w:val="0"/>
        <w:tabs>
          <w:tab w:val="num" w:pos="-2160"/>
          <w:tab w:val="left" w:pos="4678"/>
        </w:tabs>
        <w:spacing w:before="360" w:after="360" w:line="360" w:lineRule="auto"/>
        <w:contextualSpacing/>
        <w:rPr>
          <w:rFonts w:asciiTheme="minorHAnsi" w:hAnsiTheme="minorHAnsi" w:cstheme="minorHAnsi"/>
          <w:color w:val="000000" w:themeColor="text1"/>
          <w:sz w:val="24"/>
          <w:szCs w:val="24"/>
        </w:rPr>
      </w:pPr>
      <w:r w:rsidRPr="00C776B6">
        <w:rPr>
          <w:rFonts w:asciiTheme="minorHAnsi" w:hAnsiTheme="minorHAnsi" w:cstheme="minorHAnsi"/>
          <w:color w:val="000000" w:themeColor="text1"/>
          <w:sz w:val="24"/>
          <w:szCs w:val="24"/>
        </w:rPr>
        <w:t>/podpisano elektronicznie/</w:t>
      </w:r>
      <w:r w:rsidR="00E904D6">
        <w:rPr>
          <w:rFonts w:asciiTheme="minorHAnsi" w:hAnsiTheme="minorHAnsi" w:cstheme="minorHAnsi"/>
          <w:color w:val="000000" w:themeColor="text1"/>
          <w:sz w:val="24"/>
          <w:szCs w:val="24"/>
        </w:rPr>
        <w:tab/>
      </w:r>
      <w:r w:rsidR="00715FBB" w:rsidRPr="00C776B6">
        <w:rPr>
          <w:rFonts w:asciiTheme="minorHAnsi" w:hAnsiTheme="minorHAnsi" w:cstheme="minorHAnsi"/>
          <w:color w:val="000000" w:themeColor="text1"/>
          <w:sz w:val="24"/>
          <w:szCs w:val="24"/>
        </w:rPr>
        <w:t>/podpisano elektronicznie/</w:t>
      </w:r>
    </w:p>
    <w:p w14:paraId="58BA75E9" w14:textId="20F07572" w:rsidR="00CF1666" w:rsidRPr="00E904D6" w:rsidRDefault="00CF1666" w:rsidP="00E904D6">
      <w:pPr>
        <w:keepNext/>
        <w:spacing w:before="360" w:after="360" w:line="360" w:lineRule="auto"/>
        <w:contextualSpacing/>
        <w:rPr>
          <w:rFonts w:asciiTheme="minorHAnsi" w:hAnsiTheme="minorHAnsi" w:cstheme="minorHAnsi"/>
          <w:sz w:val="24"/>
          <w:szCs w:val="24"/>
        </w:rPr>
      </w:pPr>
      <w:r w:rsidRPr="00C776B6">
        <w:rPr>
          <w:rFonts w:asciiTheme="minorHAnsi" w:hAnsiTheme="minorHAnsi" w:cstheme="minorHAnsi"/>
          <w:sz w:val="24"/>
          <w:szCs w:val="24"/>
        </w:rPr>
        <w:t>Podpisy:</w:t>
      </w:r>
    </w:p>
    <w:sectPr w:rsidR="00CF1666" w:rsidRPr="00E904D6">
      <w:headerReference w:type="default" r:id="rId10"/>
      <w:footerReference w:type="default" r:id="rId11"/>
      <w:pgSz w:w="11906" w:h="16838"/>
      <w:pgMar w:top="1417" w:right="1417" w:bottom="1417" w:left="1417" w:header="708" w:footer="708"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EBB11B" w14:textId="77777777" w:rsidR="00A64515" w:rsidRDefault="00A64515">
      <w:pPr>
        <w:spacing w:after="0" w:line="240" w:lineRule="auto"/>
      </w:pPr>
      <w:r>
        <w:separator/>
      </w:r>
    </w:p>
  </w:endnote>
  <w:endnote w:type="continuationSeparator" w:id="0">
    <w:p w14:paraId="7CF78D0F" w14:textId="77777777" w:rsidR="00A64515" w:rsidRDefault="00A64515">
      <w:pPr>
        <w:spacing w:after="0" w:line="240" w:lineRule="auto"/>
      </w:pPr>
      <w:r>
        <w:continuationSeparator/>
      </w:r>
    </w:p>
  </w:endnote>
  <w:endnote w:type="continuationNotice" w:id="1">
    <w:p w14:paraId="497779DB" w14:textId="77777777" w:rsidR="00A64515" w:rsidRDefault="00A645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0169834"/>
      <w:docPartObj>
        <w:docPartGallery w:val="Page Numbers (Bottom of Page)"/>
        <w:docPartUnique/>
      </w:docPartObj>
    </w:sdtPr>
    <w:sdtEndPr>
      <w:rPr>
        <w:rFonts w:asciiTheme="minorHAnsi" w:hAnsiTheme="minorHAnsi" w:cstheme="minorBidi"/>
        <w:sz w:val="20"/>
        <w:szCs w:val="20"/>
      </w:rPr>
    </w:sdtEndPr>
    <w:sdtContent>
      <w:p w14:paraId="0495632B" w14:textId="577AEC89" w:rsidR="00076C56" w:rsidRPr="00076C56" w:rsidRDefault="00076C56">
        <w:pPr>
          <w:pStyle w:val="Stopka"/>
          <w:jc w:val="right"/>
          <w:rPr>
            <w:rFonts w:asciiTheme="minorHAnsi" w:hAnsiTheme="minorHAnsi" w:cstheme="minorHAnsi"/>
            <w:sz w:val="20"/>
            <w:szCs w:val="20"/>
          </w:rPr>
        </w:pPr>
        <w:r w:rsidRPr="00076C56">
          <w:rPr>
            <w:rFonts w:asciiTheme="minorHAnsi" w:hAnsiTheme="minorHAnsi" w:cstheme="minorHAnsi"/>
            <w:sz w:val="20"/>
            <w:szCs w:val="20"/>
          </w:rPr>
          <w:fldChar w:fldCharType="begin"/>
        </w:r>
        <w:r w:rsidRPr="00947757">
          <w:rPr>
            <w:rFonts w:asciiTheme="minorHAnsi" w:hAnsiTheme="minorHAnsi" w:cstheme="minorHAnsi"/>
            <w:sz w:val="20"/>
            <w:szCs w:val="20"/>
          </w:rPr>
          <w:instrText>PAGE   \* MERGEFORMAT</w:instrText>
        </w:r>
        <w:r w:rsidRPr="00076C56">
          <w:rPr>
            <w:rFonts w:asciiTheme="minorHAnsi" w:hAnsiTheme="minorHAnsi" w:cstheme="minorHAnsi"/>
            <w:sz w:val="20"/>
            <w:szCs w:val="20"/>
          </w:rPr>
          <w:fldChar w:fldCharType="separate"/>
        </w:r>
        <w:r w:rsidRPr="00947757">
          <w:rPr>
            <w:rFonts w:asciiTheme="minorHAnsi" w:hAnsiTheme="minorHAnsi" w:cstheme="minorHAnsi"/>
            <w:sz w:val="20"/>
            <w:szCs w:val="20"/>
          </w:rPr>
          <w:t>2</w:t>
        </w:r>
        <w:r w:rsidRPr="00076C56">
          <w:rPr>
            <w:rFonts w:asciiTheme="minorHAnsi" w:hAnsiTheme="minorHAnsi" w:cstheme="minorHAnsi"/>
            <w:sz w:val="20"/>
            <w:szCs w:val="20"/>
          </w:rPr>
          <w:fldChar w:fldCharType="end"/>
        </w:r>
      </w:p>
    </w:sdtContent>
  </w:sdt>
  <w:p w14:paraId="362655B0" w14:textId="5992D239" w:rsidR="00CF1666" w:rsidRPr="007208C0" w:rsidRDefault="00947757" w:rsidP="00026604">
    <w:pPr>
      <w:pStyle w:val="Stopka"/>
      <w:tabs>
        <w:tab w:val="clear" w:pos="4536"/>
        <w:tab w:val="clear" w:pos="9072"/>
        <w:tab w:val="left" w:pos="8114"/>
      </w:tabs>
      <w:rPr>
        <w:rFonts w:asciiTheme="minorHAnsi" w:hAnsiTheme="minorHAnsi" w:cstheme="minorHAnsi"/>
        <w:sz w:val="20"/>
        <w:szCs w:val="20"/>
      </w:rPr>
    </w:pPr>
    <w:r w:rsidRPr="00453681">
      <w:rPr>
        <w:rFonts w:asciiTheme="minorHAnsi" w:hAnsiTheme="minorHAnsi" w:cstheme="minorHAnsi"/>
        <w:sz w:val="20"/>
        <w:szCs w:val="20"/>
      </w:rPr>
      <w:t>Porozumienie nr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B5DFD" w14:textId="77777777" w:rsidR="00A64515" w:rsidRDefault="00A64515">
      <w:pPr>
        <w:spacing w:after="0" w:line="240" w:lineRule="auto"/>
      </w:pPr>
      <w:r>
        <w:separator/>
      </w:r>
    </w:p>
  </w:footnote>
  <w:footnote w:type="continuationSeparator" w:id="0">
    <w:p w14:paraId="6AF94188" w14:textId="77777777" w:rsidR="00A64515" w:rsidRDefault="00A64515">
      <w:pPr>
        <w:spacing w:after="0" w:line="240" w:lineRule="auto"/>
      </w:pPr>
      <w:r>
        <w:continuationSeparator/>
      </w:r>
    </w:p>
  </w:footnote>
  <w:footnote w:type="continuationNotice" w:id="1">
    <w:p w14:paraId="6B9DC0F4" w14:textId="77777777" w:rsidR="00A64515" w:rsidRDefault="00A64515">
      <w:pPr>
        <w:spacing w:after="0" w:line="240" w:lineRule="auto"/>
      </w:pPr>
    </w:p>
  </w:footnote>
  <w:footnote w:id="2">
    <w:p w14:paraId="2C3426E8" w14:textId="22C5CEE8" w:rsidR="00CF1666" w:rsidRPr="00522260" w:rsidRDefault="00845054" w:rsidP="000F1C94">
      <w:pPr>
        <w:spacing w:after="60"/>
        <w:rPr>
          <w:sz w:val="16"/>
          <w:szCs w:val="16"/>
        </w:rPr>
      </w:pPr>
      <w:r w:rsidRPr="00B415A4">
        <w:rPr>
          <w:rStyle w:val="Odwoanieprzypisudolnego"/>
          <w:rFonts w:asciiTheme="minorHAnsi" w:eastAsia="Times New Roman" w:hAnsiTheme="minorHAnsi" w:cstheme="minorHAnsi"/>
          <w:sz w:val="12"/>
          <w:szCs w:val="12"/>
        </w:rPr>
        <w:footnoteRef/>
      </w:r>
      <w:r w:rsidR="00CF1666" w:rsidRPr="00B415A4">
        <w:rPr>
          <w:rFonts w:asciiTheme="minorHAnsi" w:hAnsiTheme="minorHAnsi" w:cstheme="minorHAnsi"/>
          <w:sz w:val="12"/>
          <w:szCs w:val="12"/>
        </w:rPr>
        <w:t xml:space="preserve"> </w:t>
      </w:r>
      <w:r w:rsidR="00CF1666" w:rsidRPr="00522260">
        <w:rPr>
          <w:rFonts w:cs="Calibri"/>
          <w:sz w:val="16"/>
          <w:szCs w:val="16"/>
        </w:rPr>
        <w:t xml:space="preserve">Wzór </w:t>
      </w:r>
      <w:r w:rsidR="007D68DE">
        <w:rPr>
          <w:rFonts w:cs="Calibri"/>
          <w:sz w:val="16"/>
          <w:szCs w:val="16"/>
        </w:rPr>
        <w:t>porozumienia</w:t>
      </w:r>
      <w:r w:rsidR="00CF1666" w:rsidRPr="00522260">
        <w:rPr>
          <w:rFonts w:cs="Calibri"/>
          <w:sz w:val="16"/>
          <w:szCs w:val="16"/>
        </w:rPr>
        <w:t xml:space="preserve"> </w:t>
      </w:r>
      <w:r w:rsidR="00C367C3">
        <w:rPr>
          <w:rFonts w:cs="Calibri"/>
          <w:sz w:val="16"/>
          <w:szCs w:val="16"/>
        </w:rPr>
        <w:t xml:space="preserve">ma zastosowanie wyłącznie dla </w:t>
      </w:r>
      <w:r w:rsidR="00DE0245">
        <w:rPr>
          <w:rFonts w:cs="Calibri"/>
          <w:sz w:val="16"/>
          <w:szCs w:val="16"/>
        </w:rPr>
        <w:t>P</w:t>
      </w:r>
      <w:r w:rsidR="00C367C3">
        <w:rPr>
          <w:rFonts w:cs="Calibri"/>
          <w:sz w:val="16"/>
          <w:szCs w:val="16"/>
        </w:rPr>
        <w:t>r</w:t>
      </w:r>
      <w:r w:rsidR="000D4658">
        <w:rPr>
          <w:rFonts w:cs="Calibri"/>
          <w:sz w:val="16"/>
          <w:szCs w:val="16"/>
        </w:rPr>
        <w:t>zedsięwzięć</w:t>
      </w:r>
      <w:r w:rsidR="002F0A2D">
        <w:rPr>
          <w:rFonts w:cs="Calibri"/>
          <w:sz w:val="16"/>
          <w:szCs w:val="16"/>
        </w:rPr>
        <w:t xml:space="preserve"> skierowanych d</w:t>
      </w:r>
      <w:r w:rsidR="005C501B">
        <w:rPr>
          <w:rFonts w:cs="Calibri"/>
          <w:sz w:val="16"/>
          <w:szCs w:val="16"/>
        </w:rPr>
        <w:t>o</w:t>
      </w:r>
      <w:r w:rsidR="002F0A2D">
        <w:rPr>
          <w:rFonts w:cs="Calibri"/>
          <w:sz w:val="16"/>
          <w:szCs w:val="16"/>
        </w:rPr>
        <w:t xml:space="preserve"> </w:t>
      </w:r>
      <w:r w:rsidR="006F59F1">
        <w:rPr>
          <w:rFonts w:cs="Calibri"/>
          <w:sz w:val="16"/>
          <w:szCs w:val="16"/>
        </w:rPr>
        <w:t>nauczycieli</w:t>
      </w:r>
      <w:r w:rsidR="00204C85">
        <w:rPr>
          <w:rFonts w:cs="Calibri"/>
          <w:sz w:val="16"/>
          <w:szCs w:val="16"/>
        </w:rPr>
        <w:t>,</w:t>
      </w:r>
      <w:r w:rsidR="00C367C3">
        <w:rPr>
          <w:rFonts w:cs="Calibri"/>
          <w:sz w:val="16"/>
          <w:szCs w:val="16"/>
        </w:rPr>
        <w:t xml:space="preserve"> </w:t>
      </w:r>
      <w:r w:rsidR="000C2F21" w:rsidRPr="000C2F21">
        <w:rPr>
          <w:rFonts w:cs="Calibri"/>
          <w:sz w:val="16"/>
          <w:szCs w:val="16"/>
        </w:rPr>
        <w:t>w których koszty bezpośrednie Przedsięwzięcia w całości rozliczane są na podstawie rzeczywiście ponoszonych wydatków</w:t>
      </w:r>
      <w:r w:rsidR="00C367C3">
        <w:rPr>
          <w:rFonts w:cs="Calibri"/>
          <w:sz w:val="16"/>
          <w:szCs w:val="16"/>
        </w:rPr>
        <w:t>. S</w:t>
      </w:r>
      <w:r w:rsidR="00CF1666" w:rsidRPr="00522260">
        <w:rPr>
          <w:rFonts w:cs="Calibri"/>
          <w:sz w:val="16"/>
          <w:szCs w:val="16"/>
        </w:rPr>
        <w:t>tanowi minimalny zakres i może być przez strony uzupełniony o postanowienia niezbędne dla realizacji Pr</w:t>
      </w:r>
      <w:r w:rsidR="000D4658">
        <w:rPr>
          <w:rFonts w:cs="Calibri"/>
          <w:sz w:val="16"/>
          <w:szCs w:val="16"/>
        </w:rPr>
        <w:t>zedsięwzięcia</w:t>
      </w:r>
      <w:r w:rsidR="00CF1666" w:rsidRPr="00522260">
        <w:rPr>
          <w:rFonts w:cs="Calibri"/>
          <w:sz w:val="16"/>
          <w:szCs w:val="16"/>
        </w:rPr>
        <w:t xml:space="preserve">. Postanowienia stanowiące uzupełnienie wzoru </w:t>
      </w:r>
      <w:r w:rsidR="000A15A3">
        <w:rPr>
          <w:rFonts w:cs="Calibri"/>
          <w:sz w:val="16"/>
          <w:szCs w:val="16"/>
        </w:rPr>
        <w:t>porozumienia</w:t>
      </w:r>
      <w:r w:rsidR="00CF1666" w:rsidRPr="00522260">
        <w:rPr>
          <w:rFonts w:cs="Calibri"/>
          <w:sz w:val="16"/>
          <w:szCs w:val="16"/>
        </w:rPr>
        <w:t xml:space="preserve"> nie mogą być sprzeczne z postanowieniami zawartymi w tym wzorze. </w:t>
      </w:r>
      <w:r w:rsidR="007D68DE" w:rsidRPr="007D68DE">
        <w:rPr>
          <w:rFonts w:cs="Calibri"/>
          <w:sz w:val="16"/>
          <w:szCs w:val="16"/>
        </w:rPr>
        <w:t>Wzór Porozumienia stosuje się dla Ostatecznych odbiorców wsparcia będących państwowymi jednostkami budżetowymi</w:t>
      </w:r>
      <w:r w:rsidR="002C7469">
        <w:rPr>
          <w:rFonts w:cs="Calibri"/>
          <w:sz w:val="16"/>
          <w:szCs w:val="16"/>
        </w:rPr>
        <w:t xml:space="preserve"> </w:t>
      </w:r>
      <w:r w:rsidR="008D2BBF">
        <w:rPr>
          <w:rFonts w:cs="Calibri"/>
          <w:sz w:val="16"/>
          <w:szCs w:val="16"/>
        </w:rPr>
        <w:t xml:space="preserve">i </w:t>
      </w:r>
      <w:r w:rsidR="002C7469" w:rsidRPr="00B7723A">
        <w:rPr>
          <w:rFonts w:cs="Calibri"/>
          <w:sz w:val="16"/>
          <w:szCs w:val="16"/>
        </w:rPr>
        <w:t>pełniących funkcj</w:t>
      </w:r>
      <w:r w:rsidR="008D2BBF">
        <w:rPr>
          <w:rFonts w:cs="Calibri"/>
          <w:sz w:val="16"/>
          <w:szCs w:val="16"/>
        </w:rPr>
        <w:t>ę</w:t>
      </w:r>
      <w:r w:rsidR="002C7469" w:rsidRPr="00B7723A">
        <w:rPr>
          <w:rFonts w:cs="Calibri"/>
          <w:sz w:val="16"/>
          <w:szCs w:val="16"/>
        </w:rPr>
        <w:t xml:space="preserve"> Instytucji odpowiedzialnej za inwestycję/Jednostki wspierającej w ramach Inwestycji C2.1.</w:t>
      </w:r>
      <w:r w:rsidR="002C7469">
        <w:rPr>
          <w:rFonts w:cs="Calibri"/>
          <w:sz w:val="16"/>
          <w:szCs w:val="16"/>
        </w:rPr>
        <w:t>3</w:t>
      </w:r>
      <w:r w:rsidR="002C7469" w:rsidRPr="00B7723A">
        <w:rPr>
          <w:rFonts w:cs="Calibri"/>
          <w:sz w:val="16"/>
          <w:szCs w:val="16"/>
        </w:rPr>
        <w:t xml:space="preserve"> KPO.</w:t>
      </w:r>
    </w:p>
  </w:footnote>
  <w:footnote w:id="3">
    <w:p w14:paraId="2B166198" w14:textId="1DD17870" w:rsidR="00B7723A" w:rsidRDefault="00B7723A">
      <w:pPr>
        <w:pStyle w:val="Tekstprzypisudolnego"/>
      </w:pPr>
      <w:r w:rsidRPr="00B415A4">
        <w:rPr>
          <w:rFonts w:ascii="Calibri" w:eastAsia="Calibri" w:hAnsi="Calibri" w:cs="Calibri"/>
          <w:sz w:val="12"/>
          <w:szCs w:val="12"/>
        </w:rPr>
        <w:footnoteRef/>
      </w:r>
      <w:r w:rsidRPr="00B415A4">
        <w:rPr>
          <w:rFonts w:ascii="Calibri" w:eastAsia="Calibri" w:hAnsi="Calibri" w:cs="Calibri"/>
          <w:sz w:val="12"/>
          <w:szCs w:val="12"/>
        </w:rPr>
        <w:t xml:space="preserve"> </w:t>
      </w:r>
      <w:r w:rsidRPr="00B415A4">
        <w:rPr>
          <w:rFonts w:ascii="Calibri" w:eastAsia="Calibri" w:hAnsi="Calibri" w:cs="Calibri"/>
          <w:sz w:val="16"/>
          <w:szCs w:val="16"/>
        </w:rPr>
        <w:t>Ostateczny odbiorca wsparcia jest rozumiany jako Partner wiodący Przedsięwzięcia w przypadku realizowania Przedsięwzięcia z Partnerem/</w:t>
      </w:r>
      <w:proofErr w:type="spellStart"/>
      <w:r w:rsidRPr="00B415A4">
        <w:rPr>
          <w:rFonts w:ascii="Calibri" w:eastAsia="Calibri" w:hAnsi="Calibri" w:cs="Calibri"/>
          <w:sz w:val="16"/>
          <w:szCs w:val="16"/>
        </w:rPr>
        <w:t>ami</w:t>
      </w:r>
      <w:proofErr w:type="spellEnd"/>
      <w:r w:rsidRPr="00B415A4">
        <w:rPr>
          <w:rFonts w:ascii="Calibri" w:eastAsia="Calibri" w:hAnsi="Calibri" w:cs="Calibri"/>
          <w:sz w:val="16"/>
          <w:szCs w:val="16"/>
        </w:rPr>
        <w:t xml:space="preserve"> wskazanymi we wniosku.</w:t>
      </w:r>
    </w:p>
  </w:footnote>
  <w:footnote w:id="4">
    <w:p w14:paraId="5B64C507" w14:textId="19178176" w:rsidR="006F59F1" w:rsidRDefault="006F59F1">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5">
    <w:p w14:paraId="7F78FE30" w14:textId="127FD287" w:rsidR="006F59F1" w:rsidRDefault="006F59F1">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6">
    <w:p w14:paraId="02E329A2" w14:textId="214F531A" w:rsidR="00DF3229" w:rsidRPr="00B415A4" w:rsidRDefault="00DF3229">
      <w:pPr>
        <w:pStyle w:val="Tekstprzypisudolnego"/>
        <w:rPr>
          <w:rFonts w:ascii="Calibri" w:hAnsi="Calibri" w:cs="Calibri"/>
          <w:sz w:val="16"/>
          <w:szCs w:val="16"/>
        </w:rPr>
      </w:pPr>
      <w:r>
        <w:rPr>
          <w:rStyle w:val="Odwoanieprzypisudolnego"/>
        </w:rPr>
        <w:footnoteRef/>
      </w:r>
      <w:r>
        <w:t xml:space="preserve"> </w:t>
      </w:r>
      <w:r w:rsidRPr="00B415A4">
        <w:rPr>
          <w:rFonts w:ascii="Calibri" w:hAnsi="Calibri" w:cs="Calibri"/>
          <w:sz w:val="16"/>
          <w:szCs w:val="16"/>
        </w:rPr>
        <w:t>Dotyczy przypadku, gdy P</w:t>
      </w:r>
      <w:r w:rsidR="00DE438A">
        <w:rPr>
          <w:rFonts w:ascii="Calibri" w:hAnsi="Calibri" w:cs="Calibri"/>
          <w:sz w:val="16"/>
          <w:szCs w:val="16"/>
        </w:rPr>
        <w:t>rzedsięwzięcie</w:t>
      </w:r>
      <w:r w:rsidRPr="00B415A4">
        <w:rPr>
          <w:rFonts w:ascii="Calibri" w:hAnsi="Calibri" w:cs="Calibri"/>
          <w:sz w:val="16"/>
          <w:szCs w:val="16"/>
        </w:rPr>
        <w:t xml:space="preserve"> jest realizowane w ramach partnerstwa</w:t>
      </w:r>
    </w:p>
  </w:footnote>
  <w:footnote w:id="7">
    <w:p w14:paraId="4EDCA487" w14:textId="1A94A2A2" w:rsidR="00CF1666" w:rsidRPr="004D69C2" w:rsidRDefault="00845054">
      <w:pPr>
        <w:pStyle w:val="Tekstprzypisudolnego"/>
        <w:spacing w:after="60"/>
        <w:jc w:val="both"/>
        <w:rPr>
          <w:rFonts w:ascii="Calibri" w:hAnsi="Calibri" w:cs="Calibri"/>
          <w:sz w:val="16"/>
          <w:szCs w:val="16"/>
        </w:rPr>
      </w:pPr>
      <w:r>
        <w:rPr>
          <w:rStyle w:val="Odwoanieprzypisudolnego"/>
        </w:rPr>
        <w:footnoteRef/>
      </w:r>
      <w:r w:rsidR="00CF1666" w:rsidRPr="004D69C2">
        <w:rPr>
          <w:rFonts w:ascii="Calibri" w:hAnsi="Calibri" w:cs="Calibri"/>
          <w:sz w:val="16"/>
          <w:szCs w:val="16"/>
        </w:rPr>
        <w:t xml:space="preserve"> Dotyczy przypadku, gdy Pr</w:t>
      </w:r>
      <w:r w:rsidR="00CB4B31">
        <w:rPr>
          <w:rFonts w:ascii="Calibri" w:hAnsi="Calibri" w:cs="Calibri"/>
          <w:sz w:val="16"/>
          <w:szCs w:val="16"/>
        </w:rPr>
        <w:t>zedsięwzięcie</w:t>
      </w:r>
      <w:r w:rsidR="00CF1666" w:rsidRPr="004D69C2">
        <w:rPr>
          <w:rFonts w:ascii="Calibri" w:hAnsi="Calibri" w:cs="Calibri"/>
          <w:sz w:val="16"/>
          <w:szCs w:val="16"/>
        </w:rPr>
        <w:t xml:space="preserve"> jest realizowan</w:t>
      </w:r>
      <w:r w:rsidR="00CB4B31">
        <w:rPr>
          <w:rFonts w:ascii="Calibri" w:hAnsi="Calibri" w:cs="Calibri"/>
          <w:sz w:val="16"/>
          <w:szCs w:val="16"/>
        </w:rPr>
        <w:t>e</w:t>
      </w:r>
      <w:r w:rsidR="00CF1666" w:rsidRPr="004D69C2">
        <w:rPr>
          <w:rFonts w:ascii="Calibri" w:hAnsi="Calibri" w:cs="Calibri"/>
          <w:sz w:val="16"/>
          <w:szCs w:val="16"/>
        </w:rPr>
        <w:t xml:space="preserve"> w ramach partnerstwa.</w:t>
      </w:r>
    </w:p>
  </w:footnote>
  <w:footnote w:id="8">
    <w:p w14:paraId="592D9467" w14:textId="5085422E" w:rsidR="00DF5A3F" w:rsidRPr="004D69C2" w:rsidRDefault="00845054" w:rsidP="00DF5A3F">
      <w:pPr>
        <w:pStyle w:val="Tekstprzypisudolnego"/>
        <w:spacing w:after="60"/>
        <w:jc w:val="both"/>
        <w:rPr>
          <w:rFonts w:ascii="Calibri" w:hAnsi="Calibri" w:cs="Calibri"/>
          <w:sz w:val="16"/>
          <w:szCs w:val="16"/>
        </w:rPr>
      </w:pPr>
      <w:r>
        <w:rPr>
          <w:rStyle w:val="Odwoanieprzypisudolnego"/>
        </w:rPr>
        <w:footnoteRef/>
      </w:r>
      <w:r w:rsidR="00DF5A3F" w:rsidRPr="004D69C2">
        <w:rPr>
          <w:rFonts w:ascii="Calibri" w:hAnsi="Calibri" w:cs="Calibri"/>
          <w:sz w:val="16"/>
          <w:szCs w:val="16"/>
        </w:rPr>
        <w:t xml:space="preserve"> Dotyczy przypadku, gdy Pr</w:t>
      </w:r>
      <w:r w:rsidR="005D2394">
        <w:rPr>
          <w:rFonts w:ascii="Calibri" w:hAnsi="Calibri" w:cs="Calibri"/>
          <w:sz w:val="16"/>
          <w:szCs w:val="16"/>
        </w:rPr>
        <w:t>zedsięwzięcie</w:t>
      </w:r>
      <w:r w:rsidR="00DF5A3F" w:rsidRPr="004D69C2">
        <w:rPr>
          <w:rFonts w:ascii="Calibri" w:hAnsi="Calibri" w:cs="Calibri"/>
          <w:sz w:val="16"/>
          <w:szCs w:val="16"/>
        </w:rPr>
        <w:t xml:space="preserve"> jest realizowan</w:t>
      </w:r>
      <w:r w:rsidR="005D2394">
        <w:rPr>
          <w:rFonts w:ascii="Calibri" w:hAnsi="Calibri" w:cs="Calibri"/>
          <w:sz w:val="16"/>
          <w:szCs w:val="16"/>
        </w:rPr>
        <w:t>e</w:t>
      </w:r>
      <w:r w:rsidR="00DF5A3F" w:rsidRPr="004D69C2">
        <w:rPr>
          <w:rFonts w:ascii="Calibri" w:hAnsi="Calibri" w:cs="Calibri"/>
          <w:sz w:val="16"/>
          <w:szCs w:val="16"/>
        </w:rPr>
        <w:t xml:space="preserve"> w ramach partnerstwa.</w:t>
      </w:r>
    </w:p>
  </w:footnote>
  <w:footnote w:id="9">
    <w:p w14:paraId="338098C8" w14:textId="1C5A4DAF" w:rsidR="00DE4E1F" w:rsidRPr="004D69C2" w:rsidRDefault="00845054" w:rsidP="00DE4E1F">
      <w:pPr>
        <w:pStyle w:val="Tekstprzypisudolnego"/>
        <w:spacing w:after="60"/>
        <w:jc w:val="both"/>
        <w:rPr>
          <w:rFonts w:ascii="Calibri" w:hAnsi="Calibri" w:cs="Calibri"/>
          <w:sz w:val="16"/>
          <w:szCs w:val="16"/>
        </w:rPr>
      </w:pPr>
      <w:r>
        <w:rPr>
          <w:rStyle w:val="Odwoanieprzypisudolnego"/>
        </w:rPr>
        <w:footnoteRef/>
      </w:r>
      <w:r w:rsidR="00DE4E1F" w:rsidRPr="00BA253D">
        <w:rPr>
          <w:rFonts w:asciiTheme="minorHAnsi" w:hAnsiTheme="minorHAnsi" w:cstheme="minorHAnsi"/>
          <w:sz w:val="16"/>
          <w:szCs w:val="16"/>
        </w:rPr>
        <w:t xml:space="preserve"> </w:t>
      </w:r>
      <w:r w:rsidR="00DE4E1F" w:rsidRPr="004D69C2">
        <w:rPr>
          <w:rFonts w:ascii="Calibri" w:hAnsi="Calibri" w:cs="Calibri"/>
          <w:sz w:val="16"/>
          <w:szCs w:val="16"/>
        </w:rPr>
        <w:t>Dotyczy przypadku, gdy Pr</w:t>
      </w:r>
      <w:r w:rsidR="00DE4E1F">
        <w:rPr>
          <w:rFonts w:ascii="Calibri" w:hAnsi="Calibri" w:cs="Calibri"/>
          <w:sz w:val="16"/>
          <w:szCs w:val="16"/>
        </w:rPr>
        <w:t>zedsięwzięcia</w:t>
      </w:r>
      <w:r w:rsidR="00DE4E1F" w:rsidRPr="004D69C2">
        <w:rPr>
          <w:rFonts w:ascii="Calibri" w:hAnsi="Calibri" w:cs="Calibri"/>
          <w:sz w:val="16"/>
          <w:szCs w:val="16"/>
        </w:rPr>
        <w:t xml:space="preserve"> jest realizowan</w:t>
      </w:r>
      <w:r w:rsidR="00DE4E1F">
        <w:rPr>
          <w:rFonts w:ascii="Calibri" w:hAnsi="Calibri" w:cs="Calibri"/>
          <w:sz w:val="16"/>
          <w:szCs w:val="16"/>
        </w:rPr>
        <w:t>e</w:t>
      </w:r>
      <w:r w:rsidR="00DE4E1F" w:rsidRPr="004D69C2">
        <w:rPr>
          <w:rFonts w:ascii="Calibri" w:hAnsi="Calibri" w:cs="Calibri"/>
          <w:sz w:val="16"/>
          <w:szCs w:val="16"/>
        </w:rPr>
        <w:t xml:space="preserve"> w ramach partnerstwa.</w:t>
      </w:r>
    </w:p>
  </w:footnote>
  <w:footnote w:id="10">
    <w:p w14:paraId="34A60E8F" w14:textId="77777777" w:rsidR="0057518D" w:rsidRDefault="0057518D" w:rsidP="0057518D">
      <w:pPr>
        <w:pStyle w:val="Tekstprzypisudolnego"/>
      </w:pPr>
      <w:r w:rsidRPr="00935DF4">
        <w:rPr>
          <w:rStyle w:val="Odwoanieprzypisudolnego"/>
          <w:rFonts w:ascii="Calibri" w:hAnsi="Calibri"/>
          <w:sz w:val="16"/>
          <w:szCs w:val="16"/>
        </w:rPr>
        <w:footnoteRef/>
      </w:r>
      <w: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1">
    <w:p w14:paraId="618964D4" w14:textId="77777777" w:rsidR="0057518D" w:rsidRPr="00847275" w:rsidRDefault="0057518D" w:rsidP="0057518D">
      <w:pPr>
        <w:pStyle w:val="Tekstprzypisudolnego"/>
      </w:pPr>
      <w:r w:rsidRPr="00522260">
        <w:rPr>
          <w:rStyle w:val="Znakiprzypiswdolnych"/>
          <w:rFonts w:ascii="Calibri" w:hAnsi="Calibri"/>
          <w:sz w:val="16"/>
          <w:szCs w:val="16"/>
        </w:rPr>
        <w:footnoteRef/>
      </w:r>
      <w:r w:rsidRPr="00522260">
        <w:rPr>
          <w:sz w:val="16"/>
          <w:szCs w:val="16"/>
        </w:rPr>
        <w:t xml:space="preserve"> </w:t>
      </w:r>
      <w:r w:rsidRPr="00522260">
        <w:rPr>
          <w:rFonts w:ascii="Calibri" w:hAnsi="Calibri" w:cs="Calibri"/>
          <w:sz w:val="16"/>
          <w:szCs w:val="16"/>
        </w:rPr>
        <w:t>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12">
    <w:p w14:paraId="723E2D64" w14:textId="2B9043BE"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13">
    <w:p w14:paraId="7236AA08" w14:textId="77777777" w:rsidR="0057518D" w:rsidRPr="00261D1E" w:rsidRDefault="0057518D" w:rsidP="0057518D">
      <w:pPr>
        <w:pStyle w:val="Tekstprzypisudolnego"/>
        <w:spacing w:after="60"/>
        <w:rPr>
          <w:rFonts w:ascii="Calibri" w:hAnsi="Calibri" w:cs="Calibri"/>
          <w:sz w:val="16"/>
          <w:szCs w:val="16"/>
        </w:rPr>
      </w:pPr>
      <w:r w:rsidRPr="006B713F">
        <w:rPr>
          <w:rStyle w:val="Znakiprzypiswdolnych"/>
          <w:rFonts w:ascii="Calibri" w:hAnsi="Calibri"/>
          <w:sz w:val="16"/>
          <w:szCs w:val="16"/>
        </w:rPr>
        <w:footnoteRef/>
      </w:r>
      <w:r w:rsidRPr="006B713F">
        <w:rPr>
          <w:rStyle w:val="Znakiprzypiswdolnych"/>
          <w:rFonts w:ascii="Calibri" w:hAnsi="Calibri"/>
          <w:sz w:val="16"/>
          <w:szCs w:val="16"/>
        </w:rPr>
        <w:t xml:space="preserve"> </w:t>
      </w:r>
      <w:r w:rsidRPr="00261D1E">
        <w:rPr>
          <w:rFonts w:ascii="Calibri" w:hAnsi="Calibri" w:cs="Calibri"/>
          <w:sz w:val="16"/>
          <w:szCs w:val="16"/>
        </w:rPr>
        <w:t>Dotyczy przypadku, gdy Przedsięwzięcie jest realizowane w ramach partnerstwa.</w:t>
      </w:r>
    </w:p>
  </w:footnote>
  <w:footnote w:id="14">
    <w:p w14:paraId="3625FBEE" w14:textId="77777777" w:rsidR="0057518D" w:rsidRPr="0061430C" w:rsidRDefault="0057518D" w:rsidP="0057518D">
      <w:pPr>
        <w:pStyle w:val="Tekstprzypisudolnego"/>
        <w:spacing w:line="276" w:lineRule="auto"/>
        <w:rPr>
          <w:rFonts w:ascii="Calibri" w:hAnsi="Calibri" w:cs="Calibri"/>
          <w:sz w:val="24"/>
          <w:szCs w:val="24"/>
        </w:rPr>
      </w:pPr>
      <w:r w:rsidRPr="0061430C">
        <w:rPr>
          <w:rStyle w:val="Odwoanieprzypisudolnego"/>
          <w:rFonts w:ascii="Calibri" w:hAnsi="Calibri" w:cs="Calibri"/>
          <w:sz w:val="24"/>
          <w:szCs w:val="24"/>
        </w:rPr>
        <w:footnoteRef/>
      </w:r>
      <w:r w:rsidRPr="0061430C">
        <w:rPr>
          <w:rFonts w:ascii="Calibri" w:hAnsi="Calibri" w:cs="Calibri"/>
          <w:sz w:val="24"/>
          <w:szCs w:val="24"/>
        </w:rPr>
        <w:t xml:space="preserve"> </w:t>
      </w:r>
      <w:r w:rsidRPr="00C23CD2">
        <w:rPr>
          <w:rFonts w:ascii="Calibri" w:hAnsi="Calibri" w:cs="Calibri"/>
          <w:sz w:val="16"/>
          <w:szCs w:val="16"/>
        </w:rPr>
        <w:t>Dotyczy przypadku, gdy Przedsięwzięcie jest realizowane w ramach partnerstwa.</w:t>
      </w:r>
    </w:p>
  </w:footnote>
  <w:footnote w:id="15">
    <w:p w14:paraId="3CEDC279" w14:textId="14A35DBC" w:rsidR="00222740" w:rsidRDefault="00222740">
      <w:pPr>
        <w:pStyle w:val="Tekstprzypisudolnego"/>
      </w:pPr>
      <w:r>
        <w:rPr>
          <w:rStyle w:val="Odwoanieprzypisudolnego"/>
        </w:rPr>
        <w:footnoteRef/>
      </w:r>
      <w:r>
        <w:t xml:space="preserve"> </w:t>
      </w:r>
      <w:r w:rsidRPr="00222740">
        <w:rPr>
          <w:rFonts w:asciiTheme="minorHAnsi" w:hAnsiTheme="minorHAnsi" w:cstheme="minorHAnsi"/>
          <w:sz w:val="16"/>
          <w:szCs w:val="16"/>
        </w:rPr>
        <w:t>W przypadku OOW będących państwowymi jednostkami budżetowymi i pełniących funkcję Instytucji odpowiedzialnej za inwestycję/Jednostki wspierającej w ramach Inwestycji C2.1.3 KPO.</w:t>
      </w:r>
    </w:p>
  </w:footnote>
  <w:footnote w:id="16">
    <w:p w14:paraId="2E8BCF04" w14:textId="7DFC5445" w:rsidR="00F419C3" w:rsidRPr="005E2011" w:rsidRDefault="00F419C3">
      <w:pPr>
        <w:pStyle w:val="Tekstprzypisudolnego"/>
        <w:rPr>
          <w:rFonts w:asciiTheme="minorHAnsi" w:hAnsiTheme="minorHAnsi" w:cstheme="minorHAnsi"/>
          <w:sz w:val="16"/>
          <w:szCs w:val="16"/>
        </w:rPr>
      </w:pPr>
      <w:r w:rsidRPr="005E2011">
        <w:rPr>
          <w:rStyle w:val="Odwoanieprzypisudolnego"/>
          <w:rFonts w:asciiTheme="minorHAnsi" w:hAnsiTheme="minorHAnsi" w:cstheme="minorHAnsi"/>
          <w:sz w:val="16"/>
          <w:szCs w:val="16"/>
        </w:rPr>
        <w:footnoteRef/>
      </w:r>
      <w:r w:rsidRPr="005E2011">
        <w:rPr>
          <w:rFonts w:asciiTheme="minorHAnsi" w:hAnsiTheme="minorHAnsi" w:cstheme="minorHAnsi"/>
          <w:sz w:val="16"/>
          <w:szCs w:val="16"/>
        </w:rPr>
        <w:t xml:space="preserve"> o którym mowa w art. 14lp ust. 8 ustawy o zasadach prowadzenia polityki rozwoju</w:t>
      </w:r>
    </w:p>
  </w:footnote>
  <w:footnote w:id="17">
    <w:p w14:paraId="7D1686F4" w14:textId="305BFA17" w:rsidR="00F419C3" w:rsidRPr="005E2011" w:rsidRDefault="00F419C3">
      <w:pPr>
        <w:pStyle w:val="Tekstprzypisudolnego"/>
        <w:rPr>
          <w:rFonts w:asciiTheme="minorHAnsi" w:hAnsiTheme="minorHAnsi" w:cstheme="minorHAnsi"/>
          <w:sz w:val="16"/>
          <w:szCs w:val="16"/>
        </w:rPr>
      </w:pPr>
      <w:r w:rsidRPr="005E2011">
        <w:rPr>
          <w:rStyle w:val="Odwoanieprzypisudolnego"/>
          <w:rFonts w:asciiTheme="minorHAnsi" w:hAnsiTheme="minorHAnsi" w:cstheme="minorHAnsi"/>
          <w:sz w:val="16"/>
          <w:szCs w:val="16"/>
        </w:rPr>
        <w:footnoteRef/>
      </w:r>
      <w:r w:rsidRPr="005E2011">
        <w:rPr>
          <w:rFonts w:asciiTheme="minorHAnsi" w:hAnsiTheme="minorHAnsi" w:cstheme="minorHAnsi"/>
          <w:sz w:val="16"/>
          <w:szCs w:val="16"/>
        </w:rPr>
        <w:t xml:space="preserve"> o którym mowa w art. 14lp ust. 8 ustawy o zasadach prowadzenia polityki rozwoju</w:t>
      </w:r>
    </w:p>
  </w:footnote>
  <w:footnote w:id="18">
    <w:p w14:paraId="615AF82F" w14:textId="0C9C195F"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19">
    <w:p w14:paraId="35C24997" w14:textId="7E171C69"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0">
    <w:p w14:paraId="020F24A6"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21">
    <w:p w14:paraId="19FDB1AC" w14:textId="77777777" w:rsidR="005B6A99" w:rsidRDefault="005B6A99" w:rsidP="005B6A99">
      <w:pPr>
        <w:pStyle w:val="Tekstprzypisudolnego"/>
      </w:pPr>
      <w:r w:rsidRPr="00FD13C4">
        <w:rPr>
          <w:rStyle w:val="Znakiprzypiswdolnych"/>
          <w:rFonts w:ascii="Calibri" w:hAnsi="Calibri"/>
          <w:sz w:val="16"/>
          <w:szCs w:val="16"/>
        </w:rPr>
        <w:footnoteRef/>
      </w:r>
      <w:r w:rsidRPr="00FD13C4">
        <w:rPr>
          <w:rStyle w:val="Znakiprzypiswdolnych"/>
          <w:rFonts w:ascii="Calibri" w:hAnsi="Calibri"/>
          <w:sz w:val="16"/>
          <w:szCs w:val="16"/>
        </w:rPr>
        <w:t xml:space="preserve"> </w:t>
      </w:r>
      <w:r w:rsidRPr="00FD13C4">
        <w:rPr>
          <w:rFonts w:ascii="Calibri" w:hAnsi="Calibri" w:cs="Calibri"/>
          <w:sz w:val="16"/>
          <w:szCs w:val="16"/>
        </w:rPr>
        <w:t>Dotyczy przypadku, gdy Przedsięwzięcie jest realizowane w ramach partnerstwa.</w:t>
      </w:r>
    </w:p>
  </w:footnote>
  <w:footnote w:id="22">
    <w:p w14:paraId="39A81335"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Style w:val="Znakiprzypiswdolnych"/>
          <w:rFonts w:ascii="Calibri" w:hAnsi="Calibri" w:cs="Calibri"/>
          <w:sz w:val="16"/>
          <w:szCs w:val="16"/>
        </w:rPr>
        <w:t xml:space="preserve"> </w:t>
      </w:r>
      <w:r w:rsidRPr="00522260">
        <w:rPr>
          <w:rStyle w:val="Znakiprzypiswdolnych"/>
          <w:rFonts w:ascii="Calibri" w:hAnsi="Calibri" w:cs="Calibri"/>
          <w:sz w:val="16"/>
          <w:szCs w:val="16"/>
          <w:vertAlign w:val="baseline"/>
        </w:rPr>
        <w:t>Przez kontrolę rozumie się również audyty upoważnionych organów audytowych.</w:t>
      </w:r>
    </w:p>
  </w:footnote>
  <w:footnote w:id="23">
    <w:p w14:paraId="7FF5B563" w14:textId="77777777" w:rsidR="005B6A99" w:rsidRDefault="005B6A99" w:rsidP="005B6A99">
      <w:pPr>
        <w:pStyle w:val="Tekstprzypisudolnego"/>
      </w:pPr>
      <w:r w:rsidRPr="001F0B92">
        <w:rPr>
          <w:rStyle w:val="Znakiprzypiswdolnych"/>
          <w:rFonts w:ascii="Calibri" w:hAnsi="Calibri"/>
          <w:sz w:val="16"/>
          <w:szCs w:val="16"/>
        </w:rPr>
        <w:footnoteRef/>
      </w:r>
      <w:r w:rsidRPr="001F0B92">
        <w:rPr>
          <w:rStyle w:val="Znakiprzypiswdolnych"/>
          <w:rFonts w:ascii="Calibri" w:hAnsi="Calibri"/>
          <w:sz w:val="16"/>
          <w:szCs w:val="16"/>
        </w:rPr>
        <w:t xml:space="preserve"> </w:t>
      </w:r>
      <w:r w:rsidRPr="001F0B92">
        <w:rPr>
          <w:rStyle w:val="Znakiprzypiswdolnych"/>
          <w:rFonts w:ascii="Calibri" w:hAnsi="Calibri" w:cs="Calibri"/>
          <w:sz w:val="16"/>
          <w:szCs w:val="16"/>
          <w:vertAlign w:val="baseline"/>
        </w:rPr>
        <w:t>Dotyczy przypadku, gdy Przedsięwzięcie jest realizowane w ramach partnerstwa.</w:t>
      </w:r>
    </w:p>
  </w:footnote>
  <w:footnote w:id="24">
    <w:p w14:paraId="103C8EB4" w14:textId="77777777" w:rsidR="005B6A99" w:rsidRPr="00522260" w:rsidRDefault="005B6A99" w:rsidP="005B6A99">
      <w:pPr>
        <w:pStyle w:val="Tekstprzypisudolnego"/>
        <w:spacing w:after="60"/>
        <w:rPr>
          <w:sz w:val="16"/>
          <w:szCs w:val="16"/>
        </w:rPr>
      </w:pPr>
      <w:r w:rsidRPr="00522260">
        <w:rPr>
          <w:rStyle w:val="Znakiprzypiswdolnych"/>
          <w:rFonts w:ascii="Calibri" w:hAnsi="Calibri"/>
          <w:sz w:val="16"/>
          <w:szCs w:val="16"/>
        </w:rPr>
        <w:footnoteRef/>
      </w:r>
      <w:r w:rsidRPr="00522260">
        <w:rPr>
          <w:rFonts w:ascii="Calibri" w:hAnsi="Calibri" w:cs="Calibri"/>
          <w:sz w:val="16"/>
          <w:szCs w:val="16"/>
        </w:rPr>
        <w:t xml:space="preserve"> Dotyczy przypadku, gdy Pr</w:t>
      </w:r>
      <w:r>
        <w:rPr>
          <w:rFonts w:ascii="Calibri" w:hAnsi="Calibri" w:cs="Calibri"/>
          <w:sz w:val="16"/>
          <w:szCs w:val="16"/>
        </w:rPr>
        <w:t>zedsięwzięcie</w:t>
      </w:r>
      <w:r w:rsidRPr="00522260">
        <w:rPr>
          <w:rFonts w:ascii="Calibri" w:hAnsi="Calibri" w:cs="Calibri"/>
          <w:sz w:val="16"/>
          <w:szCs w:val="16"/>
        </w:rPr>
        <w:t xml:space="preserve"> jest realizowan</w:t>
      </w:r>
      <w:r>
        <w:rPr>
          <w:rFonts w:ascii="Calibri" w:hAnsi="Calibri" w:cs="Calibri"/>
          <w:sz w:val="16"/>
          <w:szCs w:val="16"/>
        </w:rPr>
        <w:t>e</w:t>
      </w:r>
      <w:r w:rsidRPr="00522260">
        <w:rPr>
          <w:rFonts w:ascii="Calibri" w:hAnsi="Calibri" w:cs="Calibri"/>
          <w:sz w:val="16"/>
          <w:szCs w:val="16"/>
        </w:rPr>
        <w:t xml:space="preserve"> w ramach partnerstwa.</w:t>
      </w:r>
    </w:p>
  </w:footnote>
  <w:footnote w:id="25">
    <w:p w14:paraId="5DF75242" w14:textId="1C9A7BD2"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6">
    <w:p w14:paraId="452E1E4D" w14:textId="03BAF17F"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7">
    <w:p w14:paraId="4F0B5213" w14:textId="77777777" w:rsidR="00D65715" w:rsidRPr="00A11EB2" w:rsidRDefault="00D65715" w:rsidP="00D65715">
      <w:pPr>
        <w:pStyle w:val="Tekstprzypisudolnego"/>
        <w:rPr>
          <w:rFonts w:asciiTheme="minorHAnsi" w:hAnsiTheme="minorHAnsi" w:cstheme="minorHAnsi"/>
          <w:sz w:val="16"/>
          <w:szCs w:val="16"/>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bookmarkStart w:id="21" w:name="_Hlk168663067"/>
      <w:r w:rsidRPr="00824B81">
        <w:rPr>
          <w:rFonts w:asciiTheme="minorHAnsi" w:hAnsiTheme="minorHAnsi" w:cstheme="minorHAnsi"/>
          <w:sz w:val="16"/>
          <w:szCs w:val="16"/>
        </w:rPr>
        <w:t xml:space="preserve">Pojęcie to zostało wykształcone w orzecznictwie Trybunału Sprawiedliwości Unii Europejskiej (TSUE) i obejmuje ono zamówienia udzielane przez instytucje zamawiające podległym sobie podmiotom. W odniesieniu do tej kategorii zamówień mamy do czynienia z utrwalonym już orzecznictwem TSUE,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 Na gruncie ustawy </w:t>
      </w:r>
      <w:proofErr w:type="spellStart"/>
      <w:r w:rsidRPr="00824B81">
        <w:rPr>
          <w:rFonts w:asciiTheme="minorHAnsi" w:hAnsiTheme="minorHAnsi" w:cstheme="minorHAnsi"/>
          <w:sz w:val="16"/>
          <w:szCs w:val="16"/>
        </w:rPr>
        <w:t>Pzp</w:t>
      </w:r>
      <w:proofErr w:type="spellEnd"/>
      <w:r w:rsidRPr="00824B81">
        <w:rPr>
          <w:rFonts w:asciiTheme="minorHAnsi" w:hAnsiTheme="minorHAnsi" w:cstheme="minorHAnsi"/>
          <w:sz w:val="16"/>
          <w:szCs w:val="16"/>
        </w:rPr>
        <w:t xml:space="preserve"> kwestia zamówień w trybie in-</w:t>
      </w:r>
      <w:proofErr w:type="spellStart"/>
      <w:r w:rsidRPr="00824B81">
        <w:rPr>
          <w:rFonts w:asciiTheme="minorHAnsi" w:hAnsiTheme="minorHAnsi" w:cstheme="minorHAnsi"/>
          <w:sz w:val="16"/>
          <w:szCs w:val="16"/>
        </w:rPr>
        <w:t>house</w:t>
      </w:r>
      <w:proofErr w:type="spellEnd"/>
      <w:r w:rsidRPr="00824B81">
        <w:rPr>
          <w:rFonts w:asciiTheme="minorHAnsi" w:hAnsiTheme="minorHAnsi" w:cstheme="minorHAnsi"/>
          <w:sz w:val="16"/>
          <w:szCs w:val="16"/>
        </w:rPr>
        <w:t xml:space="preserve"> została uregulowana w art. 214 ust. 1 pkt 11-14. </w:t>
      </w:r>
      <w:bookmarkEnd w:id="21"/>
    </w:p>
  </w:footnote>
  <w:footnote w:id="28">
    <w:p w14:paraId="7931D907" w14:textId="2725D26E"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29">
    <w:p w14:paraId="7739C4FA" w14:textId="3B61D2CE"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30">
    <w:p w14:paraId="005877A7" w14:textId="77777777" w:rsidR="00D65715" w:rsidRPr="00A11EB2" w:rsidRDefault="00D65715" w:rsidP="00D65715">
      <w:pPr>
        <w:pStyle w:val="Tekstprzypisudolnego"/>
        <w:rPr>
          <w:rFonts w:asciiTheme="minorHAnsi" w:hAnsiTheme="minorHAnsi" w:cstheme="minorHAnsi"/>
        </w:rPr>
      </w:pPr>
      <w:r w:rsidRPr="00A11EB2">
        <w:rPr>
          <w:rStyle w:val="Odwoanieprzypisudolnego"/>
          <w:rFonts w:asciiTheme="minorHAnsi" w:hAnsiTheme="minorHAnsi" w:cstheme="minorHAnsi"/>
        </w:rPr>
        <w:footnoteRef/>
      </w:r>
      <w:r w:rsidRPr="00A11EB2">
        <w:rPr>
          <w:rFonts w:asciiTheme="minorHAnsi" w:hAnsiTheme="minorHAnsi" w:cstheme="minorHAnsi"/>
        </w:rPr>
        <w:t xml:space="preserve"> </w:t>
      </w:r>
      <w:r w:rsidRPr="00A11EB2">
        <w:rPr>
          <w:rFonts w:asciiTheme="minorHAnsi" w:hAnsiTheme="minorHAnsi" w:cstheme="minorHAnsi"/>
          <w:sz w:val="16"/>
          <w:szCs w:val="16"/>
        </w:rPr>
        <w:t>Dotyczy przypadku, gdy Przedsięwzięcie jest realizowane w ramach partnerstwa.</w:t>
      </w:r>
    </w:p>
  </w:footnote>
  <w:footnote w:id="31">
    <w:p w14:paraId="23627CEC" w14:textId="77777777" w:rsidR="00D65715" w:rsidRDefault="00D65715" w:rsidP="00D65715">
      <w:pPr>
        <w:pStyle w:val="Tekstprzypisudolnego"/>
      </w:pPr>
      <w:r>
        <w:rPr>
          <w:rStyle w:val="Odwoanieprzypisudolnego"/>
        </w:rPr>
        <w:footnoteRef/>
      </w:r>
      <w:r w:rsidRPr="00FD64B8">
        <w:rPr>
          <w:rFonts w:asciiTheme="minorHAnsi" w:hAnsiTheme="minorHAnsi" w:cstheme="minorHAnsi"/>
          <w:sz w:val="16"/>
          <w:szCs w:val="16"/>
        </w:rPr>
        <w:t xml:space="preserve"> Dotyczy przypadku, gdy Przedsięwzięcie jest realizowane w ramach partnerstwa.</w:t>
      </w:r>
    </w:p>
  </w:footnote>
  <w:footnote w:id="32">
    <w:p w14:paraId="2C9E5382" w14:textId="5D2CEF63"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33">
    <w:p w14:paraId="5CA6AFA9" w14:textId="2DFB3B55" w:rsidR="00EC7B05" w:rsidRDefault="00EC7B05">
      <w:pPr>
        <w:pStyle w:val="Tekstprzypisudolnego"/>
      </w:pPr>
      <w:r>
        <w:rPr>
          <w:rStyle w:val="Odwoanieprzypisudolnego"/>
        </w:rPr>
        <w:footnoteRef/>
      </w:r>
      <w:r>
        <w:t xml:space="preserve"> </w:t>
      </w:r>
      <w:r w:rsidRPr="000D0F08">
        <w:rPr>
          <w:rFonts w:asciiTheme="minorHAnsi" w:hAnsiTheme="minorHAnsi" w:cstheme="minorHAnsi"/>
          <w:sz w:val="16"/>
          <w:szCs w:val="16"/>
        </w:rPr>
        <w:t>Dotyczy przypadku, gdy Przedsięwzięcie jest realizowane w ramach partnerstwa.</w:t>
      </w:r>
    </w:p>
  </w:footnote>
  <w:footnote w:id="34">
    <w:p w14:paraId="4C22678B" w14:textId="77777777" w:rsidR="00181F3E" w:rsidRDefault="00181F3E" w:rsidP="00181F3E">
      <w:pPr>
        <w:pStyle w:val="Tekstprzypisudolnego"/>
      </w:pPr>
      <w:r>
        <w:rPr>
          <w:rStyle w:val="Odwoanieprzypisudolnego"/>
        </w:rPr>
        <w:footnoteRef/>
      </w:r>
      <w:r>
        <w:t xml:space="preserve"> </w:t>
      </w:r>
      <w:r w:rsidRPr="004C21C0">
        <w:rPr>
          <w:rFonts w:asciiTheme="minorHAnsi" w:hAnsiTheme="minorHAnsi" w:cstheme="minorHAnsi"/>
        </w:rPr>
        <w:t>Dotyczy przypadku, gdy Przedsięwzięcie jest realizowane w ramach partnerstwa</w:t>
      </w:r>
    </w:p>
  </w:footnote>
  <w:footnote w:id="35">
    <w:p w14:paraId="5335EF11" w14:textId="77777777" w:rsidR="00181F3E" w:rsidRDefault="00181F3E" w:rsidP="00181F3E">
      <w:pPr>
        <w:pStyle w:val="Tekstprzypisudolnego"/>
      </w:pPr>
      <w:r>
        <w:rPr>
          <w:rStyle w:val="Odwoanieprzypisudolnego"/>
        </w:rPr>
        <w:footnoteRef/>
      </w:r>
      <w:r>
        <w:t xml:space="preserve"> </w:t>
      </w:r>
      <w:r w:rsidRPr="004C21C0">
        <w:rPr>
          <w:rFonts w:asciiTheme="minorHAnsi" w:hAnsiTheme="minorHAnsi" w:cstheme="minorHAnsi"/>
        </w:rPr>
        <w:t>Dotyczy przypadku, gdy Przedsięwzięcie jest realizowane w ramach partnerstwa</w:t>
      </w:r>
    </w:p>
  </w:footnote>
  <w:footnote w:id="36">
    <w:p w14:paraId="1BA0ACF3" w14:textId="77777777" w:rsidR="00181F3E" w:rsidRDefault="00181F3E" w:rsidP="00181F3E">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7">
    <w:p w14:paraId="3108320E" w14:textId="77777777" w:rsidR="00181F3E" w:rsidRDefault="00181F3E" w:rsidP="00181F3E">
      <w:pPr>
        <w:pStyle w:val="Tekstprzypisudolnego"/>
      </w:pPr>
      <w:r>
        <w:rPr>
          <w:rStyle w:val="Odwoanieprzypisudolnego"/>
        </w:rPr>
        <w:footnoteRef/>
      </w:r>
      <w:r>
        <w:t xml:space="preserve"> </w:t>
      </w:r>
      <w:r w:rsidRPr="004C21C0">
        <w:rPr>
          <w:rFonts w:asciiTheme="minorHAnsi" w:hAnsiTheme="minorHAnsi" w:cstheme="minorHAnsi"/>
        </w:rPr>
        <w:t>Dotyczy przypadku, gdy Przedsięwzięcie jest realizowane w ramach partnerstwa</w:t>
      </w:r>
    </w:p>
  </w:footnote>
  <w:footnote w:id="38">
    <w:p w14:paraId="13981DC4" w14:textId="77777777" w:rsidR="00181F3E" w:rsidRDefault="00181F3E" w:rsidP="00181F3E">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 w:id="39">
    <w:p w14:paraId="12104E10" w14:textId="77777777" w:rsidR="00181F3E" w:rsidRDefault="00181F3E" w:rsidP="00181F3E">
      <w:pPr>
        <w:pStyle w:val="Tekstprzypisudolnego"/>
      </w:pPr>
      <w:r>
        <w:rPr>
          <w:rStyle w:val="Odwoanieprzypisudolnego"/>
        </w:rPr>
        <w:footnoteRef/>
      </w:r>
      <w:r>
        <w:t xml:space="preserve"> </w:t>
      </w:r>
      <w:r w:rsidRPr="00761E7B">
        <w:rPr>
          <w:rFonts w:asciiTheme="minorHAnsi" w:hAnsiTheme="minorHAnsi" w:cstheme="minorHAnsi"/>
        </w:rPr>
        <w:t>Dotyczy przypadku, gdy Przedsięwzięcie jest realizowane w ramach partnerstwa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23DFD985" w:rsidR="00CF1666" w:rsidRDefault="0078133A">
    <w:pPr>
      <w:pStyle w:val="Nagwek"/>
    </w:pPr>
    <w:r>
      <w:rPr>
        <w:noProof/>
      </w:rPr>
      <w:drawing>
        <wp:inline distT="0" distB="0" distL="0" distR="0" wp14:anchorId="5DA88D92" wp14:editId="264BF41B">
          <wp:extent cx="5759450" cy="342900"/>
          <wp:effectExtent l="0" t="0" r="0" b="0"/>
          <wp:docPr id="3" name="Obraz 3" descr="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342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5C0EF1A8"/>
    <w:name w:val="WW8Num1"/>
    <w:lvl w:ilvl="0">
      <w:start w:val="1"/>
      <w:numFmt w:val="decimal"/>
      <w:lvlText w:val="%1."/>
      <w:lvlJc w:val="left"/>
      <w:pPr>
        <w:tabs>
          <w:tab w:val="num" w:pos="360"/>
        </w:tabs>
        <w:ind w:left="360" w:hanging="360"/>
      </w:pPr>
      <w:rPr>
        <w:rFonts w:ascii="Calibri" w:hAnsi="Calibri" w:cs="Calibri"/>
        <w:b w:val="0"/>
        <w:i w:val="0"/>
        <w:iCs/>
        <w:sz w:val="24"/>
        <w:szCs w:val="24"/>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5602E88C"/>
    <w:name w:val="WW8Num3"/>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46D23EC2"/>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val="0"/>
        <w:iCs/>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9"/>
    <w:multiLevelType w:val="multilevel"/>
    <w:tmpl w:val="00000009"/>
    <w:name w:val="WW8Num8"/>
    <w:lvl w:ilvl="0">
      <w:start w:val="1"/>
      <w:numFmt w:val="decimal"/>
      <w:lvlText w:val="%1."/>
      <w:lvlJc w:val="left"/>
      <w:pPr>
        <w:tabs>
          <w:tab w:val="num" w:pos="360"/>
        </w:tabs>
        <w:ind w:left="360" w:hanging="360"/>
      </w:pPr>
      <w:rPr>
        <w:rFonts w:eastAsia="Times New Roman" w:cs="Calibri" w:hint="default"/>
        <w:b w:val="0"/>
        <w:i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8"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9"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0"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1"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3"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4"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5" w15:restartNumberingAfterBreak="0">
    <w:nsid w:val="00000012"/>
    <w:multiLevelType w:val="multilevel"/>
    <w:tmpl w:val="A3CEC884"/>
    <w:name w:val="WW8Num1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7"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8"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19"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0" w15:restartNumberingAfterBreak="0">
    <w:nsid w:val="00000017"/>
    <w:multiLevelType w:val="multilevel"/>
    <w:tmpl w:val="78A60B6A"/>
    <w:name w:val="WW8Num23"/>
    <w:lvl w:ilvl="0">
      <w:start w:val="1"/>
      <w:numFmt w:val="decimal"/>
      <w:lvlText w:val="%1."/>
      <w:lvlJc w:val="left"/>
      <w:pPr>
        <w:tabs>
          <w:tab w:val="num" w:pos="360"/>
        </w:tabs>
        <w:ind w:left="360" w:hanging="360"/>
      </w:pPr>
      <w:rPr>
        <w:b w:val="0"/>
        <w:bCs/>
      </w:rPr>
    </w:lvl>
    <w:lvl w:ilvl="1">
      <w:start w:val="1"/>
      <w:numFmt w:val="lowerLetter"/>
      <w:lvlText w:val="%2)"/>
      <w:lvlJc w:val="left"/>
      <w:pPr>
        <w:tabs>
          <w:tab w:val="num" w:pos="1080"/>
        </w:tabs>
        <w:ind w:left="1080" w:hanging="360"/>
      </w:pPr>
      <w:rPr>
        <w:rFonts w:ascii="Calibri" w:hAnsi="Calibri" w:cs="Calibri"/>
        <w:iCs/>
        <w:sz w:val="24"/>
        <w:szCs w:val="24"/>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2"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3" w15:restartNumberingAfterBreak="0">
    <w:nsid w:val="0000001A"/>
    <w:multiLevelType w:val="singleLevel"/>
    <w:tmpl w:val="A8BEFD66"/>
    <w:lvl w:ilvl="0">
      <w:start w:val="2"/>
      <w:numFmt w:val="decimal"/>
      <w:lvlText w:val="%1."/>
      <w:lvlJc w:val="left"/>
      <w:pPr>
        <w:tabs>
          <w:tab w:val="num" w:pos="360"/>
        </w:tabs>
        <w:ind w:left="360" w:hanging="360"/>
      </w:pPr>
      <w:rPr>
        <w:rFonts w:ascii="Calibri" w:hAnsi="Calibri" w:cs="Calibri" w:hint="default"/>
        <w:sz w:val="24"/>
        <w:szCs w:val="24"/>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E6D63040"/>
    <w:name w:val="WW8Num32"/>
    <w:lvl w:ilvl="0">
      <w:start w:val="1"/>
      <w:numFmt w:val="decimal"/>
      <w:lvlText w:val="%1)"/>
      <w:lvlJc w:val="left"/>
      <w:pPr>
        <w:tabs>
          <w:tab w:val="num" w:pos="540"/>
        </w:tabs>
        <w:ind w:left="540" w:hanging="360"/>
      </w:pPr>
      <w:rPr>
        <w:rFonts w:cs="Calibri" w:hint="default"/>
        <w:i w:val="0"/>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F30124C"/>
    <w:name w:val="WW8Num38"/>
    <w:lvl w:ilvl="0">
      <w:start w:val="1"/>
      <w:numFmt w:val="decimal"/>
      <w:lvlText w:val="%1)"/>
      <w:lvlJc w:val="left"/>
      <w:pPr>
        <w:tabs>
          <w:tab w:val="num" w:pos="720"/>
        </w:tabs>
        <w:ind w:left="720" w:hanging="360"/>
      </w:pPr>
      <w:rPr>
        <w:rFonts w:ascii="Calibri" w:hAnsi="Calibri" w:cs="Calibri"/>
        <w:i w:val="0"/>
        <w:iCs/>
        <w:sz w:val="24"/>
        <w:szCs w:val="24"/>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360"/>
        </w:tabs>
        <w:ind w:left="0" w:firstLine="0"/>
      </w:pPr>
      <w:rPr>
        <w:rFonts w:cs="Calibri" w:hint="default"/>
        <w:b w:val="0"/>
        <w:i w:val="0"/>
        <w:iC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5" w15:restartNumberingAfterBreak="0">
    <w:nsid w:val="00000031"/>
    <w:multiLevelType w:val="multilevel"/>
    <w:tmpl w:val="00000031"/>
    <w:name w:val="WW8Num49"/>
    <w:lvl w:ilvl="0">
      <w:start w:val="1"/>
      <w:numFmt w:val="decimal"/>
      <w:lvlText w:val="%1)"/>
      <w:lvlJc w:val="left"/>
      <w:pPr>
        <w:tabs>
          <w:tab w:val="num" w:pos="720"/>
        </w:tabs>
        <w:ind w:left="72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7"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8"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9"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6"/>
    <w:multiLevelType w:val="multilevel"/>
    <w:tmpl w:val="3A287E24"/>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1440"/>
        </w:tabs>
        <w:ind w:left="1440" w:hanging="360"/>
      </w:pPr>
      <w:rPr>
        <w:rFonts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1"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2"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3" w15:restartNumberingAfterBreak="0">
    <w:nsid w:val="00000039"/>
    <w:multiLevelType w:val="multilevel"/>
    <w:tmpl w:val="F3F6E124"/>
    <w:name w:val="WW8Num57"/>
    <w:lvl w:ilvl="0">
      <w:start w:val="1"/>
      <w:numFmt w:val="decimal"/>
      <w:lvlText w:val="%1."/>
      <w:lvlJc w:val="left"/>
      <w:pPr>
        <w:tabs>
          <w:tab w:val="num" w:pos="360"/>
        </w:tabs>
        <w:ind w:left="360" w:hanging="360"/>
      </w:pPr>
      <w:rPr>
        <w:rFonts w:cs="Calibri" w:hint="default"/>
        <w:i w:val="0"/>
        <w:iCs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4"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6" w15:restartNumberingAfterBreak="0">
    <w:nsid w:val="0000003C"/>
    <w:multiLevelType w:val="multilevel"/>
    <w:tmpl w:val="AC7EF1DC"/>
    <w:name w:val="WW8Num60"/>
    <w:lvl w:ilvl="0">
      <w:start w:val="1"/>
      <w:numFmt w:val="decimal"/>
      <w:lvlText w:val="%1."/>
      <w:lvlJc w:val="left"/>
      <w:pPr>
        <w:tabs>
          <w:tab w:val="num" w:pos="0"/>
        </w:tabs>
        <w:ind w:left="0" w:firstLine="0"/>
      </w:pPr>
      <w:rPr>
        <w:rFonts w:hint="default"/>
        <w:b w:val="0"/>
        <w:bCs/>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7"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8"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59"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0" w15:restartNumberingAfterBreak="0">
    <w:nsid w:val="00000040"/>
    <w:multiLevelType w:val="singleLevel"/>
    <w:tmpl w:val="EAF6A196"/>
    <w:name w:val="WW8Num64"/>
    <w:lvl w:ilvl="0">
      <w:start w:val="1"/>
      <w:numFmt w:val="decimal"/>
      <w:lvlText w:val="%1."/>
      <w:lvlJc w:val="left"/>
      <w:pPr>
        <w:tabs>
          <w:tab w:val="num" w:pos="357"/>
        </w:tabs>
        <w:ind w:left="340" w:hanging="340"/>
      </w:pPr>
      <w:rPr>
        <w:rFonts w:cs="Calibri"/>
        <w:strike w:val="0"/>
      </w:rPr>
    </w:lvl>
  </w:abstractNum>
  <w:abstractNum w:abstractNumId="61"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2"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4"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5"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6"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7"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8"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69"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07"/>
        </w:tabs>
        <w:ind w:left="607"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0" w15:restartNumberingAfterBreak="0">
    <w:nsid w:val="0000004B"/>
    <w:multiLevelType w:val="singleLevel"/>
    <w:tmpl w:val="D5360608"/>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71" w15:restartNumberingAfterBreak="0">
    <w:nsid w:val="00637FD8"/>
    <w:multiLevelType w:val="hybridMultilevel"/>
    <w:tmpl w:val="BD862DA6"/>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72" w15:restartNumberingAfterBreak="0">
    <w:nsid w:val="0223343B"/>
    <w:multiLevelType w:val="hybridMultilevel"/>
    <w:tmpl w:val="03BEEF72"/>
    <w:lvl w:ilvl="0" w:tplc="09D0B530">
      <w:start w:val="1"/>
      <w:numFmt w:val="decimal"/>
      <w:lvlText w:val="%1)"/>
      <w:lvlJc w:val="left"/>
      <w:pPr>
        <w:ind w:left="1146"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034C3740"/>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74" w15:restartNumberingAfterBreak="0">
    <w:nsid w:val="037C5A4B"/>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75" w15:restartNumberingAfterBreak="0">
    <w:nsid w:val="03D47D7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6" w15:restartNumberingAfterBreak="0">
    <w:nsid w:val="05ED7537"/>
    <w:multiLevelType w:val="hybridMultilevel"/>
    <w:tmpl w:val="0144EAF0"/>
    <w:lvl w:ilvl="0" w:tplc="FFFFFFF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07173796"/>
    <w:multiLevelType w:val="hybridMultilevel"/>
    <w:tmpl w:val="95008A24"/>
    <w:lvl w:ilvl="0" w:tplc="FFFFFFFF">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8" w15:restartNumberingAfterBreak="0">
    <w:nsid w:val="08747A6B"/>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79" w15:restartNumberingAfterBreak="0">
    <w:nsid w:val="095D5B43"/>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80" w15:restartNumberingAfterBreak="0">
    <w:nsid w:val="0AD23EE0"/>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1" w15:restartNumberingAfterBreak="0">
    <w:nsid w:val="0AF7614C"/>
    <w:multiLevelType w:val="hybridMultilevel"/>
    <w:tmpl w:val="3DC059F4"/>
    <w:lvl w:ilvl="0" w:tplc="04150017">
      <w:start w:val="1"/>
      <w:numFmt w:val="lowerLetter"/>
      <w:lvlText w:val="%1)"/>
      <w:lvlJc w:val="left"/>
      <w:pPr>
        <w:ind w:left="1776" w:hanging="360"/>
      </w:pPr>
    </w:lvl>
    <w:lvl w:ilvl="1" w:tplc="FFFFFFFF">
      <w:start w:val="1"/>
      <w:numFmt w:val="decimal"/>
      <w:lvlText w:val="%2)"/>
      <w:lvlJc w:val="left"/>
      <w:pPr>
        <w:ind w:left="114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2" w15:restartNumberingAfterBreak="0">
    <w:nsid w:val="10FF461F"/>
    <w:multiLevelType w:val="hybridMultilevel"/>
    <w:tmpl w:val="D05C17C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3" w15:restartNumberingAfterBreak="0">
    <w:nsid w:val="12D35CDE"/>
    <w:multiLevelType w:val="multilevel"/>
    <w:tmpl w:val="0A386018"/>
    <w:name w:val="WW8Num572"/>
    <w:lvl w:ilvl="0">
      <w:start w:val="5"/>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4" w15:restartNumberingAfterBreak="0">
    <w:nsid w:val="139A350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85" w15:restartNumberingAfterBreak="0">
    <w:nsid w:val="13BC3540"/>
    <w:multiLevelType w:val="hybridMultilevel"/>
    <w:tmpl w:val="0D165ACE"/>
    <w:lvl w:ilvl="0" w:tplc="FFFFFFF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6"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15797BA4"/>
    <w:multiLevelType w:val="hybridMultilevel"/>
    <w:tmpl w:val="57EEB9CA"/>
    <w:lvl w:ilvl="0" w:tplc="04150011">
      <w:start w:val="1"/>
      <w:numFmt w:val="decimal"/>
      <w:lvlText w:val="%1)"/>
      <w:lvlJc w:val="left"/>
      <w:pPr>
        <w:ind w:left="787" w:hanging="428"/>
      </w:pPr>
      <w:rPr>
        <w:rFonts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88" w15:restartNumberingAfterBreak="0">
    <w:nsid w:val="167360E8"/>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89" w15:restartNumberingAfterBreak="0">
    <w:nsid w:val="16AF6F9C"/>
    <w:multiLevelType w:val="hybridMultilevel"/>
    <w:tmpl w:val="A7947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17C464E8"/>
    <w:multiLevelType w:val="multilevel"/>
    <w:tmpl w:val="90324814"/>
    <w:styleLink w:val="List49"/>
    <w:lvl w:ilvl="0">
      <w:start w:val="1"/>
      <w:numFmt w:val="decimal"/>
      <w:lvlText w:val="%1."/>
      <w:lvlJc w:val="left"/>
      <w:pPr>
        <w:tabs>
          <w:tab w:val="num" w:pos="360"/>
        </w:tabs>
        <w:ind w:left="360"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1"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2" w15:restartNumberingAfterBreak="0">
    <w:nsid w:val="18A51F60"/>
    <w:multiLevelType w:val="hybridMultilevel"/>
    <w:tmpl w:val="5E741422"/>
    <w:lvl w:ilvl="0" w:tplc="9F5881E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3" w15:restartNumberingAfterBreak="0">
    <w:nsid w:val="190934E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94" w15:restartNumberingAfterBreak="0">
    <w:nsid w:val="192558CC"/>
    <w:multiLevelType w:val="hybridMultilevel"/>
    <w:tmpl w:val="9F54FBAC"/>
    <w:lvl w:ilvl="0" w:tplc="42761856">
      <w:start w:val="1"/>
      <w:numFmt w:val="decimal"/>
      <w:lvlText w:val="%1)"/>
      <w:lvlJc w:val="left"/>
      <w:pPr>
        <w:ind w:left="72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19644CA4"/>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96" w15:restartNumberingAfterBreak="0">
    <w:nsid w:val="19DF24DB"/>
    <w:multiLevelType w:val="hybridMultilevel"/>
    <w:tmpl w:val="ED7C4D20"/>
    <w:lvl w:ilvl="0" w:tplc="FFFFFFFF">
      <w:start w:val="1"/>
      <w:numFmt w:val="decimal"/>
      <w:lvlText w:val="%1)"/>
      <w:lvlJc w:val="left"/>
      <w:pPr>
        <w:ind w:left="1146" w:hanging="360"/>
      </w:pPr>
      <w:rPr>
        <w:rFonts w:hint="default"/>
      </w:rPr>
    </w:lvl>
    <w:lvl w:ilvl="1" w:tplc="FFFFFFFF">
      <w:start w:val="1"/>
      <w:numFmt w:val="lowerLetter"/>
      <w:lvlText w:val="%2)"/>
      <w:lvlJc w:val="left"/>
      <w:pPr>
        <w:ind w:left="1146" w:hanging="360"/>
      </w:pPr>
    </w:lvl>
    <w:lvl w:ilvl="2" w:tplc="04150017">
      <w:start w:val="1"/>
      <w:numFmt w:val="lowerLetter"/>
      <w:lvlText w:val="%3)"/>
      <w:lvlJc w:val="left"/>
      <w:pPr>
        <w:ind w:left="1146" w:hanging="36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7" w15:restartNumberingAfterBreak="0">
    <w:nsid w:val="1A183E13"/>
    <w:multiLevelType w:val="hybridMultilevel"/>
    <w:tmpl w:val="6284DF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1CF0661F"/>
    <w:multiLevelType w:val="multilevel"/>
    <w:tmpl w:val="E07C7BA0"/>
    <w:styleLink w:val="List56"/>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99"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01" w15:restartNumberingAfterBreak="0">
    <w:nsid w:val="24440082"/>
    <w:multiLevelType w:val="hybridMultilevel"/>
    <w:tmpl w:val="5344C3A4"/>
    <w:lvl w:ilvl="0" w:tplc="059CAB8E">
      <w:start w:val="1"/>
      <w:numFmt w:val="decimal"/>
      <w:lvlText w:val="%1."/>
      <w:lvlJc w:val="left"/>
      <w:pPr>
        <w:ind w:left="3336" w:hanging="360"/>
      </w:pPr>
      <w:rPr>
        <w:sz w:val="24"/>
        <w:szCs w:val="24"/>
      </w:rPr>
    </w:lvl>
    <w:lvl w:ilvl="1" w:tplc="347E1978">
      <w:start w:val="1"/>
      <w:numFmt w:val="lowerLetter"/>
      <w:lvlText w:val="%2."/>
      <w:lvlJc w:val="left"/>
      <w:pPr>
        <w:ind w:left="1440" w:hanging="360"/>
      </w:pPr>
    </w:lvl>
    <w:lvl w:ilvl="2" w:tplc="74A09810">
      <w:start w:val="1"/>
      <w:numFmt w:val="lowerRoman"/>
      <w:lvlText w:val="%3."/>
      <w:lvlJc w:val="right"/>
      <w:pPr>
        <w:ind w:left="2160" w:hanging="180"/>
      </w:pPr>
    </w:lvl>
    <w:lvl w:ilvl="3" w:tplc="43F2EFB8">
      <w:start w:val="1"/>
      <w:numFmt w:val="decimal"/>
      <w:lvlText w:val="%4."/>
      <w:lvlJc w:val="left"/>
      <w:pPr>
        <w:ind w:left="2880" w:hanging="360"/>
      </w:pPr>
    </w:lvl>
    <w:lvl w:ilvl="4" w:tplc="074A1DE8">
      <w:start w:val="1"/>
      <w:numFmt w:val="lowerLetter"/>
      <w:lvlText w:val="%5."/>
      <w:lvlJc w:val="left"/>
      <w:pPr>
        <w:ind w:left="3600" w:hanging="360"/>
      </w:pPr>
    </w:lvl>
    <w:lvl w:ilvl="5" w:tplc="C5B40A5C">
      <w:start w:val="1"/>
      <w:numFmt w:val="lowerRoman"/>
      <w:lvlText w:val="%6."/>
      <w:lvlJc w:val="right"/>
      <w:pPr>
        <w:ind w:left="4320" w:hanging="180"/>
      </w:pPr>
    </w:lvl>
    <w:lvl w:ilvl="6" w:tplc="A956E9D8">
      <w:start w:val="1"/>
      <w:numFmt w:val="decimal"/>
      <w:lvlText w:val="%7."/>
      <w:lvlJc w:val="left"/>
      <w:pPr>
        <w:ind w:left="5040" w:hanging="360"/>
      </w:pPr>
    </w:lvl>
    <w:lvl w:ilvl="7" w:tplc="8BFA7D82">
      <w:start w:val="1"/>
      <w:numFmt w:val="lowerLetter"/>
      <w:lvlText w:val="%8."/>
      <w:lvlJc w:val="left"/>
      <w:pPr>
        <w:ind w:left="5760" w:hanging="360"/>
      </w:pPr>
    </w:lvl>
    <w:lvl w:ilvl="8" w:tplc="48B47DE2">
      <w:start w:val="1"/>
      <w:numFmt w:val="lowerRoman"/>
      <w:lvlText w:val="%9."/>
      <w:lvlJc w:val="right"/>
      <w:pPr>
        <w:ind w:left="6480" w:hanging="180"/>
      </w:pPr>
    </w:lvl>
  </w:abstractNum>
  <w:abstractNum w:abstractNumId="102" w15:restartNumberingAfterBreak="0">
    <w:nsid w:val="26C75020"/>
    <w:multiLevelType w:val="hybridMultilevel"/>
    <w:tmpl w:val="62D61F34"/>
    <w:lvl w:ilvl="0" w:tplc="2D7404EC">
      <w:start w:val="1"/>
      <w:numFmt w:val="decimal"/>
      <w:lvlText w:val="%1)"/>
      <w:lvlJc w:val="left"/>
      <w:pPr>
        <w:ind w:left="720" w:hanging="360"/>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3" w15:restartNumberingAfterBreak="0">
    <w:nsid w:val="26E26149"/>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04"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105" w15:restartNumberingAfterBreak="0">
    <w:nsid w:val="2A7F0C15"/>
    <w:multiLevelType w:val="multilevel"/>
    <w:tmpl w:val="EA8A5826"/>
    <w:styleLink w:val="List59"/>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06" w15:restartNumberingAfterBreak="0">
    <w:nsid w:val="2B3F390B"/>
    <w:multiLevelType w:val="hybridMultilevel"/>
    <w:tmpl w:val="95008A24"/>
    <w:lvl w:ilvl="0" w:tplc="FFFFFFFF">
      <w:start w:val="1"/>
      <w:numFmt w:val="decimal"/>
      <w:lvlText w:val="%1)"/>
      <w:lvlJc w:val="left"/>
      <w:pPr>
        <w:ind w:left="1069"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429" w:hanging="360"/>
      </w:pPr>
    </w:lvl>
    <w:lvl w:ilvl="2" w:tplc="FFFFFFFF" w:tentative="1">
      <w:start w:val="1"/>
      <w:numFmt w:val="lowerRoman"/>
      <w:lvlText w:val="%3."/>
      <w:lvlJc w:val="right"/>
      <w:pPr>
        <w:ind w:left="2149" w:hanging="180"/>
      </w:pPr>
    </w:lvl>
    <w:lvl w:ilvl="3" w:tplc="FFFFFFFF" w:tentative="1">
      <w:start w:val="1"/>
      <w:numFmt w:val="decimal"/>
      <w:lvlText w:val="%4."/>
      <w:lvlJc w:val="left"/>
      <w:pPr>
        <w:ind w:left="2869" w:hanging="360"/>
      </w:pPr>
    </w:lvl>
    <w:lvl w:ilvl="4" w:tplc="FFFFFFFF" w:tentative="1">
      <w:start w:val="1"/>
      <w:numFmt w:val="lowerLetter"/>
      <w:lvlText w:val="%5."/>
      <w:lvlJc w:val="left"/>
      <w:pPr>
        <w:ind w:left="3589" w:hanging="360"/>
      </w:pPr>
    </w:lvl>
    <w:lvl w:ilvl="5" w:tplc="FFFFFFFF" w:tentative="1">
      <w:start w:val="1"/>
      <w:numFmt w:val="lowerRoman"/>
      <w:lvlText w:val="%6."/>
      <w:lvlJc w:val="right"/>
      <w:pPr>
        <w:ind w:left="4309" w:hanging="180"/>
      </w:pPr>
    </w:lvl>
    <w:lvl w:ilvl="6" w:tplc="FFFFFFFF" w:tentative="1">
      <w:start w:val="1"/>
      <w:numFmt w:val="decimal"/>
      <w:lvlText w:val="%7."/>
      <w:lvlJc w:val="left"/>
      <w:pPr>
        <w:ind w:left="5029" w:hanging="360"/>
      </w:pPr>
    </w:lvl>
    <w:lvl w:ilvl="7" w:tplc="FFFFFFFF" w:tentative="1">
      <w:start w:val="1"/>
      <w:numFmt w:val="lowerLetter"/>
      <w:lvlText w:val="%8."/>
      <w:lvlJc w:val="left"/>
      <w:pPr>
        <w:ind w:left="5749" w:hanging="360"/>
      </w:pPr>
    </w:lvl>
    <w:lvl w:ilvl="8" w:tplc="FFFFFFFF" w:tentative="1">
      <w:start w:val="1"/>
      <w:numFmt w:val="lowerRoman"/>
      <w:lvlText w:val="%9."/>
      <w:lvlJc w:val="right"/>
      <w:pPr>
        <w:ind w:left="6469" w:hanging="180"/>
      </w:pPr>
    </w:lvl>
  </w:abstractNum>
  <w:abstractNum w:abstractNumId="107" w15:restartNumberingAfterBreak="0">
    <w:nsid w:val="2BA6447A"/>
    <w:multiLevelType w:val="hybridMultilevel"/>
    <w:tmpl w:val="A7947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2C4174B0"/>
    <w:multiLevelType w:val="hybridMultilevel"/>
    <w:tmpl w:val="F1F4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9"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10" w15:restartNumberingAfterBreak="0">
    <w:nsid w:val="2C6F619C"/>
    <w:multiLevelType w:val="multilevel"/>
    <w:tmpl w:val="4004573A"/>
    <w:styleLink w:val="List55"/>
    <w:lvl w:ilvl="0">
      <w:start w:val="1"/>
      <w:numFmt w:val="decimal"/>
      <w:lvlText w:val="%1."/>
      <w:lvlJc w:val="left"/>
      <w:pPr>
        <w:tabs>
          <w:tab w:val="num" w:pos="757"/>
        </w:tabs>
        <w:ind w:left="757" w:hanging="397"/>
      </w:pPr>
      <w:rPr>
        <w:rFonts w:ascii="Trebuchet MS" w:eastAsia="Trebuchet MS" w:hAnsi="Trebuchet MS" w:cs="Trebuchet MS"/>
        <w:position w:val="0"/>
        <w:sz w:val="20"/>
        <w:szCs w:val="20"/>
      </w:rPr>
    </w:lvl>
    <w:lvl w:ilvl="1">
      <w:start w:val="1"/>
      <w:numFmt w:val="lowerLetter"/>
      <w:lvlText w:val="%2."/>
      <w:lvlJc w:val="left"/>
      <w:pPr>
        <w:tabs>
          <w:tab w:val="num" w:pos="1380"/>
        </w:tabs>
        <w:ind w:left="1380" w:hanging="300"/>
      </w:pPr>
      <w:rPr>
        <w:rFonts w:ascii="Calibri" w:eastAsia="Calibri" w:hAnsi="Calibri" w:cs="Calibri"/>
        <w:position w:val="0"/>
        <w:sz w:val="20"/>
        <w:szCs w:val="20"/>
      </w:rPr>
    </w:lvl>
    <w:lvl w:ilvl="2">
      <w:start w:val="1"/>
      <w:numFmt w:val="lowerRoman"/>
      <w:lvlText w:val="%3."/>
      <w:lvlJc w:val="left"/>
      <w:pPr>
        <w:tabs>
          <w:tab w:val="num" w:pos="2111"/>
        </w:tabs>
        <w:ind w:left="2111" w:hanging="247"/>
      </w:pPr>
      <w:rPr>
        <w:rFonts w:ascii="Calibri" w:eastAsia="Calibri" w:hAnsi="Calibri" w:cs="Calibri"/>
        <w:position w:val="0"/>
        <w:sz w:val="20"/>
        <w:szCs w:val="20"/>
      </w:rPr>
    </w:lvl>
    <w:lvl w:ilvl="3">
      <w:start w:val="1"/>
      <w:numFmt w:val="decimal"/>
      <w:lvlText w:val="%4."/>
      <w:lvlJc w:val="left"/>
      <w:pPr>
        <w:tabs>
          <w:tab w:val="num" w:pos="2820"/>
        </w:tabs>
        <w:ind w:left="2820" w:hanging="300"/>
      </w:pPr>
      <w:rPr>
        <w:rFonts w:ascii="Calibri" w:eastAsia="Calibri" w:hAnsi="Calibri" w:cs="Calibri"/>
        <w:position w:val="0"/>
        <w:sz w:val="20"/>
        <w:szCs w:val="20"/>
      </w:rPr>
    </w:lvl>
    <w:lvl w:ilvl="4">
      <w:start w:val="1"/>
      <w:numFmt w:val="lowerLetter"/>
      <w:lvlText w:val="%5."/>
      <w:lvlJc w:val="left"/>
      <w:pPr>
        <w:tabs>
          <w:tab w:val="num" w:pos="3540"/>
        </w:tabs>
        <w:ind w:left="3540" w:hanging="300"/>
      </w:pPr>
      <w:rPr>
        <w:rFonts w:ascii="Calibri" w:eastAsia="Calibri" w:hAnsi="Calibri" w:cs="Calibri"/>
        <w:position w:val="0"/>
        <w:sz w:val="20"/>
        <w:szCs w:val="20"/>
      </w:rPr>
    </w:lvl>
    <w:lvl w:ilvl="5">
      <w:start w:val="1"/>
      <w:numFmt w:val="lowerRoman"/>
      <w:lvlText w:val="%6."/>
      <w:lvlJc w:val="left"/>
      <w:pPr>
        <w:tabs>
          <w:tab w:val="num" w:pos="4271"/>
        </w:tabs>
        <w:ind w:left="4271" w:hanging="247"/>
      </w:pPr>
      <w:rPr>
        <w:rFonts w:ascii="Calibri" w:eastAsia="Calibri" w:hAnsi="Calibri" w:cs="Calibri"/>
        <w:position w:val="0"/>
        <w:sz w:val="20"/>
        <w:szCs w:val="20"/>
      </w:rPr>
    </w:lvl>
    <w:lvl w:ilvl="6">
      <w:start w:val="1"/>
      <w:numFmt w:val="decimal"/>
      <w:lvlText w:val="%7."/>
      <w:lvlJc w:val="left"/>
      <w:pPr>
        <w:tabs>
          <w:tab w:val="num" w:pos="4980"/>
        </w:tabs>
        <w:ind w:left="4980" w:hanging="300"/>
      </w:pPr>
      <w:rPr>
        <w:rFonts w:ascii="Calibri" w:eastAsia="Calibri" w:hAnsi="Calibri" w:cs="Calibri"/>
        <w:position w:val="0"/>
        <w:sz w:val="20"/>
        <w:szCs w:val="20"/>
      </w:rPr>
    </w:lvl>
    <w:lvl w:ilvl="7">
      <w:start w:val="1"/>
      <w:numFmt w:val="lowerLetter"/>
      <w:lvlText w:val="%8."/>
      <w:lvlJc w:val="left"/>
      <w:pPr>
        <w:tabs>
          <w:tab w:val="num" w:pos="5700"/>
        </w:tabs>
        <w:ind w:left="5700" w:hanging="300"/>
      </w:pPr>
      <w:rPr>
        <w:rFonts w:ascii="Calibri" w:eastAsia="Calibri" w:hAnsi="Calibri" w:cs="Calibri"/>
        <w:position w:val="0"/>
        <w:sz w:val="20"/>
        <w:szCs w:val="20"/>
      </w:rPr>
    </w:lvl>
    <w:lvl w:ilvl="8">
      <w:start w:val="1"/>
      <w:numFmt w:val="lowerRoman"/>
      <w:lvlText w:val="%9."/>
      <w:lvlJc w:val="left"/>
      <w:pPr>
        <w:tabs>
          <w:tab w:val="num" w:pos="6431"/>
        </w:tabs>
        <w:ind w:left="6431" w:hanging="247"/>
      </w:pPr>
      <w:rPr>
        <w:rFonts w:ascii="Calibri" w:eastAsia="Calibri" w:hAnsi="Calibri" w:cs="Calibri"/>
        <w:position w:val="0"/>
        <w:sz w:val="20"/>
        <w:szCs w:val="20"/>
      </w:rPr>
    </w:lvl>
  </w:abstractNum>
  <w:abstractNum w:abstractNumId="111" w15:restartNumberingAfterBreak="0">
    <w:nsid w:val="2E0A6A1F"/>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2" w15:restartNumberingAfterBreak="0">
    <w:nsid w:val="2EB75039"/>
    <w:multiLevelType w:val="hybridMultilevel"/>
    <w:tmpl w:val="7CF43AF4"/>
    <w:lvl w:ilvl="0" w:tplc="FFFFFFFF">
      <w:start w:val="1"/>
      <w:numFmt w:val="decimal"/>
      <w:lvlText w:val="%1)"/>
      <w:lvlJc w:val="left"/>
      <w:pPr>
        <w:ind w:left="1146" w:hanging="360"/>
      </w:pPr>
      <w:rPr>
        <w:rFonts w:hint="default"/>
      </w:rPr>
    </w:lvl>
    <w:lvl w:ilvl="1" w:tplc="FFFFFFFF">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3" w15:restartNumberingAfterBreak="0">
    <w:nsid w:val="2F3A047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4" w15:restartNumberingAfterBreak="0">
    <w:nsid w:val="333A0422"/>
    <w:multiLevelType w:val="hybridMultilevel"/>
    <w:tmpl w:val="4614D0A0"/>
    <w:lvl w:ilvl="0" w:tplc="1AF8EF64">
      <w:start w:val="1"/>
      <w:numFmt w:val="decimal"/>
      <w:lvlText w:val="%1."/>
      <w:lvlJc w:val="left"/>
      <w:pPr>
        <w:ind w:left="712" w:hanging="428"/>
      </w:pPr>
      <w:rPr>
        <w:rFonts w:asciiTheme="minorHAnsi" w:eastAsia="Trebuchet MS" w:hAnsiTheme="minorHAnsi" w:cstheme="minorHAnsi" w:hint="default"/>
        <w:b w:val="0"/>
        <w:bCs w:val="0"/>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5" w15:restartNumberingAfterBreak="0">
    <w:nsid w:val="358148D8"/>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116" w15:restartNumberingAfterBreak="0">
    <w:nsid w:val="37CC3C7C"/>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17" w15:restartNumberingAfterBreak="0">
    <w:nsid w:val="37CC49E3"/>
    <w:multiLevelType w:val="singleLevel"/>
    <w:tmpl w:val="374A8728"/>
    <w:lvl w:ilvl="0">
      <w:start w:val="1"/>
      <w:numFmt w:val="decimal"/>
      <w:lvlText w:val="%1."/>
      <w:lvlJc w:val="left"/>
      <w:pPr>
        <w:tabs>
          <w:tab w:val="num" w:pos="360"/>
        </w:tabs>
        <w:ind w:left="360" w:hanging="360"/>
      </w:pPr>
      <w:rPr>
        <w:rFonts w:ascii="Calibri" w:hAnsi="Calibri" w:cs="Calibri"/>
        <w:sz w:val="24"/>
        <w:szCs w:val="24"/>
      </w:rPr>
    </w:lvl>
  </w:abstractNum>
  <w:abstractNum w:abstractNumId="118" w15:restartNumberingAfterBreak="0">
    <w:nsid w:val="37D70128"/>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19" w15:restartNumberingAfterBreak="0">
    <w:nsid w:val="399375CD"/>
    <w:multiLevelType w:val="hybridMultilevel"/>
    <w:tmpl w:val="6284D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3AE81DC5"/>
    <w:multiLevelType w:val="hybridMultilevel"/>
    <w:tmpl w:val="AAC4AB62"/>
    <w:lvl w:ilvl="0" w:tplc="A9521820">
      <w:start w:val="1"/>
      <w:numFmt w:val="decimal"/>
      <w:lvlText w:val="%1."/>
      <w:lvlJc w:val="left"/>
      <w:pPr>
        <w:tabs>
          <w:tab w:val="num" w:pos="360"/>
        </w:tabs>
        <w:ind w:left="360" w:hanging="360"/>
      </w:pPr>
      <w:rPr>
        <w:rFonts w:ascii="Calibri" w:hAnsi="Calibri" w:cs="Calibr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3DD14787"/>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2" w15:restartNumberingAfterBreak="0">
    <w:nsid w:val="3E4C26C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3" w15:restartNumberingAfterBreak="0">
    <w:nsid w:val="3F4171FD"/>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24" w15:restartNumberingAfterBreak="0">
    <w:nsid w:val="414B2106"/>
    <w:multiLevelType w:val="hybridMultilevel"/>
    <w:tmpl w:val="136ED12E"/>
    <w:lvl w:ilvl="0" w:tplc="FFFFFFFF">
      <w:start w:val="1"/>
      <w:numFmt w:val="lowerLetter"/>
      <w:lvlText w:val="%1)"/>
      <w:lvlJc w:val="left"/>
      <w:pPr>
        <w:ind w:left="2226" w:hanging="360"/>
      </w:pPr>
    </w:lvl>
    <w:lvl w:ilvl="1" w:tplc="FFFFFFFF" w:tentative="1">
      <w:start w:val="1"/>
      <w:numFmt w:val="lowerLetter"/>
      <w:lvlText w:val="%2."/>
      <w:lvlJc w:val="left"/>
      <w:pPr>
        <w:ind w:left="2946" w:hanging="360"/>
      </w:pPr>
    </w:lvl>
    <w:lvl w:ilvl="2" w:tplc="FFFFFFFF" w:tentative="1">
      <w:start w:val="1"/>
      <w:numFmt w:val="lowerRoman"/>
      <w:lvlText w:val="%3."/>
      <w:lvlJc w:val="right"/>
      <w:pPr>
        <w:ind w:left="3666" w:hanging="180"/>
      </w:pPr>
    </w:lvl>
    <w:lvl w:ilvl="3" w:tplc="FFFFFFFF" w:tentative="1">
      <w:start w:val="1"/>
      <w:numFmt w:val="decimal"/>
      <w:lvlText w:val="%4."/>
      <w:lvlJc w:val="left"/>
      <w:pPr>
        <w:ind w:left="4386" w:hanging="360"/>
      </w:pPr>
    </w:lvl>
    <w:lvl w:ilvl="4" w:tplc="FFFFFFFF" w:tentative="1">
      <w:start w:val="1"/>
      <w:numFmt w:val="lowerLetter"/>
      <w:lvlText w:val="%5."/>
      <w:lvlJc w:val="left"/>
      <w:pPr>
        <w:ind w:left="5106" w:hanging="360"/>
      </w:pPr>
    </w:lvl>
    <w:lvl w:ilvl="5" w:tplc="FFFFFFFF" w:tentative="1">
      <w:start w:val="1"/>
      <w:numFmt w:val="lowerRoman"/>
      <w:lvlText w:val="%6."/>
      <w:lvlJc w:val="right"/>
      <w:pPr>
        <w:ind w:left="5826" w:hanging="180"/>
      </w:pPr>
    </w:lvl>
    <w:lvl w:ilvl="6" w:tplc="FFFFFFFF" w:tentative="1">
      <w:start w:val="1"/>
      <w:numFmt w:val="decimal"/>
      <w:lvlText w:val="%7."/>
      <w:lvlJc w:val="left"/>
      <w:pPr>
        <w:ind w:left="6546" w:hanging="360"/>
      </w:pPr>
    </w:lvl>
    <w:lvl w:ilvl="7" w:tplc="FFFFFFFF" w:tentative="1">
      <w:start w:val="1"/>
      <w:numFmt w:val="lowerLetter"/>
      <w:lvlText w:val="%8."/>
      <w:lvlJc w:val="left"/>
      <w:pPr>
        <w:ind w:left="7266" w:hanging="360"/>
      </w:pPr>
    </w:lvl>
    <w:lvl w:ilvl="8" w:tplc="FFFFFFFF" w:tentative="1">
      <w:start w:val="1"/>
      <w:numFmt w:val="lowerRoman"/>
      <w:lvlText w:val="%9."/>
      <w:lvlJc w:val="right"/>
      <w:pPr>
        <w:ind w:left="7986" w:hanging="180"/>
      </w:pPr>
    </w:lvl>
  </w:abstractNum>
  <w:abstractNum w:abstractNumId="125" w15:restartNumberingAfterBreak="0">
    <w:nsid w:val="42405F31"/>
    <w:multiLevelType w:val="hybridMultilevel"/>
    <w:tmpl w:val="62A856E2"/>
    <w:lvl w:ilvl="0" w:tplc="EFC8785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4291739E"/>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27" w15:restartNumberingAfterBreak="0">
    <w:nsid w:val="44A663FA"/>
    <w:multiLevelType w:val="multilevel"/>
    <w:tmpl w:val="AF6C71AA"/>
    <w:lvl w:ilvl="0">
      <w:start w:val="1"/>
      <w:numFmt w:val="decimal"/>
      <w:lvlText w:val="%1."/>
      <w:lvlJc w:val="left"/>
      <w:pPr>
        <w:tabs>
          <w:tab w:val="num" w:pos="360"/>
        </w:tabs>
        <w:ind w:left="360" w:hanging="360"/>
      </w:pPr>
      <w:rPr>
        <w:rFonts w:hint="default"/>
        <w:b w:val="0"/>
        <w:bCs/>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8" w15:restartNumberingAfterBreak="0">
    <w:nsid w:val="450628B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29" w15:restartNumberingAfterBreak="0">
    <w:nsid w:val="461E2AB0"/>
    <w:multiLevelType w:val="multilevel"/>
    <w:tmpl w:val="4740DDA6"/>
    <w:lvl w:ilvl="0">
      <w:start w:val="1"/>
      <w:numFmt w:val="decimal"/>
      <w:lvlText w:val="%1."/>
      <w:lvlJc w:val="left"/>
      <w:pPr>
        <w:tabs>
          <w:tab w:val="num" w:pos="360"/>
        </w:tabs>
        <w:ind w:left="360" w:hanging="360"/>
      </w:pPr>
      <w:rPr>
        <w:rFonts w:asciiTheme="minorHAnsi" w:eastAsia="Calibri" w:hAnsiTheme="minorHAnsi" w:cstheme="minorHAnsi"/>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0" w15:restartNumberingAfterBreak="0">
    <w:nsid w:val="46CB1989"/>
    <w:multiLevelType w:val="hybridMultilevel"/>
    <w:tmpl w:val="4EEE83A2"/>
    <w:lvl w:ilvl="0" w:tplc="FFFFFFFF">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31" w15:restartNumberingAfterBreak="0">
    <w:nsid w:val="492F46C5"/>
    <w:multiLevelType w:val="hybridMultilevel"/>
    <w:tmpl w:val="6FFC7394"/>
    <w:lvl w:ilvl="0" w:tplc="2136874C">
      <w:start w:val="4"/>
      <w:numFmt w:val="decimal"/>
      <w:lvlText w:val="%1."/>
      <w:lvlJc w:val="left"/>
      <w:pPr>
        <w:ind w:left="788" w:hanging="428"/>
      </w:pPr>
      <w:rPr>
        <w:rFonts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4D4C12E2"/>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33" w15:restartNumberingAfterBreak="0">
    <w:nsid w:val="4D8F3205"/>
    <w:multiLevelType w:val="hybridMultilevel"/>
    <w:tmpl w:val="5E8474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DCD7E5E"/>
    <w:multiLevelType w:val="hybridMultilevel"/>
    <w:tmpl w:val="F70ACF3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5" w15:restartNumberingAfterBreak="0">
    <w:nsid w:val="4E195FCE"/>
    <w:multiLevelType w:val="singleLevel"/>
    <w:tmpl w:val="D5360608"/>
    <w:lvl w:ilvl="0">
      <w:start w:val="1"/>
      <w:numFmt w:val="decimal"/>
      <w:lvlText w:val="%1."/>
      <w:lvlJc w:val="left"/>
      <w:pPr>
        <w:tabs>
          <w:tab w:val="num" w:pos="360"/>
        </w:tabs>
        <w:ind w:left="360" w:hanging="360"/>
      </w:pPr>
      <w:rPr>
        <w:rFonts w:ascii="Calibri" w:hAnsi="Calibri" w:cs="Calibri"/>
        <w:i w:val="0"/>
        <w:iCs w:val="0"/>
        <w:sz w:val="24"/>
        <w:szCs w:val="24"/>
      </w:rPr>
    </w:lvl>
  </w:abstractNum>
  <w:abstractNum w:abstractNumId="136" w15:restartNumberingAfterBreak="0">
    <w:nsid w:val="4E75293D"/>
    <w:multiLevelType w:val="hybridMultilevel"/>
    <w:tmpl w:val="6652C25C"/>
    <w:lvl w:ilvl="0" w:tplc="42761856">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7" w15:restartNumberingAfterBreak="0">
    <w:nsid w:val="4E90280F"/>
    <w:multiLevelType w:val="hybridMultilevel"/>
    <w:tmpl w:val="4B5A1E6C"/>
    <w:name w:val="WW8Num47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EC76E1A"/>
    <w:multiLevelType w:val="hybridMultilevel"/>
    <w:tmpl w:val="7FB48A20"/>
    <w:lvl w:ilvl="0" w:tplc="04150017">
      <w:start w:val="1"/>
      <w:numFmt w:val="lowerLetter"/>
      <w:lvlText w:val="%1)"/>
      <w:lvlJc w:val="left"/>
      <w:pPr>
        <w:ind w:left="1146" w:hanging="360"/>
      </w:pPr>
      <w:rPr>
        <w:rFonts w:hint="default"/>
      </w:rPr>
    </w:lvl>
    <w:lvl w:ilvl="1" w:tplc="FFFFFFFF">
      <w:start w:val="1"/>
      <w:numFmt w:val="lowerLetter"/>
      <w:lvlText w:val="%2)"/>
      <w:lvlJc w:val="left"/>
      <w:pPr>
        <w:ind w:left="177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9" w15:restartNumberingAfterBreak="0">
    <w:nsid w:val="50191D65"/>
    <w:multiLevelType w:val="hybridMultilevel"/>
    <w:tmpl w:val="E3BC6454"/>
    <w:lvl w:ilvl="0" w:tplc="42761856">
      <w:start w:val="1"/>
      <w:numFmt w:val="decimal"/>
      <w:lvlText w:val="%1)"/>
      <w:lvlJc w:val="left"/>
      <w:pPr>
        <w:ind w:left="1080" w:hanging="360"/>
      </w:pPr>
      <w:rPr>
        <w:rFonts w:asciiTheme="minorHAnsi" w:eastAsia="Trebuchet MS" w:hAnsiTheme="minorHAnsi" w:cstheme="minorHAnsi" w:hint="default"/>
        <w:spacing w:val="-1"/>
        <w:w w:val="100"/>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503F4910"/>
    <w:multiLevelType w:val="hybridMultilevel"/>
    <w:tmpl w:val="7780EB96"/>
    <w:lvl w:ilvl="0" w:tplc="6B668320">
      <w:start w:val="2"/>
      <w:numFmt w:val="decimal"/>
      <w:lvlText w:val="%1."/>
      <w:lvlJc w:val="left"/>
      <w:pPr>
        <w:ind w:left="788" w:hanging="428"/>
      </w:pPr>
      <w:rPr>
        <w:rFonts w:asciiTheme="minorHAnsi" w:eastAsia="Trebuchet MS" w:hAnsiTheme="minorHAnsi" w:cstheme="minorHAnsi" w:hint="default"/>
        <w:spacing w:val="-1"/>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5076736B"/>
    <w:multiLevelType w:val="hybridMultilevel"/>
    <w:tmpl w:val="88AC94E4"/>
    <w:lvl w:ilvl="0" w:tplc="0415000F">
      <w:start w:val="1"/>
      <w:numFmt w:val="decimal"/>
      <w:lvlText w:val="%1."/>
      <w:lvlJc w:val="left"/>
      <w:pPr>
        <w:ind w:left="720" w:hanging="360"/>
      </w:pPr>
      <w:rPr>
        <w:b w:val="0"/>
        <w:bCs/>
        <w:i w:val="0"/>
        <w:iCs w:val="0"/>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42" w15:restartNumberingAfterBreak="0">
    <w:nsid w:val="52B10929"/>
    <w:multiLevelType w:val="hybridMultilevel"/>
    <w:tmpl w:val="96B4E520"/>
    <w:lvl w:ilvl="0" w:tplc="FFFFFFFF">
      <w:start w:val="1"/>
      <w:numFmt w:val="decimal"/>
      <w:lvlText w:val="%1)"/>
      <w:lvlJc w:val="left"/>
      <w:pPr>
        <w:ind w:left="1125" w:hanging="360"/>
      </w:pPr>
      <w:rPr>
        <w:rFonts w:hint="default"/>
      </w:rPr>
    </w:lvl>
    <w:lvl w:ilvl="1" w:tplc="04150017">
      <w:start w:val="1"/>
      <w:numFmt w:val="lowerLetter"/>
      <w:lvlText w:val="%2)"/>
      <w:lvlJc w:val="left"/>
      <w:pPr>
        <w:ind w:left="1125" w:hanging="360"/>
      </w:pPr>
    </w:lvl>
    <w:lvl w:ilvl="2" w:tplc="FFFFFFFF">
      <w:start w:val="1"/>
      <w:numFmt w:val="lowerRoman"/>
      <w:lvlText w:val="%3."/>
      <w:lvlJc w:val="right"/>
      <w:pPr>
        <w:ind w:left="2139" w:hanging="180"/>
      </w:pPr>
    </w:lvl>
    <w:lvl w:ilvl="3" w:tplc="FFFFFFFF" w:tentative="1">
      <w:start w:val="1"/>
      <w:numFmt w:val="decimal"/>
      <w:lvlText w:val="%4."/>
      <w:lvlJc w:val="left"/>
      <w:pPr>
        <w:ind w:left="2859" w:hanging="360"/>
      </w:pPr>
    </w:lvl>
    <w:lvl w:ilvl="4" w:tplc="FFFFFFFF" w:tentative="1">
      <w:start w:val="1"/>
      <w:numFmt w:val="lowerLetter"/>
      <w:lvlText w:val="%5."/>
      <w:lvlJc w:val="left"/>
      <w:pPr>
        <w:ind w:left="3579" w:hanging="360"/>
      </w:pPr>
    </w:lvl>
    <w:lvl w:ilvl="5" w:tplc="FFFFFFFF" w:tentative="1">
      <w:start w:val="1"/>
      <w:numFmt w:val="lowerRoman"/>
      <w:lvlText w:val="%6."/>
      <w:lvlJc w:val="right"/>
      <w:pPr>
        <w:ind w:left="4299" w:hanging="180"/>
      </w:pPr>
    </w:lvl>
    <w:lvl w:ilvl="6" w:tplc="FFFFFFFF" w:tentative="1">
      <w:start w:val="1"/>
      <w:numFmt w:val="decimal"/>
      <w:lvlText w:val="%7."/>
      <w:lvlJc w:val="left"/>
      <w:pPr>
        <w:ind w:left="5019" w:hanging="360"/>
      </w:pPr>
    </w:lvl>
    <w:lvl w:ilvl="7" w:tplc="FFFFFFFF" w:tentative="1">
      <w:start w:val="1"/>
      <w:numFmt w:val="lowerLetter"/>
      <w:lvlText w:val="%8."/>
      <w:lvlJc w:val="left"/>
      <w:pPr>
        <w:ind w:left="5739" w:hanging="360"/>
      </w:pPr>
    </w:lvl>
    <w:lvl w:ilvl="8" w:tplc="FFFFFFFF" w:tentative="1">
      <w:start w:val="1"/>
      <w:numFmt w:val="lowerRoman"/>
      <w:lvlText w:val="%9."/>
      <w:lvlJc w:val="right"/>
      <w:pPr>
        <w:ind w:left="6459" w:hanging="180"/>
      </w:pPr>
    </w:lvl>
  </w:abstractNum>
  <w:abstractNum w:abstractNumId="143" w15:restartNumberingAfterBreak="0">
    <w:nsid w:val="559A36F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44" w15:restartNumberingAfterBreak="0">
    <w:nsid w:val="573B3B00"/>
    <w:multiLevelType w:val="hybridMultilevel"/>
    <w:tmpl w:val="FA704582"/>
    <w:lvl w:ilvl="0" w:tplc="FFFFFFFF">
      <w:start w:val="1"/>
      <w:numFmt w:val="decimal"/>
      <w:lvlText w:val="%1)"/>
      <w:lvlJc w:val="left"/>
      <w:pPr>
        <w:ind w:left="360" w:hanging="360"/>
      </w:pPr>
    </w:lvl>
    <w:lvl w:ilvl="1" w:tplc="42761856">
      <w:start w:val="1"/>
      <w:numFmt w:val="decimal"/>
      <w:lvlText w:val="%2)"/>
      <w:lvlJc w:val="left"/>
      <w:pPr>
        <w:ind w:left="1080" w:hanging="360"/>
      </w:pPr>
      <w:rPr>
        <w:rFonts w:asciiTheme="minorHAnsi" w:eastAsia="Trebuchet MS" w:hAnsiTheme="minorHAnsi" w:cstheme="minorHAnsi" w:hint="default"/>
        <w:spacing w:val="-1"/>
        <w:w w:val="100"/>
        <w:sz w:val="24"/>
        <w:szCs w:val="24"/>
        <w:lang w:val="pl-PL" w:eastAsia="en-US" w:bidi="ar-SA"/>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5" w15:restartNumberingAfterBreak="0">
    <w:nsid w:val="59E03ED9"/>
    <w:multiLevelType w:val="hybridMultilevel"/>
    <w:tmpl w:val="4EEE83A2"/>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46" w15:restartNumberingAfterBreak="0">
    <w:nsid w:val="5B964A45"/>
    <w:multiLevelType w:val="hybridMultilevel"/>
    <w:tmpl w:val="C17EAC08"/>
    <w:lvl w:ilvl="0" w:tplc="3CB418FE">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47" w15:restartNumberingAfterBreak="0">
    <w:nsid w:val="5C562480"/>
    <w:multiLevelType w:val="hybridMultilevel"/>
    <w:tmpl w:val="ACB87C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5C6309FF"/>
    <w:multiLevelType w:val="hybridMultilevel"/>
    <w:tmpl w:val="4EEE83A2"/>
    <w:lvl w:ilvl="0" w:tplc="DD9C2674">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42761856">
      <w:start w:val="1"/>
      <w:numFmt w:val="decimal"/>
      <w:lvlText w:val="%2)"/>
      <w:lvlJc w:val="left"/>
      <w:pPr>
        <w:ind w:left="1068"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49" w15:restartNumberingAfterBreak="0">
    <w:nsid w:val="5D525B33"/>
    <w:multiLevelType w:val="hybridMultilevel"/>
    <w:tmpl w:val="0F22D7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5F2144A1"/>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51" w15:restartNumberingAfterBreak="0">
    <w:nsid w:val="5F342962"/>
    <w:multiLevelType w:val="hybridMultilevel"/>
    <w:tmpl w:val="8FCC2A5A"/>
    <w:lvl w:ilvl="0" w:tplc="28BC3BB8">
      <w:start w:val="1"/>
      <w:numFmt w:val="decimal"/>
      <w:lvlText w:val="%1."/>
      <w:lvlJc w:val="left"/>
      <w:pPr>
        <w:ind w:left="787" w:hanging="428"/>
      </w:pPr>
      <w:rPr>
        <w:spacing w:val="-1"/>
        <w:w w:val="100"/>
        <w:sz w:val="24"/>
        <w:szCs w:val="24"/>
        <w:lang w:val="pl-PL" w:eastAsia="en-US" w:bidi="ar-SA"/>
      </w:rPr>
    </w:lvl>
    <w:lvl w:ilvl="1" w:tplc="FFFFFFFF">
      <w:start w:val="1"/>
      <w:numFmt w:val="decimal"/>
      <w:lvlText w:val="%2)"/>
      <w:lvlJc w:val="left"/>
      <w:pPr>
        <w:ind w:left="1068" w:hanging="281"/>
      </w:pPr>
      <w:rPr>
        <w:rFonts w:ascii="Calibri" w:eastAsia="Trebuchet MS" w:hAnsi="Calibri" w:cs="Calibri" w:hint="default"/>
        <w:spacing w:val="-1"/>
        <w:w w:val="100"/>
        <w:sz w:val="22"/>
        <w:szCs w:val="22"/>
        <w:lang w:val="pl-PL" w:eastAsia="en-US" w:bidi="ar-SA"/>
      </w:rPr>
    </w:lvl>
    <w:lvl w:ilvl="2" w:tplc="FFFFFFFF">
      <w:numFmt w:val="bullet"/>
      <w:lvlText w:val="•"/>
      <w:lvlJc w:val="left"/>
      <w:pPr>
        <w:ind w:left="1080" w:hanging="281"/>
      </w:pPr>
      <w:rPr>
        <w:lang w:val="pl-PL" w:eastAsia="en-US" w:bidi="ar-SA"/>
      </w:rPr>
    </w:lvl>
    <w:lvl w:ilvl="3" w:tplc="FFFFFFFF">
      <w:numFmt w:val="bullet"/>
      <w:lvlText w:val="•"/>
      <w:lvlJc w:val="left"/>
      <w:pPr>
        <w:ind w:left="1220" w:hanging="281"/>
      </w:pPr>
      <w:rPr>
        <w:lang w:val="pl-PL" w:eastAsia="en-US" w:bidi="ar-SA"/>
      </w:rPr>
    </w:lvl>
    <w:lvl w:ilvl="4" w:tplc="FFFFFFFF">
      <w:numFmt w:val="bullet"/>
      <w:lvlText w:val="•"/>
      <w:lvlJc w:val="left"/>
      <w:pPr>
        <w:ind w:left="2540" w:hanging="281"/>
      </w:pPr>
      <w:rPr>
        <w:lang w:val="pl-PL" w:eastAsia="en-US" w:bidi="ar-SA"/>
      </w:rPr>
    </w:lvl>
    <w:lvl w:ilvl="5" w:tplc="FFFFFFFF">
      <w:numFmt w:val="bullet"/>
      <w:lvlText w:val="•"/>
      <w:lvlJc w:val="left"/>
      <w:pPr>
        <w:ind w:left="3860" w:hanging="281"/>
      </w:pPr>
      <w:rPr>
        <w:lang w:val="pl-PL" w:eastAsia="en-US" w:bidi="ar-SA"/>
      </w:rPr>
    </w:lvl>
    <w:lvl w:ilvl="6" w:tplc="FFFFFFFF">
      <w:numFmt w:val="bullet"/>
      <w:lvlText w:val="•"/>
      <w:lvlJc w:val="left"/>
      <w:pPr>
        <w:ind w:left="5180" w:hanging="281"/>
      </w:pPr>
      <w:rPr>
        <w:lang w:val="pl-PL" w:eastAsia="en-US" w:bidi="ar-SA"/>
      </w:rPr>
    </w:lvl>
    <w:lvl w:ilvl="7" w:tplc="FFFFFFFF">
      <w:numFmt w:val="bullet"/>
      <w:lvlText w:val="•"/>
      <w:lvlJc w:val="left"/>
      <w:pPr>
        <w:ind w:left="6500" w:hanging="281"/>
      </w:pPr>
      <w:rPr>
        <w:lang w:val="pl-PL" w:eastAsia="en-US" w:bidi="ar-SA"/>
      </w:rPr>
    </w:lvl>
    <w:lvl w:ilvl="8" w:tplc="FFFFFFFF">
      <w:numFmt w:val="bullet"/>
      <w:lvlText w:val="•"/>
      <w:lvlJc w:val="left"/>
      <w:pPr>
        <w:ind w:left="7820" w:hanging="281"/>
      </w:pPr>
      <w:rPr>
        <w:lang w:val="pl-PL" w:eastAsia="en-US" w:bidi="ar-SA"/>
      </w:rPr>
    </w:lvl>
  </w:abstractNum>
  <w:abstractNum w:abstractNumId="152" w15:restartNumberingAfterBreak="0">
    <w:nsid w:val="5F632DBD"/>
    <w:multiLevelType w:val="multilevel"/>
    <w:tmpl w:val="ECDC618E"/>
    <w:styleLink w:val="Lista51"/>
    <w:lvl w:ilvl="0">
      <w:start w:val="1"/>
      <w:numFmt w:val="decimal"/>
      <w:lvlText w:val="%1)"/>
      <w:lvlJc w:val="left"/>
      <w:pPr>
        <w:tabs>
          <w:tab w:val="num" w:pos="660"/>
        </w:tabs>
        <w:ind w:left="660" w:hanging="30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0"/>
        <w:szCs w:val="20"/>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53" w15:restartNumberingAfterBreak="0">
    <w:nsid w:val="5F9B7EBC"/>
    <w:multiLevelType w:val="multilevel"/>
    <w:tmpl w:val="28B4D7CA"/>
    <w:lvl w:ilvl="0">
      <w:start w:val="1"/>
      <w:numFmt w:val="decimal"/>
      <w:lvlText w:val="%1."/>
      <w:lvlJc w:val="left"/>
      <w:pPr>
        <w:ind w:left="340" w:hanging="340"/>
      </w:pPr>
      <w:rPr>
        <w:rFonts w:hint="default"/>
        <w:b w:val="0"/>
        <w:bCs/>
      </w:rPr>
    </w:lvl>
    <w:lvl w:ilvl="1">
      <w:start w:val="1"/>
      <w:numFmt w:val="decimal"/>
      <w:lvlText w:val="%2)"/>
      <w:lvlJc w:val="left"/>
      <w:pPr>
        <w:ind w:left="851" w:hanging="491"/>
      </w:pPr>
      <w:rPr>
        <w:rFonts w:hint="default"/>
      </w:rPr>
    </w:lvl>
    <w:lvl w:ilvl="2">
      <w:start w:val="1"/>
      <w:numFmt w:val="lowerLetter"/>
      <w:lvlText w:val="%3)"/>
      <w:lvlJc w:val="left"/>
      <w:pPr>
        <w:ind w:left="1247" w:hanging="510"/>
      </w:pPr>
      <w:rPr>
        <w:rFonts w:hint="default"/>
      </w:rPr>
    </w:lvl>
    <w:lvl w:ilvl="3">
      <w:start w:val="1"/>
      <w:numFmt w:val="lowerRoman"/>
      <w:lvlText w:val="%4)"/>
      <w:lvlJc w:val="left"/>
      <w:pPr>
        <w:ind w:left="1531" w:hanging="284"/>
      </w:pPr>
      <w:rPr>
        <w:rFonts w:hint="default"/>
      </w:rPr>
    </w:lvl>
    <w:lvl w:ilvl="4">
      <w:start w:val="1"/>
      <w:numFmt w:val="lowerLetter"/>
      <w:lvlText w:val="(%5)"/>
      <w:lvlJc w:val="left"/>
      <w:pPr>
        <w:ind w:left="2041" w:hanging="510"/>
      </w:pPr>
      <w:rPr>
        <w:rFonts w:hint="default"/>
      </w:rPr>
    </w:lvl>
    <w:lvl w:ilvl="5">
      <w:start w:val="1"/>
      <w:numFmt w:val="lowerRoman"/>
      <w:lvlText w:val="(%6)"/>
      <w:lvlJc w:val="left"/>
      <w:pPr>
        <w:ind w:left="2552" w:hanging="397"/>
      </w:pPr>
      <w:rPr>
        <w:rFonts w:hint="default"/>
      </w:rPr>
    </w:lvl>
    <w:lvl w:ilvl="6">
      <w:start w:val="1"/>
      <w:numFmt w:val="decimal"/>
      <w:lvlText w:val="%7."/>
      <w:lvlJc w:val="left"/>
      <w:pPr>
        <w:ind w:left="3005" w:hanging="510"/>
      </w:pPr>
      <w:rPr>
        <w:rFonts w:hint="default"/>
      </w:rPr>
    </w:lvl>
    <w:lvl w:ilvl="7">
      <w:start w:val="1"/>
      <w:numFmt w:val="lowerLetter"/>
      <w:lvlText w:val="%8."/>
      <w:lvlJc w:val="left"/>
      <w:pPr>
        <w:tabs>
          <w:tab w:val="num" w:pos="2948"/>
        </w:tabs>
        <w:ind w:left="3345" w:hanging="397"/>
      </w:pPr>
      <w:rPr>
        <w:rFonts w:hint="default"/>
      </w:rPr>
    </w:lvl>
    <w:lvl w:ilvl="8">
      <w:start w:val="1"/>
      <w:numFmt w:val="lowerRoman"/>
      <w:lvlText w:val="%9."/>
      <w:lvlJc w:val="left"/>
      <w:pPr>
        <w:ind w:left="3686" w:hanging="341"/>
      </w:pPr>
      <w:rPr>
        <w:rFonts w:hint="default"/>
      </w:rPr>
    </w:lvl>
  </w:abstractNum>
  <w:abstractNum w:abstractNumId="154" w15:restartNumberingAfterBreak="0">
    <w:nsid w:val="60CA76E3"/>
    <w:multiLevelType w:val="multilevel"/>
    <w:tmpl w:val="C87E0F6C"/>
    <w:lvl w:ilvl="0">
      <w:start w:val="1"/>
      <w:numFmt w:val="decimal"/>
      <w:lvlText w:val="%1."/>
      <w:lvlJc w:val="left"/>
      <w:pPr>
        <w:tabs>
          <w:tab w:val="num" w:pos="644"/>
        </w:tabs>
        <w:ind w:left="644" w:hanging="360"/>
      </w:pPr>
      <w:rPr>
        <w:rFonts w:hint="default"/>
        <w:i w:val="0"/>
        <w:iCs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5" w15:restartNumberingAfterBreak="0">
    <w:nsid w:val="619C7AE6"/>
    <w:multiLevelType w:val="hybridMultilevel"/>
    <w:tmpl w:val="136ED12E"/>
    <w:lvl w:ilvl="0" w:tplc="04150017">
      <w:start w:val="1"/>
      <w:numFmt w:val="lowerLetter"/>
      <w:lvlText w:val="%1)"/>
      <w:lvlJc w:val="left"/>
      <w:pPr>
        <w:ind w:left="2226" w:hanging="360"/>
      </w:pPr>
    </w:lvl>
    <w:lvl w:ilvl="1" w:tplc="04150019" w:tentative="1">
      <w:start w:val="1"/>
      <w:numFmt w:val="lowerLetter"/>
      <w:lvlText w:val="%2."/>
      <w:lvlJc w:val="left"/>
      <w:pPr>
        <w:ind w:left="2946" w:hanging="360"/>
      </w:pPr>
    </w:lvl>
    <w:lvl w:ilvl="2" w:tplc="0415001B" w:tentative="1">
      <w:start w:val="1"/>
      <w:numFmt w:val="lowerRoman"/>
      <w:lvlText w:val="%3."/>
      <w:lvlJc w:val="right"/>
      <w:pPr>
        <w:ind w:left="3666" w:hanging="180"/>
      </w:pPr>
    </w:lvl>
    <w:lvl w:ilvl="3" w:tplc="0415000F" w:tentative="1">
      <w:start w:val="1"/>
      <w:numFmt w:val="decimal"/>
      <w:lvlText w:val="%4."/>
      <w:lvlJc w:val="left"/>
      <w:pPr>
        <w:ind w:left="4386" w:hanging="360"/>
      </w:pPr>
    </w:lvl>
    <w:lvl w:ilvl="4" w:tplc="04150019" w:tentative="1">
      <w:start w:val="1"/>
      <w:numFmt w:val="lowerLetter"/>
      <w:lvlText w:val="%5."/>
      <w:lvlJc w:val="left"/>
      <w:pPr>
        <w:ind w:left="5106" w:hanging="360"/>
      </w:pPr>
    </w:lvl>
    <w:lvl w:ilvl="5" w:tplc="0415001B" w:tentative="1">
      <w:start w:val="1"/>
      <w:numFmt w:val="lowerRoman"/>
      <w:lvlText w:val="%6."/>
      <w:lvlJc w:val="right"/>
      <w:pPr>
        <w:ind w:left="5826" w:hanging="180"/>
      </w:pPr>
    </w:lvl>
    <w:lvl w:ilvl="6" w:tplc="0415000F" w:tentative="1">
      <w:start w:val="1"/>
      <w:numFmt w:val="decimal"/>
      <w:lvlText w:val="%7."/>
      <w:lvlJc w:val="left"/>
      <w:pPr>
        <w:ind w:left="6546" w:hanging="360"/>
      </w:pPr>
    </w:lvl>
    <w:lvl w:ilvl="7" w:tplc="04150019" w:tentative="1">
      <w:start w:val="1"/>
      <w:numFmt w:val="lowerLetter"/>
      <w:lvlText w:val="%8."/>
      <w:lvlJc w:val="left"/>
      <w:pPr>
        <w:ind w:left="7266" w:hanging="360"/>
      </w:pPr>
    </w:lvl>
    <w:lvl w:ilvl="8" w:tplc="0415001B" w:tentative="1">
      <w:start w:val="1"/>
      <w:numFmt w:val="lowerRoman"/>
      <w:lvlText w:val="%9."/>
      <w:lvlJc w:val="right"/>
      <w:pPr>
        <w:ind w:left="7986" w:hanging="180"/>
      </w:pPr>
    </w:lvl>
  </w:abstractNum>
  <w:abstractNum w:abstractNumId="156" w15:restartNumberingAfterBreak="0">
    <w:nsid w:val="633D7229"/>
    <w:multiLevelType w:val="multilevel"/>
    <w:tmpl w:val="7FF8F2E8"/>
    <w:lvl w:ilvl="0">
      <w:start w:val="1"/>
      <w:numFmt w:val="decimal"/>
      <w:lvlText w:val="%1)"/>
      <w:lvlJc w:val="left"/>
      <w:pPr>
        <w:tabs>
          <w:tab w:val="num" w:pos="360"/>
        </w:tabs>
        <w:ind w:left="360" w:hanging="360"/>
      </w:pPr>
      <w:rPr>
        <w:rFonts w:hint="default"/>
      </w:rPr>
    </w:lvl>
    <w:lvl w:ilvl="1">
      <w:start w:val="3"/>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2"/>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7"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8" w15:restartNumberingAfterBreak="0">
    <w:nsid w:val="65763DFD"/>
    <w:multiLevelType w:val="hybridMultilevel"/>
    <w:tmpl w:val="A7947F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9" w15:restartNumberingAfterBreak="0">
    <w:nsid w:val="66BA34EF"/>
    <w:multiLevelType w:val="hybridMultilevel"/>
    <w:tmpl w:val="5964C612"/>
    <w:lvl w:ilvl="0" w:tplc="0415000F">
      <w:start w:val="1"/>
      <w:numFmt w:val="decimal"/>
      <w:lvlText w:val="%1."/>
      <w:lvlJc w:val="left"/>
      <w:pPr>
        <w:ind w:left="114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67481032"/>
    <w:multiLevelType w:val="hybridMultilevel"/>
    <w:tmpl w:val="0DB2DEEA"/>
    <w:lvl w:ilvl="0" w:tplc="04150017">
      <w:start w:val="1"/>
      <w:numFmt w:val="lowerLetter"/>
      <w:lvlText w:val="%1)"/>
      <w:lvlJc w:val="left"/>
      <w:pPr>
        <w:ind w:left="2178" w:hanging="360"/>
      </w:pPr>
    </w:lvl>
    <w:lvl w:ilvl="1" w:tplc="04150019" w:tentative="1">
      <w:start w:val="1"/>
      <w:numFmt w:val="lowerLetter"/>
      <w:lvlText w:val="%2."/>
      <w:lvlJc w:val="left"/>
      <w:pPr>
        <w:ind w:left="2898" w:hanging="360"/>
      </w:pPr>
    </w:lvl>
    <w:lvl w:ilvl="2" w:tplc="0415001B" w:tentative="1">
      <w:start w:val="1"/>
      <w:numFmt w:val="lowerRoman"/>
      <w:lvlText w:val="%3."/>
      <w:lvlJc w:val="right"/>
      <w:pPr>
        <w:ind w:left="3618" w:hanging="180"/>
      </w:pPr>
    </w:lvl>
    <w:lvl w:ilvl="3" w:tplc="0415000F" w:tentative="1">
      <w:start w:val="1"/>
      <w:numFmt w:val="decimal"/>
      <w:lvlText w:val="%4."/>
      <w:lvlJc w:val="left"/>
      <w:pPr>
        <w:ind w:left="4338" w:hanging="360"/>
      </w:pPr>
    </w:lvl>
    <w:lvl w:ilvl="4" w:tplc="04150019" w:tentative="1">
      <w:start w:val="1"/>
      <w:numFmt w:val="lowerLetter"/>
      <w:lvlText w:val="%5."/>
      <w:lvlJc w:val="left"/>
      <w:pPr>
        <w:ind w:left="5058" w:hanging="360"/>
      </w:pPr>
    </w:lvl>
    <w:lvl w:ilvl="5" w:tplc="0415001B" w:tentative="1">
      <w:start w:val="1"/>
      <w:numFmt w:val="lowerRoman"/>
      <w:lvlText w:val="%6."/>
      <w:lvlJc w:val="right"/>
      <w:pPr>
        <w:ind w:left="5778" w:hanging="180"/>
      </w:pPr>
    </w:lvl>
    <w:lvl w:ilvl="6" w:tplc="0415000F" w:tentative="1">
      <w:start w:val="1"/>
      <w:numFmt w:val="decimal"/>
      <w:lvlText w:val="%7."/>
      <w:lvlJc w:val="left"/>
      <w:pPr>
        <w:ind w:left="6498" w:hanging="360"/>
      </w:pPr>
    </w:lvl>
    <w:lvl w:ilvl="7" w:tplc="04150019" w:tentative="1">
      <w:start w:val="1"/>
      <w:numFmt w:val="lowerLetter"/>
      <w:lvlText w:val="%8."/>
      <w:lvlJc w:val="left"/>
      <w:pPr>
        <w:ind w:left="7218" w:hanging="360"/>
      </w:pPr>
    </w:lvl>
    <w:lvl w:ilvl="8" w:tplc="0415001B" w:tentative="1">
      <w:start w:val="1"/>
      <w:numFmt w:val="lowerRoman"/>
      <w:lvlText w:val="%9."/>
      <w:lvlJc w:val="right"/>
      <w:pPr>
        <w:ind w:left="7938" w:hanging="180"/>
      </w:pPr>
    </w:lvl>
  </w:abstractNum>
  <w:abstractNum w:abstractNumId="161" w15:restartNumberingAfterBreak="0">
    <w:nsid w:val="67685848"/>
    <w:multiLevelType w:val="hybridMultilevel"/>
    <w:tmpl w:val="3110B8EC"/>
    <w:lvl w:ilvl="0" w:tplc="B69898FA">
      <w:start w:val="1"/>
      <w:numFmt w:val="decimal"/>
      <w:lvlText w:val="%1."/>
      <w:lvlJc w:val="left"/>
      <w:pPr>
        <w:ind w:left="787"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1068" w:hanging="281"/>
      </w:pPr>
      <w:rPr>
        <w:rFonts w:asciiTheme="minorHAnsi" w:eastAsia="Trebuchet MS" w:hAnsiTheme="minorHAnsi" w:cstheme="minorHAnsi" w:hint="default"/>
        <w:spacing w:val="-1"/>
        <w:w w:val="100"/>
        <w:sz w:val="22"/>
        <w:szCs w:val="22"/>
        <w:lang w:val="pl-PL" w:eastAsia="en-US" w:bidi="ar-SA"/>
      </w:rPr>
    </w:lvl>
    <w:lvl w:ilvl="2" w:tplc="FFFFFFFF">
      <w:numFmt w:val="bullet"/>
      <w:lvlText w:val="•"/>
      <w:lvlJc w:val="left"/>
      <w:pPr>
        <w:ind w:left="1080" w:hanging="281"/>
      </w:pPr>
      <w:rPr>
        <w:rFonts w:hint="default"/>
        <w:lang w:val="pl-PL" w:eastAsia="en-US" w:bidi="ar-SA"/>
      </w:rPr>
    </w:lvl>
    <w:lvl w:ilvl="3" w:tplc="FFFFFFFF">
      <w:numFmt w:val="bullet"/>
      <w:lvlText w:val="•"/>
      <w:lvlJc w:val="left"/>
      <w:pPr>
        <w:ind w:left="1220" w:hanging="281"/>
      </w:pPr>
      <w:rPr>
        <w:rFonts w:hint="default"/>
        <w:lang w:val="pl-PL" w:eastAsia="en-US" w:bidi="ar-SA"/>
      </w:rPr>
    </w:lvl>
    <w:lvl w:ilvl="4" w:tplc="FFFFFFFF">
      <w:numFmt w:val="bullet"/>
      <w:lvlText w:val="•"/>
      <w:lvlJc w:val="left"/>
      <w:pPr>
        <w:ind w:left="2540" w:hanging="281"/>
      </w:pPr>
      <w:rPr>
        <w:rFonts w:hint="default"/>
        <w:lang w:val="pl-PL" w:eastAsia="en-US" w:bidi="ar-SA"/>
      </w:rPr>
    </w:lvl>
    <w:lvl w:ilvl="5" w:tplc="FFFFFFFF">
      <w:numFmt w:val="bullet"/>
      <w:lvlText w:val="•"/>
      <w:lvlJc w:val="left"/>
      <w:pPr>
        <w:ind w:left="3860" w:hanging="281"/>
      </w:pPr>
      <w:rPr>
        <w:rFonts w:hint="default"/>
        <w:lang w:val="pl-PL" w:eastAsia="en-US" w:bidi="ar-SA"/>
      </w:rPr>
    </w:lvl>
    <w:lvl w:ilvl="6" w:tplc="FFFFFFFF">
      <w:numFmt w:val="bullet"/>
      <w:lvlText w:val="•"/>
      <w:lvlJc w:val="left"/>
      <w:pPr>
        <w:ind w:left="5180" w:hanging="281"/>
      </w:pPr>
      <w:rPr>
        <w:rFonts w:hint="default"/>
        <w:lang w:val="pl-PL" w:eastAsia="en-US" w:bidi="ar-SA"/>
      </w:rPr>
    </w:lvl>
    <w:lvl w:ilvl="7" w:tplc="FFFFFFFF">
      <w:numFmt w:val="bullet"/>
      <w:lvlText w:val="•"/>
      <w:lvlJc w:val="left"/>
      <w:pPr>
        <w:ind w:left="6500" w:hanging="281"/>
      </w:pPr>
      <w:rPr>
        <w:rFonts w:hint="default"/>
        <w:lang w:val="pl-PL" w:eastAsia="en-US" w:bidi="ar-SA"/>
      </w:rPr>
    </w:lvl>
    <w:lvl w:ilvl="8" w:tplc="FFFFFFFF">
      <w:numFmt w:val="bullet"/>
      <w:lvlText w:val="•"/>
      <w:lvlJc w:val="left"/>
      <w:pPr>
        <w:ind w:left="7820" w:hanging="281"/>
      </w:pPr>
      <w:rPr>
        <w:rFonts w:hint="default"/>
        <w:lang w:val="pl-PL" w:eastAsia="en-US" w:bidi="ar-SA"/>
      </w:rPr>
    </w:lvl>
  </w:abstractNum>
  <w:abstractNum w:abstractNumId="162" w15:restartNumberingAfterBreak="0">
    <w:nsid w:val="6ADC41C1"/>
    <w:multiLevelType w:val="hybridMultilevel"/>
    <w:tmpl w:val="95008A24"/>
    <w:lvl w:ilvl="0" w:tplc="FFFFFFFF">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3" w15:restartNumberingAfterBreak="0">
    <w:nsid w:val="6B1F51B3"/>
    <w:multiLevelType w:val="multilevel"/>
    <w:tmpl w:val="566A7864"/>
    <w:lvl w:ilvl="0">
      <w:start w:val="1"/>
      <w:numFmt w:val="decimal"/>
      <w:lvlText w:val="%1)"/>
      <w:lvlJc w:val="left"/>
      <w:pPr>
        <w:ind w:left="360" w:hanging="360"/>
      </w:pPr>
    </w:lvl>
    <w:lvl w:ilvl="1">
      <w:start w:val="1"/>
      <w:numFmt w:val="decimal"/>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4" w15:restartNumberingAfterBreak="0">
    <w:nsid w:val="6B5E408D"/>
    <w:multiLevelType w:val="multilevel"/>
    <w:tmpl w:val="05D6526E"/>
    <w:styleLink w:val="List58"/>
    <w:lvl w:ilvl="0">
      <w:start w:val="1"/>
      <w:numFmt w:val="decimal"/>
      <w:lvlText w:val="%1."/>
      <w:lvlJc w:val="left"/>
      <w:pPr>
        <w:tabs>
          <w:tab w:val="num" w:pos="1065"/>
        </w:tabs>
        <w:ind w:left="1065" w:hanging="360"/>
      </w:pPr>
      <w:rPr>
        <w:position w:val="0"/>
        <w:sz w:val="20"/>
        <w:szCs w:val="20"/>
        <w:rtl w:val="0"/>
      </w:rPr>
    </w:lvl>
    <w:lvl w:ilvl="1">
      <w:start w:val="1"/>
      <w:numFmt w:val="lowerLetter"/>
      <w:lvlText w:val="%2."/>
      <w:lvlJc w:val="left"/>
      <w:pPr>
        <w:tabs>
          <w:tab w:val="num" w:pos="1380"/>
        </w:tabs>
        <w:ind w:left="1380" w:hanging="300"/>
      </w:pPr>
      <w:rPr>
        <w:position w:val="0"/>
        <w:sz w:val="20"/>
        <w:szCs w:val="20"/>
        <w:rtl w:val="0"/>
      </w:rPr>
    </w:lvl>
    <w:lvl w:ilvl="2">
      <w:start w:val="1"/>
      <w:numFmt w:val="lowerRoman"/>
      <w:lvlText w:val="%3."/>
      <w:lvlJc w:val="left"/>
      <w:pPr>
        <w:tabs>
          <w:tab w:val="num" w:pos="2111"/>
        </w:tabs>
        <w:ind w:left="2111" w:hanging="247"/>
      </w:pPr>
      <w:rPr>
        <w:position w:val="0"/>
        <w:sz w:val="20"/>
        <w:szCs w:val="20"/>
        <w:rtl w:val="0"/>
      </w:rPr>
    </w:lvl>
    <w:lvl w:ilvl="3">
      <w:start w:val="1"/>
      <w:numFmt w:val="decimal"/>
      <w:lvlText w:val="%4."/>
      <w:lvlJc w:val="left"/>
      <w:pPr>
        <w:tabs>
          <w:tab w:val="num" w:pos="1009"/>
        </w:tabs>
        <w:ind w:left="1009"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abstractNum w:abstractNumId="165" w15:restartNumberingAfterBreak="0">
    <w:nsid w:val="6B8BB3F9"/>
    <w:multiLevelType w:val="hybridMultilevel"/>
    <w:tmpl w:val="C8D40992"/>
    <w:lvl w:ilvl="0" w:tplc="64860366">
      <w:start w:val="1"/>
      <w:numFmt w:val="decimal"/>
      <w:lvlText w:val="%1."/>
      <w:lvlJc w:val="left"/>
      <w:pPr>
        <w:ind w:left="720" w:hanging="360"/>
      </w:pPr>
      <w:rPr>
        <w:rFonts w:asciiTheme="minorHAnsi" w:hAnsiTheme="minorHAnsi" w:cstheme="minorHAnsi" w:hint="default"/>
        <w:i w:val="0"/>
        <w:iCs w:val="0"/>
      </w:rPr>
    </w:lvl>
    <w:lvl w:ilvl="1" w:tplc="9656D94A">
      <w:start w:val="1"/>
      <w:numFmt w:val="lowerLetter"/>
      <w:lvlText w:val="%2."/>
      <w:lvlJc w:val="left"/>
      <w:pPr>
        <w:ind w:left="1440" w:hanging="360"/>
      </w:pPr>
    </w:lvl>
    <w:lvl w:ilvl="2" w:tplc="87DECE32">
      <w:start w:val="1"/>
      <w:numFmt w:val="lowerRoman"/>
      <w:lvlText w:val="%3."/>
      <w:lvlJc w:val="right"/>
      <w:pPr>
        <w:ind w:left="2160" w:hanging="180"/>
      </w:pPr>
    </w:lvl>
    <w:lvl w:ilvl="3" w:tplc="09181BE4">
      <w:start w:val="1"/>
      <w:numFmt w:val="decimal"/>
      <w:lvlText w:val="%4."/>
      <w:lvlJc w:val="left"/>
      <w:pPr>
        <w:ind w:left="2880" w:hanging="360"/>
      </w:pPr>
    </w:lvl>
    <w:lvl w:ilvl="4" w:tplc="69566DC6">
      <w:start w:val="1"/>
      <w:numFmt w:val="lowerLetter"/>
      <w:lvlText w:val="%5."/>
      <w:lvlJc w:val="left"/>
      <w:pPr>
        <w:ind w:left="3600" w:hanging="360"/>
      </w:pPr>
    </w:lvl>
    <w:lvl w:ilvl="5" w:tplc="B8F42154">
      <w:start w:val="1"/>
      <w:numFmt w:val="lowerRoman"/>
      <w:lvlText w:val="%6."/>
      <w:lvlJc w:val="right"/>
      <w:pPr>
        <w:ind w:left="4320" w:hanging="180"/>
      </w:pPr>
    </w:lvl>
    <w:lvl w:ilvl="6" w:tplc="1B0AAC96">
      <w:start w:val="1"/>
      <w:numFmt w:val="decimal"/>
      <w:lvlText w:val="%7."/>
      <w:lvlJc w:val="left"/>
      <w:pPr>
        <w:ind w:left="5040" w:hanging="360"/>
      </w:pPr>
    </w:lvl>
    <w:lvl w:ilvl="7" w:tplc="6786DAFC">
      <w:start w:val="1"/>
      <w:numFmt w:val="lowerLetter"/>
      <w:lvlText w:val="%8."/>
      <w:lvlJc w:val="left"/>
      <w:pPr>
        <w:ind w:left="5760" w:hanging="360"/>
      </w:pPr>
    </w:lvl>
    <w:lvl w:ilvl="8" w:tplc="AF76AE46">
      <w:start w:val="1"/>
      <w:numFmt w:val="lowerRoman"/>
      <w:lvlText w:val="%9."/>
      <w:lvlJc w:val="right"/>
      <w:pPr>
        <w:ind w:left="6480" w:hanging="180"/>
      </w:pPr>
    </w:lvl>
  </w:abstractNum>
  <w:abstractNum w:abstractNumId="166" w15:restartNumberingAfterBreak="0">
    <w:nsid w:val="72282A7F"/>
    <w:multiLevelType w:val="hybridMultilevel"/>
    <w:tmpl w:val="95008A24"/>
    <w:lvl w:ilvl="0" w:tplc="FFFFFFFF">
      <w:start w:val="1"/>
      <w:numFmt w:val="decimal"/>
      <w:lvlText w:val="%1)"/>
      <w:lvlJc w:val="left"/>
      <w:pPr>
        <w:ind w:left="1440" w:hanging="360"/>
      </w:pPr>
      <w:rPr>
        <w:rFonts w:asciiTheme="minorHAnsi" w:eastAsia="Trebuchet MS" w:hAnsiTheme="minorHAnsi" w:cstheme="minorHAnsi" w:hint="default"/>
        <w:spacing w:val="-1"/>
        <w:w w:val="100"/>
        <w:sz w:val="24"/>
        <w:szCs w:val="24"/>
        <w:lang w:val="pl-PL" w:eastAsia="en-US" w:bidi="ar-SA"/>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7" w15:restartNumberingAfterBreak="0">
    <w:nsid w:val="72E049E3"/>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8" w15:restartNumberingAfterBreak="0">
    <w:nsid w:val="745D53CE"/>
    <w:multiLevelType w:val="hybridMultilevel"/>
    <w:tmpl w:val="F1F4A6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9" w15:restartNumberingAfterBreak="0">
    <w:nsid w:val="75F51BCD"/>
    <w:multiLevelType w:val="hybridMultilevel"/>
    <w:tmpl w:val="6C5A4C2C"/>
    <w:lvl w:ilvl="0" w:tplc="FFFFFFFF">
      <w:start w:val="1"/>
      <w:numFmt w:val="decimal"/>
      <w:lvlText w:val="%1."/>
      <w:lvlJc w:val="left"/>
      <w:pPr>
        <w:ind w:left="712" w:hanging="428"/>
      </w:pPr>
      <w:rPr>
        <w:rFonts w:asciiTheme="minorHAnsi" w:eastAsia="Trebuchet MS" w:hAnsiTheme="minorHAnsi" w:cstheme="minorHAnsi" w:hint="default"/>
        <w:spacing w:val="-1"/>
        <w:w w:val="100"/>
        <w:sz w:val="24"/>
        <w:szCs w:val="24"/>
        <w:lang w:val="pl-PL" w:eastAsia="en-US" w:bidi="ar-SA"/>
      </w:rPr>
    </w:lvl>
    <w:lvl w:ilvl="1" w:tplc="FFFFFFFF">
      <w:start w:val="1"/>
      <w:numFmt w:val="decimal"/>
      <w:lvlText w:val="%2)"/>
      <w:lvlJc w:val="left"/>
      <w:pPr>
        <w:ind w:left="993" w:hanging="281"/>
      </w:pPr>
      <w:rPr>
        <w:rFonts w:asciiTheme="minorHAnsi" w:eastAsia="Trebuchet MS" w:hAnsiTheme="minorHAnsi" w:cstheme="minorHAnsi" w:hint="default"/>
        <w:spacing w:val="-1"/>
        <w:w w:val="100"/>
        <w:sz w:val="24"/>
        <w:szCs w:val="24"/>
        <w:lang w:val="pl-PL" w:eastAsia="en-US" w:bidi="ar-SA"/>
      </w:rPr>
    </w:lvl>
    <w:lvl w:ilvl="2" w:tplc="FFFFFFFF">
      <w:numFmt w:val="bullet"/>
      <w:lvlText w:val="•"/>
      <w:lvlJc w:val="left"/>
      <w:pPr>
        <w:ind w:left="1005" w:hanging="281"/>
      </w:pPr>
      <w:rPr>
        <w:rFonts w:hint="default"/>
        <w:lang w:val="pl-PL" w:eastAsia="en-US" w:bidi="ar-SA"/>
      </w:rPr>
    </w:lvl>
    <w:lvl w:ilvl="3" w:tplc="FFFFFFFF">
      <w:numFmt w:val="bullet"/>
      <w:lvlText w:val="•"/>
      <w:lvlJc w:val="left"/>
      <w:pPr>
        <w:ind w:left="1145" w:hanging="281"/>
      </w:pPr>
      <w:rPr>
        <w:rFonts w:hint="default"/>
        <w:lang w:val="pl-PL" w:eastAsia="en-US" w:bidi="ar-SA"/>
      </w:rPr>
    </w:lvl>
    <w:lvl w:ilvl="4" w:tplc="FFFFFFFF">
      <w:numFmt w:val="bullet"/>
      <w:lvlText w:val="•"/>
      <w:lvlJc w:val="left"/>
      <w:pPr>
        <w:ind w:left="2465" w:hanging="281"/>
      </w:pPr>
      <w:rPr>
        <w:rFonts w:hint="default"/>
        <w:lang w:val="pl-PL" w:eastAsia="en-US" w:bidi="ar-SA"/>
      </w:rPr>
    </w:lvl>
    <w:lvl w:ilvl="5" w:tplc="FFFFFFFF">
      <w:numFmt w:val="bullet"/>
      <w:lvlText w:val="•"/>
      <w:lvlJc w:val="left"/>
      <w:pPr>
        <w:ind w:left="3785" w:hanging="281"/>
      </w:pPr>
      <w:rPr>
        <w:rFonts w:hint="default"/>
        <w:lang w:val="pl-PL" w:eastAsia="en-US" w:bidi="ar-SA"/>
      </w:rPr>
    </w:lvl>
    <w:lvl w:ilvl="6" w:tplc="FFFFFFFF">
      <w:numFmt w:val="bullet"/>
      <w:lvlText w:val="•"/>
      <w:lvlJc w:val="left"/>
      <w:pPr>
        <w:ind w:left="5105" w:hanging="281"/>
      </w:pPr>
      <w:rPr>
        <w:rFonts w:hint="default"/>
        <w:lang w:val="pl-PL" w:eastAsia="en-US" w:bidi="ar-SA"/>
      </w:rPr>
    </w:lvl>
    <w:lvl w:ilvl="7" w:tplc="FFFFFFFF">
      <w:numFmt w:val="bullet"/>
      <w:lvlText w:val="•"/>
      <w:lvlJc w:val="left"/>
      <w:pPr>
        <w:ind w:left="6425" w:hanging="281"/>
      </w:pPr>
      <w:rPr>
        <w:rFonts w:hint="default"/>
        <w:lang w:val="pl-PL" w:eastAsia="en-US" w:bidi="ar-SA"/>
      </w:rPr>
    </w:lvl>
    <w:lvl w:ilvl="8" w:tplc="FFFFFFFF">
      <w:numFmt w:val="bullet"/>
      <w:lvlText w:val="•"/>
      <w:lvlJc w:val="left"/>
      <w:pPr>
        <w:ind w:left="7745" w:hanging="281"/>
      </w:pPr>
      <w:rPr>
        <w:rFonts w:hint="default"/>
        <w:lang w:val="pl-PL" w:eastAsia="en-US" w:bidi="ar-SA"/>
      </w:rPr>
    </w:lvl>
  </w:abstractNum>
  <w:abstractNum w:abstractNumId="170" w15:restartNumberingAfterBreak="0">
    <w:nsid w:val="7B025975"/>
    <w:multiLevelType w:val="hybridMultilevel"/>
    <w:tmpl w:val="50B819F8"/>
    <w:lvl w:ilvl="0" w:tplc="FFFFFFF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71" w15:restartNumberingAfterBreak="0">
    <w:nsid w:val="7C144C33"/>
    <w:multiLevelType w:val="hybridMultilevel"/>
    <w:tmpl w:val="1662F84A"/>
    <w:lvl w:ilvl="0" w:tplc="D3724710">
      <w:start w:val="12"/>
      <w:numFmt w:val="decimal"/>
      <w:lvlText w:val="%1."/>
      <w:lvlJc w:val="left"/>
      <w:pPr>
        <w:ind w:left="720" w:hanging="360"/>
      </w:pPr>
      <w:rPr>
        <w:rFont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F3D16CD"/>
    <w:multiLevelType w:val="multilevel"/>
    <w:tmpl w:val="EA4AB070"/>
    <w:lvl w:ilvl="0">
      <w:start w:val="1"/>
      <w:numFmt w:val="decimal"/>
      <w:lvlText w:val="%1)"/>
      <w:lvlJc w:val="left"/>
      <w:pPr>
        <w:tabs>
          <w:tab w:val="num" w:pos="660"/>
        </w:tabs>
        <w:ind w:left="660" w:hanging="300"/>
      </w:pPr>
      <w:rPr>
        <w:position w:val="0"/>
        <w:sz w:val="24"/>
        <w:szCs w:val="24"/>
        <w:rtl w:val="0"/>
      </w:rPr>
    </w:lvl>
    <w:lvl w:ilvl="1">
      <w:start w:val="1"/>
      <w:numFmt w:val="lowerLetter"/>
      <w:lvlText w:val="%2."/>
      <w:lvlJc w:val="left"/>
      <w:pPr>
        <w:tabs>
          <w:tab w:val="num" w:pos="1380"/>
        </w:tabs>
        <w:ind w:left="1380" w:hanging="300"/>
      </w:pPr>
      <w:rPr>
        <w:position w:val="0"/>
        <w:sz w:val="20"/>
        <w:szCs w:val="20"/>
        <w:rtl w:val="0"/>
      </w:rPr>
    </w:lvl>
    <w:lvl w:ilvl="2">
      <w:start w:val="1"/>
      <w:numFmt w:val="decimal"/>
      <w:lvlText w:val="%3."/>
      <w:lvlJc w:val="left"/>
      <w:pPr>
        <w:tabs>
          <w:tab w:val="num" w:pos="360"/>
        </w:tabs>
        <w:ind w:left="360" w:hanging="360"/>
      </w:pPr>
      <w:rPr>
        <w:position w:val="0"/>
        <w:sz w:val="24"/>
        <w:szCs w:val="24"/>
        <w:rtl w:val="0"/>
      </w:rPr>
    </w:lvl>
    <w:lvl w:ilvl="3">
      <w:start w:val="1"/>
      <w:numFmt w:val="decimal"/>
      <w:lvlText w:val="%4."/>
      <w:lvlJc w:val="left"/>
      <w:pPr>
        <w:tabs>
          <w:tab w:val="num" w:pos="2820"/>
        </w:tabs>
        <w:ind w:left="2820" w:hanging="300"/>
      </w:pPr>
      <w:rPr>
        <w:position w:val="0"/>
        <w:sz w:val="20"/>
        <w:szCs w:val="20"/>
        <w:rtl w:val="0"/>
      </w:rPr>
    </w:lvl>
    <w:lvl w:ilvl="4">
      <w:start w:val="1"/>
      <w:numFmt w:val="lowerLetter"/>
      <w:lvlText w:val="%5."/>
      <w:lvlJc w:val="left"/>
      <w:pPr>
        <w:tabs>
          <w:tab w:val="num" w:pos="3540"/>
        </w:tabs>
        <w:ind w:left="3540" w:hanging="300"/>
      </w:pPr>
      <w:rPr>
        <w:position w:val="0"/>
        <w:sz w:val="20"/>
        <w:szCs w:val="20"/>
        <w:rtl w:val="0"/>
      </w:rPr>
    </w:lvl>
    <w:lvl w:ilvl="5">
      <w:start w:val="1"/>
      <w:numFmt w:val="lowerRoman"/>
      <w:lvlText w:val="%6."/>
      <w:lvlJc w:val="left"/>
      <w:pPr>
        <w:tabs>
          <w:tab w:val="num" w:pos="4271"/>
        </w:tabs>
        <w:ind w:left="4271" w:hanging="247"/>
      </w:pPr>
      <w:rPr>
        <w:position w:val="0"/>
        <w:sz w:val="20"/>
        <w:szCs w:val="20"/>
        <w:rtl w:val="0"/>
      </w:rPr>
    </w:lvl>
    <w:lvl w:ilvl="6">
      <w:start w:val="1"/>
      <w:numFmt w:val="decimal"/>
      <w:lvlText w:val="%7."/>
      <w:lvlJc w:val="left"/>
      <w:pPr>
        <w:tabs>
          <w:tab w:val="num" w:pos="4980"/>
        </w:tabs>
        <w:ind w:left="4980" w:hanging="300"/>
      </w:pPr>
      <w:rPr>
        <w:position w:val="0"/>
        <w:sz w:val="20"/>
        <w:szCs w:val="20"/>
        <w:rtl w:val="0"/>
      </w:rPr>
    </w:lvl>
    <w:lvl w:ilvl="7">
      <w:start w:val="1"/>
      <w:numFmt w:val="lowerLetter"/>
      <w:lvlText w:val="%8."/>
      <w:lvlJc w:val="left"/>
      <w:pPr>
        <w:tabs>
          <w:tab w:val="num" w:pos="5700"/>
        </w:tabs>
        <w:ind w:left="5700" w:hanging="300"/>
      </w:pPr>
      <w:rPr>
        <w:position w:val="0"/>
        <w:sz w:val="20"/>
        <w:szCs w:val="20"/>
        <w:rtl w:val="0"/>
      </w:rPr>
    </w:lvl>
    <w:lvl w:ilvl="8">
      <w:start w:val="1"/>
      <w:numFmt w:val="lowerRoman"/>
      <w:lvlText w:val="%9."/>
      <w:lvlJc w:val="left"/>
      <w:pPr>
        <w:tabs>
          <w:tab w:val="num" w:pos="6431"/>
        </w:tabs>
        <w:ind w:left="6431" w:hanging="247"/>
      </w:pPr>
      <w:rPr>
        <w:position w:val="0"/>
        <w:sz w:val="20"/>
        <w:szCs w:val="20"/>
        <w:rtl w:val="0"/>
      </w:rPr>
    </w:lvl>
  </w:abstractNum>
  <w:num w:numId="1" w16cid:durableId="1802534427">
    <w:abstractNumId w:val="165"/>
  </w:num>
  <w:num w:numId="2" w16cid:durableId="1300644783">
    <w:abstractNumId w:val="0"/>
  </w:num>
  <w:num w:numId="3" w16cid:durableId="268466344">
    <w:abstractNumId w:val="1"/>
  </w:num>
  <w:num w:numId="4" w16cid:durableId="867520883">
    <w:abstractNumId w:val="20"/>
  </w:num>
  <w:num w:numId="5" w16cid:durableId="1105267782">
    <w:abstractNumId w:val="23"/>
  </w:num>
  <w:num w:numId="6" w16cid:durableId="1447122651">
    <w:abstractNumId w:val="42"/>
  </w:num>
  <w:num w:numId="7" w16cid:durableId="59062410">
    <w:abstractNumId w:val="53"/>
  </w:num>
  <w:num w:numId="8" w16cid:durableId="1404375594">
    <w:abstractNumId w:val="56"/>
  </w:num>
  <w:num w:numId="9" w16cid:durableId="321274032">
    <w:abstractNumId w:val="70"/>
  </w:num>
  <w:num w:numId="10" w16cid:durableId="1427921175">
    <w:abstractNumId w:val="141"/>
  </w:num>
  <w:num w:numId="11" w16cid:durableId="111362836">
    <w:abstractNumId w:val="127"/>
  </w:num>
  <w:num w:numId="12" w16cid:durableId="1358431367">
    <w:abstractNumId w:val="154"/>
  </w:num>
  <w:num w:numId="13" w16cid:durableId="1694067433">
    <w:abstractNumId w:val="152"/>
  </w:num>
  <w:num w:numId="14" w16cid:durableId="57173015">
    <w:abstractNumId w:val="172"/>
  </w:num>
  <w:num w:numId="15" w16cid:durableId="1269386308">
    <w:abstractNumId w:val="92"/>
  </w:num>
  <w:num w:numId="16" w16cid:durableId="1598321513">
    <w:abstractNumId w:val="98"/>
  </w:num>
  <w:num w:numId="17" w16cid:durableId="905994226">
    <w:abstractNumId w:val="164"/>
    <w:lvlOverride w:ilvl="0">
      <w:lvl w:ilvl="0">
        <w:start w:val="1"/>
        <w:numFmt w:val="decimal"/>
        <w:lvlText w:val="%1."/>
        <w:lvlJc w:val="left"/>
        <w:pPr>
          <w:tabs>
            <w:tab w:val="num" w:pos="1065"/>
          </w:tabs>
          <w:ind w:left="1065" w:hanging="360"/>
        </w:pPr>
        <w:rPr>
          <w:position w:val="0"/>
          <w:sz w:val="24"/>
          <w:szCs w:val="24"/>
          <w:rtl w:val="0"/>
        </w:rPr>
      </w:lvl>
    </w:lvlOverride>
  </w:num>
  <w:num w:numId="18" w16cid:durableId="1343358892">
    <w:abstractNumId w:val="105"/>
    <w:lvlOverride w:ilvl="0">
      <w:lvl w:ilvl="0">
        <w:start w:val="1"/>
        <w:numFmt w:val="decimal"/>
        <w:lvlText w:val="%1)"/>
        <w:lvlJc w:val="left"/>
        <w:pPr>
          <w:tabs>
            <w:tab w:val="num" w:pos="1065"/>
          </w:tabs>
          <w:ind w:left="1065" w:hanging="360"/>
        </w:pPr>
        <w:rPr>
          <w:position w:val="0"/>
          <w:sz w:val="24"/>
          <w:szCs w:val="24"/>
          <w:rtl w:val="0"/>
        </w:rPr>
      </w:lvl>
    </w:lvlOverride>
  </w:num>
  <w:num w:numId="19" w16cid:durableId="111018583">
    <w:abstractNumId w:val="142"/>
  </w:num>
  <w:num w:numId="20" w16cid:durableId="1888181153">
    <w:abstractNumId w:val="87"/>
  </w:num>
  <w:num w:numId="21" w16cid:durableId="242184873">
    <w:abstractNumId w:val="138"/>
  </w:num>
  <w:num w:numId="22" w16cid:durableId="1203517023">
    <w:abstractNumId w:val="90"/>
    <w:lvlOverride w:ilvl="0">
      <w:lvl w:ilvl="0">
        <w:start w:val="1"/>
        <w:numFmt w:val="decimal"/>
        <w:lvlText w:val="%1."/>
        <w:lvlJc w:val="left"/>
        <w:pPr>
          <w:tabs>
            <w:tab w:val="num" w:pos="360"/>
          </w:tabs>
          <w:ind w:left="360" w:hanging="360"/>
        </w:pPr>
        <w:rPr>
          <w:position w:val="0"/>
          <w:sz w:val="24"/>
          <w:szCs w:val="24"/>
          <w:rtl w:val="0"/>
        </w:rPr>
      </w:lvl>
    </w:lvlOverride>
  </w:num>
  <w:num w:numId="23" w16cid:durableId="480191851">
    <w:abstractNumId w:val="163"/>
  </w:num>
  <w:num w:numId="24" w16cid:durableId="1661230231">
    <w:abstractNumId w:val="161"/>
  </w:num>
  <w:num w:numId="25" w16cid:durableId="757362646">
    <w:abstractNumId w:val="110"/>
    <w:lvlOverride w:ilvl="0">
      <w:lvl w:ilvl="0">
        <w:start w:val="1"/>
        <w:numFmt w:val="decimal"/>
        <w:lvlText w:val="%1."/>
        <w:lvlJc w:val="left"/>
        <w:pPr>
          <w:tabs>
            <w:tab w:val="num" w:pos="757"/>
          </w:tabs>
          <w:ind w:left="757" w:hanging="397"/>
        </w:pPr>
        <w:rPr>
          <w:rFonts w:asciiTheme="minorHAnsi" w:eastAsia="Trebuchet MS" w:hAnsiTheme="minorHAnsi" w:cstheme="minorHAnsi" w:hint="default"/>
          <w:position w:val="0"/>
          <w:sz w:val="24"/>
          <w:szCs w:val="24"/>
        </w:rPr>
      </w:lvl>
    </w:lvlOverride>
  </w:num>
  <w:num w:numId="26" w16cid:durableId="899050359">
    <w:abstractNumId w:val="81"/>
  </w:num>
  <w:num w:numId="27" w16cid:durableId="1279070177">
    <w:abstractNumId w:val="146"/>
  </w:num>
  <w:num w:numId="28" w16cid:durableId="29579147">
    <w:abstractNumId w:val="159"/>
  </w:num>
  <w:num w:numId="29" w16cid:durableId="1709139833">
    <w:abstractNumId w:val="156"/>
  </w:num>
  <w:num w:numId="30" w16cid:durableId="685864541">
    <w:abstractNumId w:val="137"/>
  </w:num>
  <w:num w:numId="31" w16cid:durableId="67774367">
    <w:abstractNumId w:val="50"/>
  </w:num>
  <w:num w:numId="32" w16cid:durableId="2079785295">
    <w:abstractNumId w:val="153"/>
  </w:num>
  <w:num w:numId="33" w16cid:durableId="778909919">
    <w:abstractNumId w:val="85"/>
  </w:num>
  <w:num w:numId="34" w16cid:durableId="357053058">
    <w:abstractNumId w:val="155"/>
  </w:num>
  <w:num w:numId="35" w16cid:durableId="381758026">
    <w:abstractNumId w:val="124"/>
  </w:num>
  <w:num w:numId="36" w16cid:durableId="1739207806">
    <w:abstractNumId w:val="76"/>
  </w:num>
  <w:num w:numId="37" w16cid:durableId="2067414205">
    <w:abstractNumId w:val="160"/>
  </w:num>
  <w:num w:numId="38" w16cid:durableId="323097066">
    <w:abstractNumId w:val="89"/>
  </w:num>
  <w:num w:numId="39" w16cid:durableId="285426375">
    <w:abstractNumId w:val="97"/>
  </w:num>
  <w:num w:numId="40" w16cid:durableId="1134179085">
    <w:abstractNumId w:val="158"/>
  </w:num>
  <w:num w:numId="41" w16cid:durableId="2039161392">
    <w:abstractNumId w:val="131"/>
  </w:num>
  <w:num w:numId="42" w16cid:durableId="619647561">
    <w:abstractNumId w:val="134"/>
  </w:num>
  <w:num w:numId="43" w16cid:durableId="1231885676">
    <w:abstractNumId w:val="107"/>
  </w:num>
  <w:num w:numId="44" w16cid:durableId="1881362717">
    <w:abstractNumId w:val="94"/>
  </w:num>
  <w:num w:numId="45" w16cid:durableId="1678121234">
    <w:abstractNumId w:val="112"/>
  </w:num>
  <w:num w:numId="46" w16cid:durableId="1287078015">
    <w:abstractNumId w:val="171"/>
  </w:num>
  <w:num w:numId="47" w16cid:durableId="503277037">
    <w:abstractNumId w:val="144"/>
  </w:num>
  <w:num w:numId="48" w16cid:durableId="1441604978">
    <w:abstractNumId w:val="139"/>
  </w:num>
  <w:num w:numId="49" w16cid:durableId="515537719">
    <w:abstractNumId w:val="136"/>
  </w:num>
  <w:num w:numId="50" w16cid:durableId="1839269295">
    <w:abstractNumId w:val="120"/>
  </w:num>
  <w:num w:numId="51" w16cid:durableId="695082127">
    <w:abstractNumId w:val="77"/>
  </w:num>
  <w:num w:numId="52" w16cid:durableId="1665275137">
    <w:abstractNumId w:val="170"/>
  </w:num>
  <w:num w:numId="53" w16cid:durableId="358548100">
    <w:abstractNumId w:val="106"/>
  </w:num>
  <w:num w:numId="54" w16cid:durableId="55397144">
    <w:abstractNumId w:val="166"/>
  </w:num>
  <w:num w:numId="55" w16cid:durableId="945045273">
    <w:abstractNumId w:val="162"/>
  </w:num>
  <w:num w:numId="56" w16cid:durableId="555359428">
    <w:abstractNumId w:val="133"/>
  </w:num>
  <w:num w:numId="57" w16cid:durableId="15889202">
    <w:abstractNumId w:val="83"/>
  </w:num>
  <w:num w:numId="58" w16cid:durableId="597830242">
    <w:abstractNumId w:val="90"/>
  </w:num>
  <w:num w:numId="59" w16cid:durableId="979118680">
    <w:abstractNumId w:val="105"/>
  </w:num>
  <w:num w:numId="60" w16cid:durableId="963577208">
    <w:abstractNumId w:val="110"/>
  </w:num>
  <w:num w:numId="61" w16cid:durableId="1290287023">
    <w:abstractNumId w:val="86"/>
  </w:num>
  <w:num w:numId="62" w16cid:durableId="552082109">
    <w:abstractNumId w:val="96"/>
  </w:num>
  <w:num w:numId="63" w16cid:durableId="934829907">
    <w:abstractNumId w:val="135"/>
  </w:num>
  <w:num w:numId="64" w16cid:durableId="1546332735">
    <w:abstractNumId w:val="164"/>
  </w:num>
  <w:num w:numId="65" w16cid:durableId="321588325">
    <w:abstractNumId w:val="102"/>
  </w:num>
  <w:num w:numId="66" w16cid:durableId="1899589594">
    <w:abstractNumId w:val="125"/>
  </w:num>
  <w:num w:numId="67" w16cid:durableId="2121141197">
    <w:abstractNumId w:val="119"/>
  </w:num>
  <w:num w:numId="68" w16cid:durableId="1073889560">
    <w:abstractNumId w:val="101"/>
  </w:num>
  <w:num w:numId="69" w16cid:durableId="2080204710">
    <w:abstractNumId w:val="82"/>
  </w:num>
  <w:num w:numId="70" w16cid:durableId="1768386559">
    <w:abstractNumId w:val="147"/>
  </w:num>
  <w:num w:numId="71" w16cid:durableId="1309743959">
    <w:abstractNumId w:val="108"/>
  </w:num>
  <w:num w:numId="72" w16cid:durableId="1951083640">
    <w:abstractNumId w:val="129"/>
  </w:num>
  <w:num w:numId="73" w16cid:durableId="16393724">
    <w:abstractNumId w:val="104"/>
  </w:num>
  <w:num w:numId="74" w16cid:durableId="2144226555">
    <w:abstractNumId w:val="148"/>
  </w:num>
  <w:num w:numId="75" w16cid:durableId="1648046410">
    <w:abstractNumId w:val="93"/>
  </w:num>
  <w:num w:numId="76" w16cid:durableId="575164399">
    <w:abstractNumId w:val="150"/>
  </w:num>
  <w:num w:numId="77" w16cid:durableId="750591241">
    <w:abstractNumId w:val="78"/>
  </w:num>
  <w:num w:numId="78" w16cid:durableId="1317144731">
    <w:abstractNumId w:val="84"/>
  </w:num>
  <w:num w:numId="79" w16cid:durableId="399402541">
    <w:abstractNumId w:val="100"/>
  </w:num>
  <w:num w:numId="80" w16cid:durableId="1315405507">
    <w:abstractNumId w:val="73"/>
  </w:num>
  <w:num w:numId="81" w16cid:durableId="1240754118">
    <w:abstractNumId w:val="130"/>
  </w:num>
  <w:num w:numId="82" w16cid:durableId="1662268067">
    <w:abstractNumId w:val="157"/>
  </w:num>
  <w:num w:numId="83" w16cid:durableId="910848060">
    <w:abstractNumId w:val="167"/>
  </w:num>
  <w:num w:numId="84" w16cid:durableId="1432121890">
    <w:abstractNumId w:val="149"/>
  </w:num>
  <w:num w:numId="85" w16cid:durableId="783572209">
    <w:abstractNumId w:val="116"/>
  </w:num>
  <w:num w:numId="86" w16cid:durableId="295334190">
    <w:abstractNumId w:val="118"/>
  </w:num>
  <w:num w:numId="87" w16cid:durableId="1599554864">
    <w:abstractNumId w:val="143"/>
  </w:num>
  <w:num w:numId="88" w16cid:durableId="991523461">
    <w:abstractNumId w:val="126"/>
  </w:num>
  <w:num w:numId="89" w16cid:durableId="85227242">
    <w:abstractNumId w:val="111"/>
  </w:num>
  <w:num w:numId="90" w16cid:durableId="1166018742">
    <w:abstractNumId w:val="169"/>
  </w:num>
  <w:num w:numId="91" w16cid:durableId="1597592446">
    <w:abstractNumId w:val="168"/>
  </w:num>
  <w:num w:numId="92" w16cid:durableId="1653832379">
    <w:abstractNumId w:val="79"/>
  </w:num>
  <w:num w:numId="93" w16cid:durableId="1165590163">
    <w:abstractNumId w:val="145"/>
  </w:num>
  <w:num w:numId="94" w16cid:durableId="268007102">
    <w:abstractNumId w:val="113"/>
  </w:num>
  <w:num w:numId="95" w16cid:durableId="1574899892">
    <w:abstractNumId w:val="88"/>
  </w:num>
  <w:num w:numId="96" w16cid:durableId="570696237">
    <w:abstractNumId w:val="132"/>
  </w:num>
  <w:num w:numId="97" w16cid:durableId="943079247">
    <w:abstractNumId w:val="71"/>
  </w:num>
  <w:num w:numId="98" w16cid:durableId="966854221">
    <w:abstractNumId w:val="74"/>
  </w:num>
  <w:num w:numId="99" w16cid:durableId="1105081696">
    <w:abstractNumId w:val="121"/>
  </w:num>
  <w:num w:numId="100" w16cid:durableId="499319463">
    <w:abstractNumId w:val="122"/>
  </w:num>
  <w:num w:numId="101" w16cid:durableId="1299804316">
    <w:abstractNumId w:val="115"/>
  </w:num>
  <w:num w:numId="102" w16cid:durableId="638069307">
    <w:abstractNumId w:val="75"/>
  </w:num>
  <w:num w:numId="103" w16cid:durableId="1970934274">
    <w:abstractNumId w:val="95"/>
  </w:num>
  <w:num w:numId="104" w16cid:durableId="1264262679">
    <w:abstractNumId w:val="128"/>
  </w:num>
  <w:num w:numId="105" w16cid:durableId="1728990581">
    <w:abstractNumId w:val="103"/>
  </w:num>
  <w:num w:numId="106" w16cid:durableId="1444493533">
    <w:abstractNumId w:val="80"/>
  </w:num>
  <w:num w:numId="107" w16cid:durableId="1105422640">
    <w:abstractNumId w:val="123"/>
  </w:num>
  <w:num w:numId="108" w16cid:durableId="1806238536">
    <w:abstractNumId w:val="99"/>
  </w:num>
  <w:num w:numId="109" w16cid:durableId="760108451">
    <w:abstractNumId w:val="114"/>
  </w:num>
  <w:num w:numId="110" w16cid:durableId="1480145964">
    <w:abstractNumId w:val="117"/>
  </w:num>
  <w:num w:numId="111" w16cid:durableId="59911621">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81105296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222212857">
    <w:abstractNumId w:val="151"/>
    <w:lvlOverride w:ilvl="0">
      <w:startOverride w:val="1"/>
    </w:lvlOverride>
    <w:lvlOverride w:ilvl="1">
      <w:startOverride w:val="1"/>
    </w:lvlOverride>
    <w:lvlOverride w:ilvl="2"/>
    <w:lvlOverride w:ilvl="3"/>
    <w:lvlOverride w:ilvl="4"/>
    <w:lvlOverride w:ilvl="5"/>
    <w:lvlOverride w:ilvl="6"/>
    <w:lvlOverride w:ilvl="7"/>
    <w:lvlOverride w:ilvl="8"/>
  </w:num>
  <w:num w:numId="114" w16cid:durableId="212626447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2036301450">
    <w:abstractNumId w:val="140"/>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15A7"/>
    <w:rsid w:val="00003259"/>
    <w:rsid w:val="00004567"/>
    <w:rsid w:val="000045EE"/>
    <w:rsid w:val="00004A3F"/>
    <w:rsid w:val="00004D03"/>
    <w:rsid w:val="00005409"/>
    <w:rsid w:val="000055A5"/>
    <w:rsid w:val="00005D8B"/>
    <w:rsid w:val="0000662A"/>
    <w:rsid w:val="00006A0B"/>
    <w:rsid w:val="00007DAE"/>
    <w:rsid w:val="00007FC4"/>
    <w:rsid w:val="00011861"/>
    <w:rsid w:val="00011CF6"/>
    <w:rsid w:val="00012FF1"/>
    <w:rsid w:val="000136FB"/>
    <w:rsid w:val="00013C88"/>
    <w:rsid w:val="00014331"/>
    <w:rsid w:val="00015490"/>
    <w:rsid w:val="000158A2"/>
    <w:rsid w:val="000159B2"/>
    <w:rsid w:val="00015D31"/>
    <w:rsid w:val="0001656A"/>
    <w:rsid w:val="0001678B"/>
    <w:rsid w:val="00017E54"/>
    <w:rsid w:val="000208DC"/>
    <w:rsid w:val="0002115D"/>
    <w:rsid w:val="000214D8"/>
    <w:rsid w:val="0002171D"/>
    <w:rsid w:val="0002179A"/>
    <w:rsid w:val="0002245F"/>
    <w:rsid w:val="00022CCA"/>
    <w:rsid w:val="0002384C"/>
    <w:rsid w:val="00023B7A"/>
    <w:rsid w:val="00023BD5"/>
    <w:rsid w:val="00026604"/>
    <w:rsid w:val="00027409"/>
    <w:rsid w:val="00027D5E"/>
    <w:rsid w:val="0003022E"/>
    <w:rsid w:val="00031B15"/>
    <w:rsid w:val="00031E9C"/>
    <w:rsid w:val="00033B21"/>
    <w:rsid w:val="00033F07"/>
    <w:rsid w:val="000349C5"/>
    <w:rsid w:val="00034D81"/>
    <w:rsid w:val="00035659"/>
    <w:rsid w:val="0003754F"/>
    <w:rsid w:val="00037623"/>
    <w:rsid w:val="0004156A"/>
    <w:rsid w:val="0004208E"/>
    <w:rsid w:val="00042AD3"/>
    <w:rsid w:val="0004303D"/>
    <w:rsid w:val="0004388A"/>
    <w:rsid w:val="000443E7"/>
    <w:rsid w:val="00044780"/>
    <w:rsid w:val="000450A6"/>
    <w:rsid w:val="00045558"/>
    <w:rsid w:val="00045A45"/>
    <w:rsid w:val="00045DE0"/>
    <w:rsid w:val="00045FFC"/>
    <w:rsid w:val="000468AE"/>
    <w:rsid w:val="000469D5"/>
    <w:rsid w:val="00046B82"/>
    <w:rsid w:val="00047093"/>
    <w:rsid w:val="000474A1"/>
    <w:rsid w:val="00047938"/>
    <w:rsid w:val="000504BE"/>
    <w:rsid w:val="00050A3D"/>
    <w:rsid w:val="00051414"/>
    <w:rsid w:val="000515B6"/>
    <w:rsid w:val="0005181A"/>
    <w:rsid w:val="00051B2C"/>
    <w:rsid w:val="000522B1"/>
    <w:rsid w:val="000524AB"/>
    <w:rsid w:val="00052778"/>
    <w:rsid w:val="00052A68"/>
    <w:rsid w:val="0005318D"/>
    <w:rsid w:val="0005441C"/>
    <w:rsid w:val="000546B2"/>
    <w:rsid w:val="00054A00"/>
    <w:rsid w:val="00054E39"/>
    <w:rsid w:val="000556AA"/>
    <w:rsid w:val="000559CA"/>
    <w:rsid w:val="0005604C"/>
    <w:rsid w:val="00056D07"/>
    <w:rsid w:val="00056D25"/>
    <w:rsid w:val="00060096"/>
    <w:rsid w:val="00061C91"/>
    <w:rsid w:val="00062581"/>
    <w:rsid w:val="00063712"/>
    <w:rsid w:val="00064526"/>
    <w:rsid w:val="00064B70"/>
    <w:rsid w:val="00065CF2"/>
    <w:rsid w:val="00065E9B"/>
    <w:rsid w:val="00066F22"/>
    <w:rsid w:val="000670C1"/>
    <w:rsid w:val="00067C6D"/>
    <w:rsid w:val="00070533"/>
    <w:rsid w:val="00070B0E"/>
    <w:rsid w:val="00070D26"/>
    <w:rsid w:val="00071D1C"/>
    <w:rsid w:val="00071D31"/>
    <w:rsid w:val="0007215B"/>
    <w:rsid w:val="0007234E"/>
    <w:rsid w:val="000726DC"/>
    <w:rsid w:val="00073283"/>
    <w:rsid w:val="0007477A"/>
    <w:rsid w:val="00074E12"/>
    <w:rsid w:val="000751BB"/>
    <w:rsid w:val="00075A0F"/>
    <w:rsid w:val="00075EE9"/>
    <w:rsid w:val="000764B3"/>
    <w:rsid w:val="00076C56"/>
    <w:rsid w:val="000772A4"/>
    <w:rsid w:val="000774EF"/>
    <w:rsid w:val="00077A65"/>
    <w:rsid w:val="00077F21"/>
    <w:rsid w:val="00080B83"/>
    <w:rsid w:val="00081394"/>
    <w:rsid w:val="00082417"/>
    <w:rsid w:val="000826B5"/>
    <w:rsid w:val="00082824"/>
    <w:rsid w:val="00082FA0"/>
    <w:rsid w:val="00083654"/>
    <w:rsid w:val="000838AA"/>
    <w:rsid w:val="00083DD1"/>
    <w:rsid w:val="00084306"/>
    <w:rsid w:val="00084347"/>
    <w:rsid w:val="00084AD9"/>
    <w:rsid w:val="00085E7D"/>
    <w:rsid w:val="0008697B"/>
    <w:rsid w:val="00090543"/>
    <w:rsid w:val="00092E52"/>
    <w:rsid w:val="000936E7"/>
    <w:rsid w:val="00093F6C"/>
    <w:rsid w:val="00094622"/>
    <w:rsid w:val="000951C2"/>
    <w:rsid w:val="0009572A"/>
    <w:rsid w:val="00096798"/>
    <w:rsid w:val="000A019C"/>
    <w:rsid w:val="000A089A"/>
    <w:rsid w:val="000A12DD"/>
    <w:rsid w:val="000A15A3"/>
    <w:rsid w:val="000A17B8"/>
    <w:rsid w:val="000A290B"/>
    <w:rsid w:val="000A2F84"/>
    <w:rsid w:val="000A31A6"/>
    <w:rsid w:val="000A7404"/>
    <w:rsid w:val="000A76CB"/>
    <w:rsid w:val="000A794A"/>
    <w:rsid w:val="000A7E42"/>
    <w:rsid w:val="000ABB35"/>
    <w:rsid w:val="000B0237"/>
    <w:rsid w:val="000B03FC"/>
    <w:rsid w:val="000B2FCF"/>
    <w:rsid w:val="000B319A"/>
    <w:rsid w:val="000B505F"/>
    <w:rsid w:val="000B5160"/>
    <w:rsid w:val="000B556F"/>
    <w:rsid w:val="000B56DA"/>
    <w:rsid w:val="000B5C88"/>
    <w:rsid w:val="000B6273"/>
    <w:rsid w:val="000C02E1"/>
    <w:rsid w:val="000C0B27"/>
    <w:rsid w:val="000C2F21"/>
    <w:rsid w:val="000C3863"/>
    <w:rsid w:val="000C3F71"/>
    <w:rsid w:val="000C5E77"/>
    <w:rsid w:val="000C5F49"/>
    <w:rsid w:val="000C7338"/>
    <w:rsid w:val="000C7670"/>
    <w:rsid w:val="000D06ED"/>
    <w:rsid w:val="000D0ECB"/>
    <w:rsid w:val="000D11FC"/>
    <w:rsid w:val="000D1621"/>
    <w:rsid w:val="000D2724"/>
    <w:rsid w:val="000D3DA9"/>
    <w:rsid w:val="000D4658"/>
    <w:rsid w:val="000D4B40"/>
    <w:rsid w:val="000D54DC"/>
    <w:rsid w:val="000D656F"/>
    <w:rsid w:val="000D6780"/>
    <w:rsid w:val="000D6D87"/>
    <w:rsid w:val="000D7094"/>
    <w:rsid w:val="000D7362"/>
    <w:rsid w:val="000D7952"/>
    <w:rsid w:val="000D7BB1"/>
    <w:rsid w:val="000D7FD5"/>
    <w:rsid w:val="000E0099"/>
    <w:rsid w:val="000E04DA"/>
    <w:rsid w:val="000E0830"/>
    <w:rsid w:val="000E0BC8"/>
    <w:rsid w:val="000E288A"/>
    <w:rsid w:val="000E292A"/>
    <w:rsid w:val="000E3D7C"/>
    <w:rsid w:val="000E4136"/>
    <w:rsid w:val="000E41AF"/>
    <w:rsid w:val="000E45B4"/>
    <w:rsid w:val="000E4742"/>
    <w:rsid w:val="000E4BA7"/>
    <w:rsid w:val="000E5F6B"/>
    <w:rsid w:val="000E6265"/>
    <w:rsid w:val="000E655B"/>
    <w:rsid w:val="000E67F8"/>
    <w:rsid w:val="000E7155"/>
    <w:rsid w:val="000F1C94"/>
    <w:rsid w:val="000F3AFD"/>
    <w:rsid w:val="000F3F1B"/>
    <w:rsid w:val="000F4263"/>
    <w:rsid w:val="000F77A3"/>
    <w:rsid w:val="0010092B"/>
    <w:rsid w:val="001016CA"/>
    <w:rsid w:val="00101B37"/>
    <w:rsid w:val="00102193"/>
    <w:rsid w:val="001022FF"/>
    <w:rsid w:val="00104344"/>
    <w:rsid w:val="00105074"/>
    <w:rsid w:val="00105090"/>
    <w:rsid w:val="001051CE"/>
    <w:rsid w:val="0010529E"/>
    <w:rsid w:val="001054E3"/>
    <w:rsid w:val="00106D3C"/>
    <w:rsid w:val="0010762D"/>
    <w:rsid w:val="00107734"/>
    <w:rsid w:val="0011053A"/>
    <w:rsid w:val="00111FBB"/>
    <w:rsid w:val="001129A4"/>
    <w:rsid w:val="00112FCD"/>
    <w:rsid w:val="001133B3"/>
    <w:rsid w:val="00113604"/>
    <w:rsid w:val="00113B9E"/>
    <w:rsid w:val="00113F41"/>
    <w:rsid w:val="001144E4"/>
    <w:rsid w:val="0011455A"/>
    <w:rsid w:val="001146BE"/>
    <w:rsid w:val="00114932"/>
    <w:rsid w:val="00114C43"/>
    <w:rsid w:val="00114DE0"/>
    <w:rsid w:val="001156D4"/>
    <w:rsid w:val="00120260"/>
    <w:rsid w:val="00121071"/>
    <w:rsid w:val="00121BD2"/>
    <w:rsid w:val="00122438"/>
    <w:rsid w:val="00122F1B"/>
    <w:rsid w:val="00122F5E"/>
    <w:rsid w:val="00124A39"/>
    <w:rsid w:val="00125949"/>
    <w:rsid w:val="0012596D"/>
    <w:rsid w:val="00126AEB"/>
    <w:rsid w:val="00127F90"/>
    <w:rsid w:val="00130AE1"/>
    <w:rsid w:val="0013124D"/>
    <w:rsid w:val="0013186F"/>
    <w:rsid w:val="00131B98"/>
    <w:rsid w:val="00131CC1"/>
    <w:rsid w:val="00133FC6"/>
    <w:rsid w:val="001346A4"/>
    <w:rsid w:val="0013524A"/>
    <w:rsid w:val="00135473"/>
    <w:rsid w:val="00135FCA"/>
    <w:rsid w:val="0013666B"/>
    <w:rsid w:val="001366D5"/>
    <w:rsid w:val="001369C8"/>
    <w:rsid w:val="00136B2A"/>
    <w:rsid w:val="00136F34"/>
    <w:rsid w:val="00137856"/>
    <w:rsid w:val="00140C36"/>
    <w:rsid w:val="00141394"/>
    <w:rsid w:val="001416CA"/>
    <w:rsid w:val="00141C5B"/>
    <w:rsid w:val="001437AE"/>
    <w:rsid w:val="00145392"/>
    <w:rsid w:val="00145C4E"/>
    <w:rsid w:val="00145FF5"/>
    <w:rsid w:val="00146312"/>
    <w:rsid w:val="0014703B"/>
    <w:rsid w:val="001471AF"/>
    <w:rsid w:val="0014748A"/>
    <w:rsid w:val="00147A22"/>
    <w:rsid w:val="0015046A"/>
    <w:rsid w:val="001505CE"/>
    <w:rsid w:val="001506A9"/>
    <w:rsid w:val="001506E6"/>
    <w:rsid w:val="00151CBB"/>
    <w:rsid w:val="00152362"/>
    <w:rsid w:val="00152ECD"/>
    <w:rsid w:val="00154B16"/>
    <w:rsid w:val="001553EC"/>
    <w:rsid w:val="00155BD5"/>
    <w:rsid w:val="00156878"/>
    <w:rsid w:val="00156CAD"/>
    <w:rsid w:val="00156EDD"/>
    <w:rsid w:val="001571E8"/>
    <w:rsid w:val="001572FF"/>
    <w:rsid w:val="0015753B"/>
    <w:rsid w:val="0016153F"/>
    <w:rsid w:val="00162508"/>
    <w:rsid w:val="00162CE4"/>
    <w:rsid w:val="00162F7F"/>
    <w:rsid w:val="00163150"/>
    <w:rsid w:val="0016344A"/>
    <w:rsid w:val="001634A4"/>
    <w:rsid w:val="001638CC"/>
    <w:rsid w:val="00165765"/>
    <w:rsid w:val="001658F9"/>
    <w:rsid w:val="0016594C"/>
    <w:rsid w:val="00165D5A"/>
    <w:rsid w:val="0016649C"/>
    <w:rsid w:val="00166677"/>
    <w:rsid w:val="00166C21"/>
    <w:rsid w:val="0016734A"/>
    <w:rsid w:val="00170189"/>
    <w:rsid w:val="001708DF"/>
    <w:rsid w:val="001714D0"/>
    <w:rsid w:val="00171704"/>
    <w:rsid w:val="00171802"/>
    <w:rsid w:val="00171D8D"/>
    <w:rsid w:val="00172AAF"/>
    <w:rsid w:val="00173456"/>
    <w:rsid w:val="00173791"/>
    <w:rsid w:val="00175187"/>
    <w:rsid w:val="00175A83"/>
    <w:rsid w:val="00175B4A"/>
    <w:rsid w:val="00175EDF"/>
    <w:rsid w:val="00177374"/>
    <w:rsid w:val="001811E8"/>
    <w:rsid w:val="0018165F"/>
    <w:rsid w:val="00181F3E"/>
    <w:rsid w:val="001824F7"/>
    <w:rsid w:val="00183281"/>
    <w:rsid w:val="00183840"/>
    <w:rsid w:val="00183B5D"/>
    <w:rsid w:val="001843EA"/>
    <w:rsid w:val="00184B2D"/>
    <w:rsid w:val="001869F0"/>
    <w:rsid w:val="00186E8E"/>
    <w:rsid w:val="00187813"/>
    <w:rsid w:val="001902DD"/>
    <w:rsid w:val="001907E5"/>
    <w:rsid w:val="00190C10"/>
    <w:rsid w:val="00191621"/>
    <w:rsid w:val="001916DF"/>
    <w:rsid w:val="001919DB"/>
    <w:rsid w:val="00193193"/>
    <w:rsid w:val="00193CF5"/>
    <w:rsid w:val="00194664"/>
    <w:rsid w:val="001951C1"/>
    <w:rsid w:val="00195280"/>
    <w:rsid w:val="0019680E"/>
    <w:rsid w:val="001974FC"/>
    <w:rsid w:val="001A0754"/>
    <w:rsid w:val="001A10CB"/>
    <w:rsid w:val="001A1662"/>
    <w:rsid w:val="001A1F5E"/>
    <w:rsid w:val="001A2B0D"/>
    <w:rsid w:val="001A2E77"/>
    <w:rsid w:val="001A3FBA"/>
    <w:rsid w:val="001A498F"/>
    <w:rsid w:val="001A4F37"/>
    <w:rsid w:val="001A5314"/>
    <w:rsid w:val="001A63D5"/>
    <w:rsid w:val="001A6A4B"/>
    <w:rsid w:val="001A6A54"/>
    <w:rsid w:val="001A7904"/>
    <w:rsid w:val="001A7F9F"/>
    <w:rsid w:val="001B09B9"/>
    <w:rsid w:val="001B1190"/>
    <w:rsid w:val="001B14C6"/>
    <w:rsid w:val="001B25C6"/>
    <w:rsid w:val="001B30D0"/>
    <w:rsid w:val="001B3190"/>
    <w:rsid w:val="001B5719"/>
    <w:rsid w:val="001B5C72"/>
    <w:rsid w:val="001B7932"/>
    <w:rsid w:val="001B79E7"/>
    <w:rsid w:val="001C0966"/>
    <w:rsid w:val="001C127A"/>
    <w:rsid w:val="001C171B"/>
    <w:rsid w:val="001C193F"/>
    <w:rsid w:val="001C1A47"/>
    <w:rsid w:val="001C1F96"/>
    <w:rsid w:val="001C256A"/>
    <w:rsid w:val="001C27F9"/>
    <w:rsid w:val="001C284E"/>
    <w:rsid w:val="001C366A"/>
    <w:rsid w:val="001C3F68"/>
    <w:rsid w:val="001C4290"/>
    <w:rsid w:val="001C463C"/>
    <w:rsid w:val="001C5155"/>
    <w:rsid w:val="001C5D08"/>
    <w:rsid w:val="001C67C8"/>
    <w:rsid w:val="001C6B49"/>
    <w:rsid w:val="001C6BEE"/>
    <w:rsid w:val="001C7105"/>
    <w:rsid w:val="001C732E"/>
    <w:rsid w:val="001D0053"/>
    <w:rsid w:val="001D0760"/>
    <w:rsid w:val="001D115D"/>
    <w:rsid w:val="001D1198"/>
    <w:rsid w:val="001D12F1"/>
    <w:rsid w:val="001D1E44"/>
    <w:rsid w:val="001D2877"/>
    <w:rsid w:val="001D3127"/>
    <w:rsid w:val="001D3C8C"/>
    <w:rsid w:val="001D3E7E"/>
    <w:rsid w:val="001D47E1"/>
    <w:rsid w:val="001D490F"/>
    <w:rsid w:val="001D4E56"/>
    <w:rsid w:val="001D4EAD"/>
    <w:rsid w:val="001D5343"/>
    <w:rsid w:val="001D5CA9"/>
    <w:rsid w:val="001D628A"/>
    <w:rsid w:val="001D62A2"/>
    <w:rsid w:val="001E126C"/>
    <w:rsid w:val="001E13E9"/>
    <w:rsid w:val="001E16FC"/>
    <w:rsid w:val="001E2391"/>
    <w:rsid w:val="001E2C17"/>
    <w:rsid w:val="001E397F"/>
    <w:rsid w:val="001E5CFB"/>
    <w:rsid w:val="001E6159"/>
    <w:rsid w:val="001E6FEA"/>
    <w:rsid w:val="001E7373"/>
    <w:rsid w:val="001E7547"/>
    <w:rsid w:val="001E7D0B"/>
    <w:rsid w:val="001F0867"/>
    <w:rsid w:val="001F0C67"/>
    <w:rsid w:val="001F1F66"/>
    <w:rsid w:val="001F220C"/>
    <w:rsid w:val="001F2DB7"/>
    <w:rsid w:val="001F32C0"/>
    <w:rsid w:val="001F34CF"/>
    <w:rsid w:val="001F5BA8"/>
    <w:rsid w:val="001F5CD5"/>
    <w:rsid w:val="001F5F67"/>
    <w:rsid w:val="001F6550"/>
    <w:rsid w:val="001F66DB"/>
    <w:rsid w:val="001F725A"/>
    <w:rsid w:val="001F783D"/>
    <w:rsid w:val="001F7DF8"/>
    <w:rsid w:val="0020064D"/>
    <w:rsid w:val="0020066F"/>
    <w:rsid w:val="00200CEC"/>
    <w:rsid w:val="0020230C"/>
    <w:rsid w:val="002025B9"/>
    <w:rsid w:val="00202771"/>
    <w:rsid w:val="00202B47"/>
    <w:rsid w:val="00203230"/>
    <w:rsid w:val="00203D04"/>
    <w:rsid w:val="0020450C"/>
    <w:rsid w:val="00204569"/>
    <w:rsid w:val="00204A4B"/>
    <w:rsid w:val="00204C85"/>
    <w:rsid w:val="00204F18"/>
    <w:rsid w:val="0020666C"/>
    <w:rsid w:val="0021010E"/>
    <w:rsid w:val="0021092B"/>
    <w:rsid w:val="00210B0F"/>
    <w:rsid w:val="00211692"/>
    <w:rsid w:val="00211EC3"/>
    <w:rsid w:val="00212AC9"/>
    <w:rsid w:val="00213818"/>
    <w:rsid w:val="00213885"/>
    <w:rsid w:val="00214E6E"/>
    <w:rsid w:val="00216291"/>
    <w:rsid w:val="002163CF"/>
    <w:rsid w:val="00220EEB"/>
    <w:rsid w:val="0022198C"/>
    <w:rsid w:val="002220BF"/>
    <w:rsid w:val="00222740"/>
    <w:rsid w:val="0022356B"/>
    <w:rsid w:val="00224539"/>
    <w:rsid w:val="002261BE"/>
    <w:rsid w:val="0022650C"/>
    <w:rsid w:val="0022671F"/>
    <w:rsid w:val="002268D1"/>
    <w:rsid w:val="00226B10"/>
    <w:rsid w:val="00230769"/>
    <w:rsid w:val="00230FE8"/>
    <w:rsid w:val="0023189A"/>
    <w:rsid w:val="00232A3B"/>
    <w:rsid w:val="002336C3"/>
    <w:rsid w:val="00233723"/>
    <w:rsid w:val="00233AFF"/>
    <w:rsid w:val="00233C2C"/>
    <w:rsid w:val="00233E35"/>
    <w:rsid w:val="002342D0"/>
    <w:rsid w:val="00234914"/>
    <w:rsid w:val="00234E36"/>
    <w:rsid w:val="002351E4"/>
    <w:rsid w:val="00235303"/>
    <w:rsid w:val="00237A12"/>
    <w:rsid w:val="002404F5"/>
    <w:rsid w:val="00240550"/>
    <w:rsid w:val="002406FE"/>
    <w:rsid w:val="002408EE"/>
    <w:rsid w:val="00241550"/>
    <w:rsid w:val="002429C5"/>
    <w:rsid w:val="0024337A"/>
    <w:rsid w:val="00243801"/>
    <w:rsid w:val="002438E4"/>
    <w:rsid w:val="00243907"/>
    <w:rsid w:val="0024454D"/>
    <w:rsid w:val="00246DF8"/>
    <w:rsid w:val="00246E55"/>
    <w:rsid w:val="002477B0"/>
    <w:rsid w:val="00247A33"/>
    <w:rsid w:val="00247AA0"/>
    <w:rsid w:val="00250093"/>
    <w:rsid w:val="0025048D"/>
    <w:rsid w:val="00252125"/>
    <w:rsid w:val="002521E6"/>
    <w:rsid w:val="002525B6"/>
    <w:rsid w:val="002526E1"/>
    <w:rsid w:val="00252EE0"/>
    <w:rsid w:val="00253409"/>
    <w:rsid w:val="002537C9"/>
    <w:rsid w:val="00253A8A"/>
    <w:rsid w:val="00254A87"/>
    <w:rsid w:val="002552B4"/>
    <w:rsid w:val="00256247"/>
    <w:rsid w:val="00257788"/>
    <w:rsid w:val="0026015D"/>
    <w:rsid w:val="00260898"/>
    <w:rsid w:val="00261A75"/>
    <w:rsid w:val="00261DE7"/>
    <w:rsid w:val="002628C2"/>
    <w:rsid w:val="0026322D"/>
    <w:rsid w:val="00263374"/>
    <w:rsid w:val="0026394D"/>
    <w:rsid w:val="0026400C"/>
    <w:rsid w:val="0026494D"/>
    <w:rsid w:val="002659B1"/>
    <w:rsid w:val="00265B84"/>
    <w:rsid w:val="00265F47"/>
    <w:rsid w:val="00266824"/>
    <w:rsid w:val="00266E83"/>
    <w:rsid w:val="0026700B"/>
    <w:rsid w:val="00267C00"/>
    <w:rsid w:val="00267F50"/>
    <w:rsid w:val="0026CC73"/>
    <w:rsid w:val="002706C0"/>
    <w:rsid w:val="002708C2"/>
    <w:rsid w:val="0027231F"/>
    <w:rsid w:val="002728C6"/>
    <w:rsid w:val="00272B46"/>
    <w:rsid w:val="00272F91"/>
    <w:rsid w:val="002735D0"/>
    <w:rsid w:val="002739CB"/>
    <w:rsid w:val="00273D8D"/>
    <w:rsid w:val="0027435D"/>
    <w:rsid w:val="00274B29"/>
    <w:rsid w:val="00275418"/>
    <w:rsid w:val="00275B25"/>
    <w:rsid w:val="00275F8E"/>
    <w:rsid w:val="00277297"/>
    <w:rsid w:val="0027730F"/>
    <w:rsid w:val="00280287"/>
    <w:rsid w:val="00280E90"/>
    <w:rsid w:val="002823A3"/>
    <w:rsid w:val="00282513"/>
    <w:rsid w:val="0028289B"/>
    <w:rsid w:val="00283173"/>
    <w:rsid w:val="0028389F"/>
    <w:rsid w:val="002860DA"/>
    <w:rsid w:val="00287288"/>
    <w:rsid w:val="00287BF9"/>
    <w:rsid w:val="00287FF2"/>
    <w:rsid w:val="00291569"/>
    <w:rsid w:val="00291F4B"/>
    <w:rsid w:val="00292008"/>
    <w:rsid w:val="002924A4"/>
    <w:rsid w:val="00292CF8"/>
    <w:rsid w:val="00292DBD"/>
    <w:rsid w:val="00293BB2"/>
    <w:rsid w:val="00293D95"/>
    <w:rsid w:val="00294339"/>
    <w:rsid w:val="0029504D"/>
    <w:rsid w:val="00295C65"/>
    <w:rsid w:val="002962EE"/>
    <w:rsid w:val="00297647"/>
    <w:rsid w:val="00297C3B"/>
    <w:rsid w:val="00297E66"/>
    <w:rsid w:val="00297F7F"/>
    <w:rsid w:val="002A08E2"/>
    <w:rsid w:val="002A0EB9"/>
    <w:rsid w:val="002A1388"/>
    <w:rsid w:val="002A1B66"/>
    <w:rsid w:val="002A2A2F"/>
    <w:rsid w:val="002A2C63"/>
    <w:rsid w:val="002A41F3"/>
    <w:rsid w:val="002A49F2"/>
    <w:rsid w:val="002A65AE"/>
    <w:rsid w:val="002A6E59"/>
    <w:rsid w:val="002A74CD"/>
    <w:rsid w:val="002A98B2"/>
    <w:rsid w:val="002B01E5"/>
    <w:rsid w:val="002B066B"/>
    <w:rsid w:val="002B28B9"/>
    <w:rsid w:val="002B29E6"/>
    <w:rsid w:val="002B3792"/>
    <w:rsid w:val="002B3F16"/>
    <w:rsid w:val="002B417C"/>
    <w:rsid w:val="002B448C"/>
    <w:rsid w:val="002B4C2A"/>
    <w:rsid w:val="002B5A88"/>
    <w:rsid w:val="002B5FD6"/>
    <w:rsid w:val="002B66DD"/>
    <w:rsid w:val="002B6A5C"/>
    <w:rsid w:val="002B6CC8"/>
    <w:rsid w:val="002B7F04"/>
    <w:rsid w:val="002C07B8"/>
    <w:rsid w:val="002C187E"/>
    <w:rsid w:val="002C2525"/>
    <w:rsid w:val="002C2638"/>
    <w:rsid w:val="002C2F2F"/>
    <w:rsid w:val="002C31F4"/>
    <w:rsid w:val="002C3751"/>
    <w:rsid w:val="002C3D07"/>
    <w:rsid w:val="002C3FD8"/>
    <w:rsid w:val="002C40B2"/>
    <w:rsid w:val="002C4102"/>
    <w:rsid w:val="002C48BF"/>
    <w:rsid w:val="002C4D40"/>
    <w:rsid w:val="002C537C"/>
    <w:rsid w:val="002C5918"/>
    <w:rsid w:val="002C5A1F"/>
    <w:rsid w:val="002C6CBE"/>
    <w:rsid w:val="002C7469"/>
    <w:rsid w:val="002C7665"/>
    <w:rsid w:val="002C7A4B"/>
    <w:rsid w:val="002C7E81"/>
    <w:rsid w:val="002D1728"/>
    <w:rsid w:val="002D1AE3"/>
    <w:rsid w:val="002D1BEC"/>
    <w:rsid w:val="002D1EB9"/>
    <w:rsid w:val="002D2708"/>
    <w:rsid w:val="002D2D4B"/>
    <w:rsid w:val="002D3E44"/>
    <w:rsid w:val="002D6985"/>
    <w:rsid w:val="002D6E21"/>
    <w:rsid w:val="002D72EA"/>
    <w:rsid w:val="002D7342"/>
    <w:rsid w:val="002D7593"/>
    <w:rsid w:val="002D79CA"/>
    <w:rsid w:val="002E096E"/>
    <w:rsid w:val="002E0C50"/>
    <w:rsid w:val="002E1E5E"/>
    <w:rsid w:val="002E2648"/>
    <w:rsid w:val="002E4423"/>
    <w:rsid w:val="002E4787"/>
    <w:rsid w:val="002E47E1"/>
    <w:rsid w:val="002E493F"/>
    <w:rsid w:val="002E5ECC"/>
    <w:rsid w:val="002E636C"/>
    <w:rsid w:val="002E69B2"/>
    <w:rsid w:val="002E6C2E"/>
    <w:rsid w:val="002E77B0"/>
    <w:rsid w:val="002E7CBD"/>
    <w:rsid w:val="002E7DB3"/>
    <w:rsid w:val="002F048B"/>
    <w:rsid w:val="002F0A2D"/>
    <w:rsid w:val="002F1553"/>
    <w:rsid w:val="002F2027"/>
    <w:rsid w:val="002F22F6"/>
    <w:rsid w:val="002F25D2"/>
    <w:rsid w:val="002F2B6B"/>
    <w:rsid w:val="002F2DE1"/>
    <w:rsid w:val="002F338A"/>
    <w:rsid w:val="002F42C1"/>
    <w:rsid w:val="002F4AF3"/>
    <w:rsid w:val="002F5566"/>
    <w:rsid w:val="002F59FC"/>
    <w:rsid w:val="002F5C0F"/>
    <w:rsid w:val="002F6514"/>
    <w:rsid w:val="002F70E9"/>
    <w:rsid w:val="002F7390"/>
    <w:rsid w:val="002F788E"/>
    <w:rsid w:val="002F7F75"/>
    <w:rsid w:val="002F7FE3"/>
    <w:rsid w:val="003000AB"/>
    <w:rsid w:val="003009AD"/>
    <w:rsid w:val="00300D35"/>
    <w:rsid w:val="00302DDD"/>
    <w:rsid w:val="00303DDA"/>
    <w:rsid w:val="00304847"/>
    <w:rsid w:val="00304CEE"/>
    <w:rsid w:val="003055A9"/>
    <w:rsid w:val="00305F70"/>
    <w:rsid w:val="00306C64"/>
    <w:rsid w:val="003072E6"/>
    <w:rsid w:val="00307BCA"/>
    <w:rsid w:val="003121A5"/>
    <w:rsid w:val="00312648"/>
    <w:rsid w:val="00313459"/>
    <w:rsid w:val="003134D4"/>
    <w:rsid w:val="00314173"/>
    <w:rsid w:val="003163F0"/>
    <w:rsid w:val="00316433"/>
    <w:rsid w:val="00316E17"/>
    <w:rsid w:val="00316F3C"/>
    <w:rsid w:val="00317C19"/>
    <w:rsid w:val="00317CBA"/>
    <w:rsid w:val="00321014"/>
    <w:rsid w:val="003210DB"/>
    <w:rsid w:val="00321E46"/>
    <w:rsid w:val="00322353"/>
    <w:rsid w:val="0032349B"/>
    <w:rsid w:val="00324DCA"/>
    <w:rsid w:val="00325C7F"/>
    <w:rsid w:val="003260D5"/>
    <w:rsid w:val="003266C5"/>
    <w:rsid w:val="00326F2E"/>
    <w:rsid w:val="0032745D"/>
    <w:rsid w:val="003301C8"/>
    <w:rsid w:val="00330D57"/>
    <w:rsid w:val="00330FA9"/>
    <w:rsid w:val="00331D4B"/>
    <w:rsid w:val="00331EF7"/>
    <w:rsid w:val="003325B6"/>
    <w:rsid w:val="0033304E"/>
    <w:rsid w:val="00333D8F"/>
    <w:rsid w:val="00334209"/>
    <w:rsid w:val="003345F8"/>
    <w:rsid w:val="00334D59"/>
    <w:rsid w:val="0033558F"/>
    <w:rsid w:val="00335D4B"/>
    <w:rsid w:val="00336C59"/>
    <w:rsid w:val="003371E7"/>
    <w:rsid w:val="00337480"/>
    <w:rsid w:val="00337643"/>
    <w:rsid w:val="00337D91"/>
    <w:rsid w:val="003405CA"/>
    <w:rsid w:val="00341462"/>
    <w:rsid w:val="00341656"/>
    <w:rsid w:val="00341CD6"/>
    <w:rsid w:val="003423E1"/>
    <w:rsid w:val="003424B6"/>
    <w:rsid w:val="00343000"/>
    <w:rsid w:val="003434CA"/>
    <w:rsid w:val="00343FD7"/>
    <w:rsid w:val="00345AF9"/>
    <w:rsid w:val="003461AC"/>
    <w:rsid w:val="00346D6A"/>
    <w:rsid w:val="00347206"/>
    <w:rsid w:val="003475A3"/>
    <w:rsid w:val="00352DCB"/>
    <w:rsid w:val="00352F32"/>
    <w:rsid w:val="00353609"/>
    <w:rsid w:val="00353D98"/>
    <w:rsid w:val="00354094"/>
    <w:rsid w:val="00354ABE"/>
    <w:rsid w:val="00355465"/>
    <w:rsid w:val="0035690B"/>
    <w:rsid w:val="00356E1E"/>
    <w:rsid w:val="00357BA5"/>
    <w:rsid w:val="00357EFD"/>
    <w:rsid w:val="003604DF"/>
    <w:rsid w:val="003605A8"/>
    <w:rsid w:val="0036068A"/>
    <w:rsid w:val="003607A9"/>
    <w:rsid w:val="003618F8"/>
    <w:rsid w:val="003626E7"/>
    <w:rsid w:val="00362D56"/>
    <w:rsid w:val="00362EE6"/>
    <w:rsid w:val="00363DA4"/>
    <w:rsid w:val="00364EF8"/>
    <w:rsid w:val="0036549E"/>
    <w:rsid w:val="00365A56"/>
    <w:rsid w:val="003670EB"/>
    <w:rsid w:val="003705EE"/>
    <w:rsid w:val="0037297F"/>
    <w:rsid w:val="00372E1A"/>
    <w:rsid w:val="003739F1"/>
    <w:rsid w:val="00373B0B"/>
    <w:rsid w:val="003743B8"/>
    <w:rsid w:val="003747C9"/>
    <w:rsid w:val="00374A0D"/>
    <w:rsid w:val="003755C4"/>
    <w:rsid w:val="00375B82"/>
    <w:rsid w:val="00375F95"/>
    <w:rsid w:val="0037634C"/>
    <w:rsid w:val="00376719"/>
    <w:rsid w:val="00376EB3"/>
    <w:rsid w:val="003772C6"/>
    <w:rsid w:val="0037FA74"/>
    <w:rsid w:val="00381C60"/>
    <w:rsid w:val="003836CD"/>
    <w:rsid w:val="00384D61"/>
    <w:rsid w:val="00385272"/>
    <w:rsid w:val="00385C49"/>
    <w:rsid w:val="003860B4"/>
    <w:rsid w:val="00386745"/>
    <w:rsid w:val="00386EF9"/>
    <w:rsid w:val="00387433"/>
    <w:rsid w:val="00391D6A"/>
    <w:rsid w:val="003920F3"/>
    <w:rsid w:val="00392415"/>
    <w:rsid w:val="00392E89"/>
    <w:rsid w:val="00393293"/>
    <w:rsid w:val="003936C6"/>
    <w:rsid w:val="00393FEB"/>
    <w:rsid w:val="00395917"/>
    <w:rsid w:val="003964CC"/>
    <w:rsid w:val="00396D92"/>
    <w:rsid w:val="003974FE"/>
    <w:rsid w:val="00397E9D"/>
    <w:rsid w:val="003A0606"/>
    <w:rsid w:val="003A0909"/>
    <w:rsid w:val="003A19C2"/>
    <w:rsid w:val="003A1AB0"/>
    <w:rsid w:val="003A1F59"/>
    <w:rsid w:val="003A2071"/>
    <w:rsid w:val="003A2B50"/>
    <w:rsid w:val="003A2CC5"/>
    <w:rsid w:val="003A42C8"/>
    <w:rsid w:val="003A4F6A"/>
    <w:rsid w:val="003A5D65"/>
    <w:rsid w:val="003A6399"/>
    <w:rsid w:val="003A65A8"/>
    <w:rsid w:val="003A6AE5"/>
    <w:rsid w:val="003A7215"/>
    <w:rsid w:val="003B0557"/>
    <w:rsid w:val="003B0960"/>
    <w:rsid w:val="003B0BE3"/>
    <w:rsid w:val="003B129C"/>
    <w:rsid w:val="003B15BB"/>
    <w:rsid w:val="003B160E"/>
    <w:rsid w:val="003B2A2A"/>
    <w:rsid w:val="003B301C"/>
    <w:rsid w:val="003B34B5"/>
    <w:rsid w:val="003B34E1"/>
    <w:rsid w:val="003B354C"/>
    <w:rsid w:val="003B410D"/>
    <w:rsid w:val="003B4C49"/>
    <w:rsid w:val="003B5884"/>
    <w:rsid w:val="003B5C2B"/>
    <w:rsid w:val="003B6800"/>
    <w:rsid w:val="003B792C"/>
    <w:rsid w:val="003C08B6"/>
    <w:rsid w:val="003C156E"/>
    <w:rsid w:val="003C1FD0"/>
    <w:rsid w:val="003C2535"/>
    <w:rsid w:val="003C2CAC"/>
    <w:rsid w:val="003C458E"/>
    <w:rsid w:val="003C4C6E"/>
    <w:rsid w:val="003C55AD"/>
    <w:rsid w:val="003C5CB4"/>
    <w:rsid w:val="003C60A2"/>
    <w:rsid w:val="003C6481"/>
    <w:rsid w:val="003C66C2"/>
    <w:rsid w:val="003C7250"/>
    <w:rsid w:val="003C75D8"/>
    <w:rsid w:val="003D00FE"/>
    <w:rsid w:val="003D0A1E"/>
    <w:rsid w:val="003D1E1F"/>
    <w:rsid w:val="003D2C45"/>
    <w:rsid w:val="003D332E"/>
    <w:rsid w:val="003D3769"/>
    <w:rsid w:val="003D3E96"/>
    <w:rsid w:val="003D4B79"/>
    <w:rsid w:val="003D4B85"/>
    <w:rsid w:val="003D5276"/>
    <w:rsid w:val="003D5B42"/>
    <w:rsid w:val="003D5EE5"/>
    <w:rsid w:val="003E03FC"/>
    <w:rsid w:val="003E1386"/>
    <w:rsid w:val="003E27BC"/>
    <w:rsid w:val="003E4141"/>
    <w:rsid w:val="003E54DE"/>
    <w:rsid w:val="003E56AF"/>
    <w:rsid w:val="003E57A6"/>
    <w:rsid w:val="003E5D99"/>
    <w:rsid w:val="003E637E"/>
    <w:rsid w:val="003E7707"/>
    <w:rsid w:val="003F195E"/>
    <w:rsid w:val="003F1B50"/>
    <w:rsid w:val="003F2479"/>
    <w:rsid w:val="003F27BF"/>
    <w:rsid w:val="003F3B4C"/>
    <w:rsid w:val="003F4237"/>
    <w:rsid w:val="003F47AD"/>
    <w:rsid w:val="003F71B5"/>
    <w:rsid w:val="004001B4"/>
    <w:rsid w:val="00400D22"/>
    <w:rsid w:val="00401054"/>
    <w:rsid w:val="00401B77"/>
    <w:rsid w:val="00401F31"/>
    <w:rsid w:val="00402E31"/>
    <w:rsid w:val="004049E3"/>
    <w:rsid w:val="00405707"/>
    <w:rsid w:val="004062E2"/>
    <w:rsid w:val="0040657A"/>
    <w:rsid w:val="004066A8"/>
    <w:rsid w:val="00406B22"/>
    <w:rsid w:val="00407135"/>
    <w:rsid w:val="00410111"/>
    <w:rsid w:val="00410910"/>
    <w:rsid w:val="004109CD"/>
    <w:rsid w:val="004112FC"/>
    <w:rsid w:val="00411BC9"/>
    <w:rsid w:val="00411D5E"/>
    <w:rsid w:val="00412EA2"/>
    <w:rsid w:val="0041384D"/>
    <w:rsid w:val="0041394E"/>
    <w:rsid w:val="00413985"/>
    <w:rsid w:val="00414CA6"/>
    <w:rsid w:val="00415A0A"/>
    <w:rsid w:val="00415BD5"/>
    <w:rsid w:val="00415D46"/>
    <w:rsid w:val="00415DA6"/>
    <w:rsid w:val="004168B4"/>
    <w:rsid w:val="00417C16"/>
    <w:rsid w:val="004206E3"/>
    <w:rsid w:val="004213A9"/>
    <w:rsid w:val="00422676"/>
    <w:rsid w:val="0042340A"/>
    <w:rsid w:val="00423EFE"/>
    <w:rsid w:val="00424165"/>
    <w:rsid w:val="00424B73"/>
    <w:rsid w:val="00424EF8"/>
    <w:rsid w:val="004251F8"/>
    <w:rsid w:val="00425EC3"/>
    <w:rsid w:val="004266BB"/>
    <w:rsid w:val="0042671A"/>
    <w:rsid w:val="00427543"/>
    <w:rsid w:val="00427752"/>
    <w:rsid w:val="0042FF89"/>
    <w:rsid w:val="00431224"/>
    <w:rsid w:val="004312A3"/>
    <w:rsid w:val="00431846"/>
    <w:rsid w:val="00431CD8"/>
    <w:rsid w:val="00431DF3"/>
    <w:rsid w:val="00432426"/>
    <w:rsid w:val="004324B8"/>
    <w:rsid w:val="00432EE4"/>
    <w:rsid w:val="00434156"/>
    <w:rsid w:val="00434794"/>
    <w:rsid w:val="00435404"/>
    <w:rsid w:val="00435A88"/>
    <w:rsid w:val="00436608"/>
    <w:rsid w:val="0043759C"/>
    <w:rsid w:val="0043780F"/>
    <w:rsid w:val="0043796B"/>
    <w:rsid w:val="0043797C"/>
    <w:rsid w:val="004402BD"/>
    <w:rsid w:val="004405AB"/>
    <w:rsid w:val="0044063B"/>
    <w:rsid w:val="00440A6A"/>
    <w:rsid w:val="00441640"/>
    <w:rsid w:val="004416D5"/>
    <w:rsid w:val="00441DAB"/>
    <w:rsid w:val="00443BE1"/>
    <w:rsid w:val="0044403A"/>
    <w:rsid w:val="004446A4"/>
    <w:rsid w:val="004449DE"/>
    <w:rsid w:val="00445046"/>
    <w:rsid w:val="0044573E"/>
    <w:rsid w:val="00445748"/>
    <w:rsid w:val="00445856"/>
    <w:rsid w:val="004466E9"/>
    <w:rsid w:val="00446EF3"/>
    <w:rsid w:val="00447656"/>
    <w:rsid w:val="00450DC9"/>
    <w:rsid w:val="00451CC0"/>
    <w:rsid w:val="004521C0"/>
    <w:rsid w:val="00452984"/>
    <w:rsid w:val="00453453"/>
    <w:rsid w:val="0045352C"/>
    <w:rsid w:val="00454E07"/>
    <w:rsid w:val="004566E0"/>
    <w:rsid w:val="00456A3A"/>
    <w:rsid w:val="0045744E"/>
    <w:rsid w:val="00457614"/>
    <w:rsid w:val="004616E2"/>
    <w:rsid w:val="0046211A"/>
    <w:rsid w:val="004626B5"/>
    <w:rsid w:val="0046324B"/>
    <w:rsid w:val="004633BF"/>
    <w:rsid w:val="00465226"/>
    <w:rsid w:val="00465A22"/>
    <w:rsid w:val="00466B35"/>
    <w:rsid w:val="00466C73"/>
    <w:rsid w:val="004671B6"/>
    <w:rsid w:val="00467555"/>
    <w:rsid w:val="0046789F"/>
    <w:rsid w:val="00467AD7"/>
    <w:rsid w:val="004714C0"/>
    <w:rsid w:val="0047218A"/>
    <w:rsid w:val="004722C4"/>
    <w:rsid w:val="00473480"/>
    <w:rsid w:val="004743B0"/>
    <w:rsid w:val="004743B2"/>
    <w:rsid w:val="004758F9"/>
    <w:rsid w:val="0047639E"/>
    <w:rsid w:val="004764C5"/>
    <w:rsid w:val="0047689E"/>
    <w:rsid w:val="00476BAA"/>
    <w:rsid w:val="00480444"/>
    <w:rsid w:val="004809A1"/>
    <w:rsid w:val="00480AD7"/>
    <w:rsid w:val="00480E85"/>
    <w:rsid w:val="00481813"/>
    <w:rsid w:val="00481F46"/>
    <w:rsid w:val="0048200D"/>
    <w:rsid w:val="00482F80"/>
    <w:rsid w:val="004830FE"/>
    <w:rsid w:val="00484FD7"/>
    <w:rsid w:val="004853A7"/>
    <w:rsid w:val="004859A8"/>
    <w:rsid w:val="00486043"/>
    <w:rsid w:val="0048744B"/>
    <w:rsid w:val="004920F1"/>
    <w:rsid w:val="00492885"/>
    <w:rsid w:val="00493094"/>
    <w:rsid w:val="00493C49"/>
    <w:rsid w:val="00493F93"/>
    <w:rsid w:val="004940DC"/>
    <w:rsid w:val="00495AAF"/>
    <w:rsid w:val="00495B39"/>
    <w:rsid w:val="00496EDF"/>
    <w:rsid w:val="00497494"/>
    <w:rsid w:val="00497772"/>
    <w:rsid w:val="0049778E"/>
    <w:rsid w:val="004A01C5"/>
    <w:rsid w:val="004A1C21"/>
    <w:rsid w:val="004A233B"/>
    <w:rsid w:val="004A465F"/>
    <w:rsid w:val="004A4B76"/>
    <w:rsid w:val="004A4F8C"/>
    <w:rsid w:val="004A4FAF"/>
    <w:rsid w:val="004A63BC"/>
    <w:rsid w:val="004A67F7"/>
    <w:rsid w:val="004A7504"/>
    <w:rsid w:val="004B11C0"/>
    <w:rsid w:val="004B1BAF"/>
    <w:rsid w:val="004B220E"/>
    <w:rsid w:val="004B2D60"/>
    <w:rsid w:val="004B4170"/>
    <w:rsid w:val="004B430F"/>
    <w:rsid w:val="004B46DF"/>
    <w:rsid w:val="004B4FEC"/>
    <w:rsid w:val="004B53AC"/>
    <w:rsid w:val="004B5417"/>
    <w:rsid w:val="004B5E79"/>
    <w:rsid w:val="004B639B"/>
    <w:rsid w:val="004B6831"/>
    <w:rsid w:val="004B6C3E"/>
    <w:rsid w:val="004B6F1C"/>
    <w:rsid w:val="004B7964"/>
    <w:rsid w:val="004C02CD"/>
    <w:rsid w:val="004C042E"/>
    <w:rsid w:val="004C0881"/>
    <w:rsid w:val="004C1A02"/>
    <w:rsid w:val="004C1C23"/>
    <w:rsid w:val="004C1D21"/>
    <w:rsid w:val="004C3FF2"/>
    <w:rsid w:val="004C478A"/>
    <w:rsid w:val="004C51F9"/>
    <w:rsid w:val="004D0515"/>
    <w:rsid w:val="004D0723"/>
    <w:rsid w:val="004D3098"/>
    <w:rsid w:val="004D30C3"/>
    <w:rsid w:val="004D32E2"/>
    <w:rsid w:val="004D3D48"/>
    <w:rsid w:val="004D4A4B"/>
    <w:rsid w:val="004D4CED"/>
    <w:rsid w:val="004D571D"/>
    <w:rsid w:val="004D59D5"/>
    <w:rsid w:val="004D5AC9"/>
    <w:rsid w:val="004D5D2D"/>
    <w:rsid w:val="004D5F6E"/>
    <w:rsid w:val="004D6016"/>
    <w:rsid w:val="004D604F"/>
    <w:rsid w:val="004D649E"/>
    <w:rsid w:val="004D69C2"/>
    <w:rsid w:val="004D6D9E"/>
    <w:rsid w:val="004D7F48"/>
    <w:rsid w:val="004E352C"/>
    <w:rsid w:val="004E4734"/>
    <w:rsid w:val="004E4A4D"/>
    <w:rsid w:val="004E5A9B"/>
    <w:rsid w:val="004E648A"/>
    <w:rsid w:val="004E6C5A"/>
    <w:rsid w:val="004E7987"/>
    <w:rsid w:val="004F0452"/>
    <w:rsid w:val="004F1503"/>
    <w:rsid w:val="004F1CF8"/>
    <w:rsid w:val="004F1EDE"/>
    <w:rsid w:val="004F26F7"/>
    <w:rsid w:val="004F2D66"/>
    <w:rsid w:val="004F3B0C"/>
    <w:rsid w:val="004F43B4"/>
    <w:rsid w:val="004F4797"/>
    <w:rsid w:val="004F54A6"/>
    <w:rsid w:val="004F62F0"/>
    <w:rsid w:val="004F6C9D"/>
    <w:rsid w:val="005006BB"/>
    <w:rsid w:val="00500F83"/>
    <w:rsid w:val="00501F9D"/>
    <w:rsid w:val="005021C0"/>
    <w:rsid w:val="005024FE"/>
    <w:rsid w:val="00502B32"/>
    <w:rsid w:val="00504638"/>
    <w:rsid w:val="0050499D"/>
    <w:rsid w:val="00504E82"/>
    <w:rsid w:val="00505362"/>
    <w:rsid w:val="00506DD5"/>
    <w:rsid w:val="00506F77"/>
    <w:rsid w:val="00507ADE"/>
    <w:rsid w:val="00510ADC"/>
    <w:rsid w:val="00511CBF"/>
    <w:rsid w:val="0051202B"/>
    <w:rsid w:val="00512252"/>
    <w:rsid w:val="005156BE"/>
    <w:rsid w:val="0051691C"/>
    <w:rsid w:val="00517312"/>
    <w:rsid w:val="00517723"/>
    <w:rsid w:val="00517DB6"/>
    <w:rsid w:val="00521108"/>
    <w:rsid w:val="0052132A"/>
    <w:rsid w:val="00522260"/>
    <w:rsid w:val="0052245A"/>
    <w:rsid w:val="0052288C"/>
    <w:rsid w:val="00523061"/>
    <w:rsid w:val="005231AD"/>
    <w:rsid w:val="00524054"/>
    <w:rsid w:val="005242F9"/>
    <w:rsid w:val="005245C9"/>
    <w:rsid w:val="00524B4B"/>
    <w:rsid w:val="00524F25"/>
    <w:rsid w:val="005250B1"/>
    <w:rsid w:val="005253D8"/>
    <w:rsid w:val="005258E9"/>
    <w:rsid w:val="00525E51"/>
    <w:rsid w:val="0052611D"/>
    <w:rsid w:val="005274DB"/>
    <w:rsid w:val="005302CF"/>
    <w:rsid w:val="00531299"/>
    <w:rsid w:val="00531C9C"/>
    <w:rsid w:val="00532ACD"/>
    <w:rsid w:val="005337F8"/>
    <w:rsid w:val="00533EF7"/>
    <w:rsid w:val="00537625"/>
    <w:rsid w:val="00537663"/>
    <w:rsid w:val="0053779C"/>
    <w:rsid w:val="00540BE5"/>
    <w:rsid w:val="0054151A"/>
    <w:rsid w:val="00546CBD"/>
    <w:rsid w:val="00547457"/>
    <w:rsid w:val="0054778F"/>
    <w:rsid w:val="005479FD"/>
    <w:rsid w:val="0054E496"/>
    <w:rsid w:val="0055096D"/>
    <w:rsid w:val="00550EAB"/>
    <w:rsid w:val="00551572"/>
    <w:rsid w:val="005518BD"/>
    <w:rsid w:val="005524FB"/>
    <w:rsid w:val="00552969"/>
    <w:rsid w:val="00552F68"/>
    <w:rsid w:val="00553A2F"/>
    <w:rsid w:val="00554A88"/>
    <w:rsid w:val="00554FED"/>
    <w:rsid w:val="00555BAD"/>
    <w:rsid w:val="00555E81"/>
    <w:rsid w:val="00556B4E"/>
    <w:rsid w:val="00556FBB"/>
    <w:rsid w:val="005605FF"/>
    <w:rsid w:val="00560C3D"/>
    <w:rsid w:val="00560E38"/>
    <w:rsid w:val="00560ED0"/>
    <w:rsid w:val="00561177"/>
    <w:rsid w:val="0056144E"/>
    <w:rsid w:val="005617EC"/>
    <w:rsid w:val="00561B29"/>
    <w:rsid w:val="00562000"/>
    <w:rsid w:val="00562918"/>
    <w:rsid w:val="00562C92"/>
    <w:rsid w:val="00563607"/>
    <w:rsid w:val="00563E70"/>
    <w:rsid w:val="0056537C"/>
    <w:rsid w:val="0056578D"/>
    <w:rsid w:val="00565922"/>
    <w:rsid w:val="0057014D"/>
    <w:rsid w:val="00570510"/>
    <w:rsid w:val="0057083F"/>
    <w:rsid w:val="0057170D"/>
    <w:rsid w:val="00572201"/>
    <w:rsid w:val="0057227E"/>
    <w:rsid w:val="00572AA6"/>
    <w:rsid w:val="00573147"/>
    <w:rsid w:val="00573562"/>
    <w:rsid w:val="00574A3C"/>
    <w:rsid w:val="0057518D"/>
    <w:rsid w:val="00576640"/>
    <w:rsid w:val="0057664D"/>
    <w:rsid w:val="0057669E"/>
    <w:rsid w:val="00576BA4"/>
    <w:rsid w:val="00577CBC"/>
    <w:rsid w:val="0058009A"/>
    <w:rsid w:val="00580452"/>
    <w:rsid w:val="00580FA8"/>
    <w:rsid w:val="00581050"/>
    <w:rsid w:val="00581251"/>
    <w:rsid w:val="00581589"/>
    <w:rsid w:val="005818F9"/>
    <w:rsid w:val="00582218"/>
    <w:rsid w:val="005827E0"/>
    <w:rsid w:val="00582D43"/>
    <w:rsid w:val="00582EF5"/>
    <w:rsid w:val="005849FC"/>
    <w:rsid w:val="00584BE3"/>
    <w:rsid w:val="005855EB"/>
    <w:rsid w:val="00585636"/>
    <w:rsid w:val="005856E0"/>
    <w:rsid w:val="0058594B"/>
    <w:rsid w:val="00585EFD"/>
    <w:rsid w:val="00587402"/>
    <w:rsid w:val="00590AC4"/>
    <w:rsid w:val="005913A7"/>
    <w:rsid w:val="00591446"/>
    <w:rsid w:val="005919FE"/>
    <w:rsid w:val="00591DE4"/>
    <w:rsid w:val="00592D46"/>
    <w:rsid w:val="005934FE"/>
    <w:rsid w:val="00593E1A"/>
    <w:rsid w:val="00593E7D"/>
    <w:rsid w:val="00594E15"/>
    <w:rsid w:val="00595685"/>
    <w:rsid w:val="0059753F"/>
    <w:rsid w:val="005976C2"/>
    <w:rsid w:val="00597EC7"/>
    <w:rsid w:val="005A0628"/>
    <w:rsid w:val="005A09DC"/>
    <w:rsid w:val="005A1D90"/>
    <w:rsid w:val="005A2886"/>
    <w:rsid w:val="005A2AAD"/>
    <w:rsid w:val="005A368F"/>
    <w:rsid w:val="005A3881"/>
    <w:rsid w:val="005A450E"/>
    <w:rsid w:val="005A49AD"/>
    <w:rsid w:val="005A5B74"/>
    <w:rsid w:val="005A5CF5"/>
    <w:rsid w:val="005A5E82"/>
    <w:rsid w:val="005A6170"/>
    <w:rsid w:val="005A670D"/>
    <w:rsid w:val="005A6FE1"/>
    <w:rsid w:val="005A7154"/>
    <w:rsid w:val="005A7BAB"/>
    <w:rsid w:val="005B13D1"/>
    <w:rsid w:val="005B2830"/>
    <w:rsid w:val="005B29BC"/>
    <w:rsid w:val="005B32E6"/>
    <w:rsid w:val="005B34CA"/>
    <w:rsid w:val="005B3A2D"/>
    <w:rsid w:val="005B46F5"/>
    <w:rsid w:val="005B5781"/>
    <w:rsid w:val="005B6A99"/>
    <w:rsid w:val="005B7525"/>
    <w:rsid w:val="005B75D9"/>
    <w:rsid w:val="005B7868"/>
    <w:rsid w:val="005B7AA4"/>
    <w:rsid w:val="005B7F1C"/>
    <w:rsid w:val="005C07A5"/>
    <w:rsid w:val="005C0C6A"/>
    <w:rsid w:val="005C14D9"/>
    <w:rsid w:val="005C34EE"/>
    <w:rsid w:val="005C38CC"/>
    <w:rsid w:val="005C3E26"/>
    <w:rsid w:val="005C3ECF"/>
    <w:rsid w:val="005C49B3"/>
    <w:rsid w:val="005C501B"/>
    <w:rsid w:val="005C6C2B"/>
    <w:rsid w:val="005C7420"/>
    <w:rsid w:val="005C7CD0"/>
    <w:rsid w:val="005C7D01"/>
    <w:rsid w:val="005C7F25"/>
    <w:rsid w:val="005D1E2F"/>
    <w:rsid w:val="005D2394"/>
    <w:rsid w:val="005D28E9"/>
    <w:rsid w:val="005D2B5E"/>
    <w:rsid w:val="005D2B8D"/>
    <w:rsid w:val="005D3204"/>
    <w:rsid w:val="005D349F"/>
    <w:rsid w:val="005D37CB"/>
    <w:rsid w:val="005D38BF"/>
    <w:rsid w:val="005D4532"/>
    <w:rsid w:val="005D4755"/>
    <w:rsid w:val="005D5A92"/>
    <w:rsid w:val="005D61AE"/>
    <w:rsid w:val="005D6871"/>
    <w:rsid w:val="005D7110"/>
    <w:rsid w:val="005D738B"/>
    <w:rsid w:val="005D788D"/>
    <w:rsid w:val="005E073D"/>
    <w:rsid w:val="005E0951"/>
    <w:rsid w:val="005E1E01"/>
    <w:rsid w:val="005E1F9C"/>
    <w:rsid w:val="005E2011"/>
    <w:rsid w:val="005E62F8"/>
    <w:rsid w:val="005E63EB"/>
    <w:rsid w:val="005F0163"/>
    <w:rsid w:val="005F1043"/>
    <w:rsid w:val="005F1B13"/>
    <w:rsid w:val="005F22C8"/>
    <w:rsid w:val="005F3696"/>
    <w:rsid w:val="005F3997"/>
    <w:rsid w:val="005F39CD"/>
    <w:rsid w:val="005F3E7E"/>
    <w:rsid w:val="005F5287"/>
    <w:rsid w:val="005F5B42"/>
    <w:rsid w:val="005F618F"/>
    <w:rsid w:val="005F6BDB"/>
    <w:rsid w:val="005F738C"/>
    <w:rsid w:val="005F7655"/>
    <w:rsid w:val="005F79D9"/>
    <w:rsid w:val="005F7A3D"/>
    <w:rsid w:val="00600835"/>
    <w:rsid w:val="00600938"/>
    <w:rsid w:val="0060148A"/>
    <w:rsid w:val="006028D7"/>
    <w:rsid w:val="00602F40"/>
    <w:rsid w:val="00603079"/>
    <w:rsid w:val="0060468A"/>
    <w:rsid w:val="00604BFF"/>
    <w:rsid w:val="00605A5E"/>
    <w:rsid w:val="00605DDA"/>
    <w:rsid w:val="00607A87"/>
    <w:rsid w:val="00611BCC"/>
    <w:rsid w:val="00612B9D"/>
    <w:rsid w:val="00613A2C"/>
    <w:rsid w:val="0061463E"/>
    <w:rsid w:val="006158EF"/>
    <w:rsid w:val="00615AC9"/>
    <w:rsid w:val="006163ED"/>
    <w:rsid w:val="006204FC"/>
    <w:rsid w:val="00621550"/>
    <w:rsid w:val="0062160C"/>
    <w:rsid w:val="0062201C"/>
    <w:rsid w:val="00622FB0"/>
    <w:rsid w:val="0062301E"/>
    <w:rsid w:val="00624169"/>
    <w:rsid w:val="00627195"/>
    <w:rsid w:val="00627631"/>
    <w:rsid w:val="00630D94"/>
    <w:rsid w:val="006313CD"/>
    <w:rsid w:val="00631F99"/>
    <w:rsid w:val="00632883"/>
    <w:rsid w:val="00632E42"/>
    <w:rsid w:val="00633D9F"/>
    <w:rsid w:val="00634BAE"/>
    <w:rsid w:val="0063567D"/>
    <w:rsid w:val="00635B7D"/>
    <w:rsid w:val="00636916"/>
    <w:rsid w:val="00636F8D"/>
    <w:rsid w:val="00637577"/>
    <w:rsid w:val="00637797"/>
    <w:rsid w:val="006415CD"/>
    <w:rsid w:val="00642558"/>
    <w:rsid w:val="0064264A"/>
    <w:rsid w:val="006426F8"/>
    <w:rsid w:val="006439EB"/>
    <w:rsid w:val="0064446F"/>
    <w:rsid w:val="006448EE"/>
    <w:rsid w:val="006455EF"/>
    <w:rsid w:val="006457B9"/>
    <w:rsid w:val="00645B6B"/>
    <w:rsid w:val="00645DBE"/>
    <w:rsid w:val="006460FE"/>
    <w:rsid w:val="00646143"/>
    <w:rsid w:val="0064618F"/>
    <w:rsid w:val="0064699B"/>
    <w:rsid w:val="00647128"/>
    <w:rsid w:val="00647AD4"/>
    <w:rsid w:val="00647AE4"/>
    <w:rsid w:val="006511EB"/>
    <w:rsid w:val="00651426"/>
    <w:rsid w:val="0065182E"/>
    <w:rsid w:val="00651CAE"/>
    <w:rsid w:val="00651DBC"/>
    <w:rsid w:val="006526A0"/>
    <w:rsid w:val="00653410"/>
    <w:rsid w:val="0065397A"/>
    <w:rsid w:val="00653CE4"/>
    <w:rsid w:val="0065421F"/>
    <w:rsid w:val="0065465D"/>
    <w:rsid w:val="00654AB6"/>
    <w:rsid w:val="00655593"/>
    <w:rsid w:val="00655EA3"/>
    <w:rsid w:val="006564E3"/>
    <w:rsid w:val="00656D26"/>
    <w:rsid w:val="0065789C"/>
    <w:rsid w:val="00657946"/>
    <w:rsid w:val="006623DF"/>
    <w:rsid w:val="0066278E"/>
    <w:rsid w:val="00662B9E"/>
    <w:rsid w:val="00662C15"/>
    <w:rsid w:val="00662E48"/>
    <w:rsid w:val="00664467"/>
    <w:rsid w:val="00664C35"/>
    <w:rsid w:val="00664F2D"/>
    <w:rsid w:val="006657C7"/>
    <w:rsid w:val="006658CA"/>
    <w:rsid w:val="006668D4"/>
    <w:rsid w:val="006668D6"/>
    <w:rsid w:val="0066710F"/>
    <w:rsid w:val="00667E0B"/>
    <w:rsid w:val="00667FD6"/>
    <w:rsid w:val="0067009F"/>
    <w:rsid w:val="00670280"/>
    <w:rsid w:val="0067061C"/>
    <w:rsid w:val="00671100"/>
    <w:rsid w:val="00671827"/>
    <w:rsid w:val="00671C82"/>
    <w:rsid w:val="00671C8C"/>
    <w:rsid w:val="00671D6F"/>
    <w:rsid w:val="006727EB"/>
    <w:rsid w:val="0067318B"/>
    <w:rsid w:val="00674318"/>
    <w:rsid w:val="00675B91"/>
    <w:rsid w:val="00675CED"/>
    <w:rsid w:val="00676F2E"/>
    <w:rsid w:val="00676FD7"/>
    <w:rsid w:val="00680A90"/>
    <w:rsid w:val="00681535"/>
    <w:rsid w:val="00681777"/>
    <w:rsid w:val="00681DAB"/>
    <w:rsid w:val="00683142"/>
    <w:rsid w:val="006841D9"/>
    <w:rsid w:val="006844BD"/>
    <w:rsid w:val="00684C35"/>
    <w:rsid w:val="00686973"/>
    <w:rsid w:val="006901F6"/>
    <w:rsid w:val="006926CA"/>
    <w:rsid w:val="00692B5C"/>
    <w:rsid w:val="00692C57"/>
    <w:rsid w:val="00693052"/>
    <w:rsid w:val="006940E0"/>
    <w:rsid w:val="00695BE6"/>
    <w:rsid w:val="00697F4F"/>
    <w:rsid w:val="006A1B41"/>
    <w:rsid w:val="006A1C74"/>
    <w:rsid w:val="006A2DB1"/>
    <w:rsid w:val="006A434B"/>
    <w:rsid w:val="006A587D"/>
    <w:rsid w:val="006A6774"/>
    <w:rsid w:val="006A7E2F"/>
    <w:rsid w:val="006B0764"/>
    <w:rsid w:val="006B1790"/>
    <w:rsid w:val="006B212E"/>
    <w:rsid w:val="006B24BB"/>
    <w:rsid w:val="006B29A9"/>
    <w:rsid w:val="006B2AFC"/>
    <w:rsid w:val="006B2BDC"/>
    <w:rsid w:val="006B2D1A"/>
    <w:rsid w:val="006B2DBF"/>
    <w:rsid w:val="006B2E5B"/>
    <w:rsid w:val="006B3F61"/>
    <w:rsid w:val="006B4B30"/>
    <w:rsid w:val="006B4BBE"/>
    <w:rsid w:val="006B4FC6"/>
    <w:rsid w:val="006C159B"/>
    <w:rsid w:val="006C1616"/>
    <w:rsid w:val="006C19D5"/>
    <w:rsid w:val="006C2770"/>
    <w:rsid w:val="006C2D25"/>
    <w:rsid w:val="006C3392"/>
    <w:rsid w:val="006C359C"/>
    <w:rsid w:val="006C3C81"/>
    <w:rsid w:val="006C3F82"/>
    <w:rsid w:val="006C3F8E"/>
    <w:rsid w:val="006C448E"/>
    <w:rsid w:val="006C4661"/>
    <w:rsid w:val="006C471D"/>
    <w:rsid w:val="006C483A"/>
    <w:rsid w:val="006C4D88"/>
    <w:rsid w:val="006C5327"/>
    <w:rsid w:val="006C6492"/>
    <w:rsid w:val="006C6ED3"/>
    <w:rsid w:val="006D0184"/>
    <w:rsid w:val="006D1E12"/>
    <w:rsid w:val="006D1F71"/>
    <w:rsid w:val="006D3A45"/>
    <w:rsid w:val="006D3E0B"/>
    <w:rsid w:val="006D413A"/>
    <w:rsid w:val="006D41E8"/>
    <w:rsid w:val="006D42A7"/>
    <w:rsid w:val="006D42CA"/>
    <w:rsid w:val="006D4592"/>
    <w:rsid w:val="006D4D31"/>
    <w:rsid w:val="006D55CC"/>
    <w:rsid w:val="006D5A83"/>
    <w:rsid w:val="006D5B98"/>
    <w:rsid w:val="006D676A"/>
    <w:rsid w:val="006D67FC"/>
    <w:rsid w:val="006D7858"/>
    <w:rsid w:val="006D7A88"/>
    <w:rsid w:val="006D7D65"/>
    <w:rsid w:val="006D7E76"/>
    <w:rsid w:val="006E08A4"/>
    <w:rsid w:val="006E141D"/>
    <w:rsid w:val="006E15BE"/>
    <w:rsid w:val="006E3417"/>
    <w:rsid w:val="006E4946"/>
    <w:rsid w:val="006E49F8"/>
    <w:rsid w:val="006E5EB5"/>
    <w:rsid w:val="006E6190"/>
    <w:rsid w:val="006E6441"/>
    <w:rsid w:val="006E6617"/>
    <w:rsid w:val="006E6AC5"/>
    <w:rsid w:val="006E6B2E"/>
    <w:rsid w:val="006E6D2F"/>
    <w:rsid w:val="006E6FA3"/>
    <w:rsid w:val="006E7390"/>
    <w:rsid w:val="006E7B5D"/>
    <w:rsid w:val="006F0034"/>
    <w:rsid w:val="006F00B9"/>
    <w:rsid w:val="006F0709"/>
    <w:rsid w:val="006F192D"/>
    <w:rsid w:val="006F27A5"/>
    <w:rsid w:val="006F34F4"/>
    <w:rsid w:val="006F4BE5"/>
    <w:rsid w:val="006F59F1"/>
    <w:rsid w:val="006F658D"/>
    <w:rsid w:val="006F66D2"/>
    <w:rsid w:val="006F7918"/>
    <w:rsid w:val="006F7A17"/>
    <w:rsid w:val="00700099"/>
    <w:rsid w:val="007014D6"/>
    <w:rsid w:val="007024E1"/>
    <w:rsid w:val="007027A3"/>
    <w:rsid w:val="00702DF0"/>
    <w:rsid w:val="00703287"/>
    <w:rsid w:val="00703CCE"/>
    <w:rsid w:val="007050F8"/>
    <w:rsid w:val="00705991"/>
    <w:rsid w:val="0070697F"/>
    <w:rsid w:val="00707D73"/>
    <w:rsid w:val="00707F4D"/>
    <w:rsid w:val="007104B6"/>
    <w:rsid w:val="0071067C"/>
    <w:rsid w:val="00710C61"/>
    <w:rsid w:val="00710CDE"/>
    <w:rsid w:val="0071164E"/>
    <w:rsid w:val="00711E06"/>
    <w:rsid w:val="0071221B"/>
    <w:rsid w:val="007138B0"/>
    <w:rsid w:val="00714209"/>
    <w:rsid w:val="00714349"/>
    <w:rsid w:val="00714402"/>
    <w:rsid w:val="007144A7"/>
    <w:rsid w:val="007153E7"/>
    <w:rsid w:val="00715FBB"/>
    <w:rsid w:val="00715FF8"/>
    <w:rsid w:val="0071669B"/>
    <w:rsid w:val="0071772B"/>
    <w:rsid w:val="007208C0"/>
    <w:rsid w:val="00721858"/>
    <w:rsid w:val="00721AA0"/>
    <w:rsid w:val="00721F3E"/>
    <w:rsid w:val="007244EC"/>
    <w:rsid w:val="00724A98"/>
    <w:rsid w:val="00724D10"/>
    <w:rsid w:val="00725274"/>
    <w:rsid w:val="00726031"/>
    <w:rsid w:val="0072612D"/>
    <w:rsid w:val="00726234"/>
    <w:rsid w:val="00726F43"/>
    <w:rsid w:val="00730B7F"/>
    <w:rsid w:val="00730DDA"/>
    <w:rsid w:val="00730F40"/>
    <w:rsid w:val="00731183"/>
    <w:rsid w:val="0073263C"/>
    <w:rsid w:val="00732756"/>
    <w:rsid w:val="007327BA"/>
    <w:rsid w:val="00732E6F"/>
    <w:rsid w:val="00732F33"/>
    <w:rsid w:val="007331AE"/>
    <w:rsid w:val="0073366F"/>
    <w:rsid w:val="00733AF9"/>
    <w:rsid w:val="00734F92"/>
    <w:rsid w:val="007351F6"/>
    <w:rsid w:val="007353F4"/>
    <w:rsid w:val="00736939"/>
    <w:rsid w:val="007376AD"/>
    <w:rsid w:val="00737A16"/>
    <w:rsid w:val="00740753"/>
    <w:rsid w:val="00740E27"/>
    <w:rsid w:val="00741155"/>
    <w:rsid w:val="00741BAA"/>
    <w:rsid w:val="007425A7"/>
    <w:rsid w:val="0074283D"/>
    <w:rsid w:val="007432F7"/>
    <w:rsid w:val="007433A8"/>
    <w:rsid w:val="007437C6"/>
    <w:rsid w:val="0074389A"/>
    <w:rsid w:val="0074455C"/>
    <w:rsid w:val="00744952"/>
    <w:rsid w:val="00744B66"/>
    <w:rsid w:val="00745E9B"/>
    <w:rsid w:val="00747049"/>
    <w:rsid w:val="00747239"/>
    <w:rsid w:val="0075142B"/>
    <w:rsid w:val="00751A36"/>
    <w:rsid w:val="00751BDE"/>
    <w:rsid w:val="00751EE7"/>
    <w:rsid w:val="00752601"/>
    <w:rsid w:val="00754497"/>
    <w:rsid w:val="00754751"/>
    <w:rsid w:val="007559E4"/>
    <w:rsid w:val="0075673B"/>
    <w:rsid w:val="007573B3"/>
    <w:rsid w:val="007577B4"/>
    <w:rsid w:val="00757F3D"/>
    <w:rsid w:val="00761D0F"/>
    <w:rsid w:val="00762FC0"/>
    <w:rsid w:val="00763AD4"/>
    <w:rsid w:val="0076521A"/>
    <w:rsid w:val="0076696A"/>
    <w:rsid w:val="007674CB"/>
    <w:rsid w:val="007675C7"/>
    <w:rsid w:val="007714C6"/>
    <w:rsid w:val="007716D0"/>
    <w:rsid w:val="007719C2"/>
    <w:rsid w:val="00771B32"/>
    <w:rsid w:val="007730A7"/>
    <w:rsid w:val="007743C1"/>
    <w:rsid w:val="007746D9"/>
    <w:rsid w:val="007746E7"/>
    <w:rsid w:val="007751C8"/>
    <w:rsid w:val="00777C62"/>
    <w:rsid w:val="0078133A"/>
    <w:rsid w:val="007815C4"/>
    <w:rsid w:val="007818DF"/>
    <w:rsid w:val="00781B28"/>
    <w:rsid w:val="00782713"/>
    <w:rsid w:val="0078303C"/>
    <w:rsid w:val="00783280"/>
    <w:rsid w:val="00783B14"/>
    <w:rsid w:val="00783B6F"/>
    <w:rsid w:val="00784334"/>
    <w:rsid w:val="00784ABE"/>
    <w:rsid w:val="00785102"/>
    <w:rsid w:val="007851A8"/>
    <w:rsid w:val="007855C5"/>
    <w:rsid w:val="007856EE"/>
    <w:rsid w:val="00785A37"/>
    <w:rsid w:val="00785B60"/>
    <w:rsid w:val="007864F3"/>
    <w:rsid w:val="0078785B"/>
    <w:rsid w:val="007904DC"/>
    <w:rsid w:val="007910E0"/>
    <w:rsid w:val="00791716"/>
    <w:rsid w:val="00791E42"/>
    <w:rsid w:val="007921BA"/>
    <w:rsid w:val="00792A60"/>
    <w:rsid w:val="00792B05"/>
    <w:rsid w:val="007932AF"/>
    <w:rsid w:val="0079372B"/>
    <w:rsid w:val="00793BEF"/>
    <w:rsid w:val="00793FAA"/>
    <w:rsid w:val="00795101"/>
    <w:rsid w:val="007952FE"/>
    <w:rsid w:val="00795DCA"/>
    <w:rsid w:val="00796107"/>
    <w:rsid w:val="00796D2C"/>
    <w:rsid w:val="00797949"/>
    <w:rsid w:val="00797C51"/>
    <w:rsid w:val="007A1620"/>
    <w:rsid w:val="007A194A"/>
    <w:rsid w:val="007A2E2A"/>
    <w:rsid w:val="007A3162"/>
    <w:rsid w:val="007A3A46"/>
    <w:rsid w:val="007A43C4"/>
    <w:rsid w:val="007A4AEA"/>
    <w:rsid w:val="007A5C10"/>
    <w:rsid w:val="007A5D8D"/>
    <w:rsid w:val="007A62EF"/>
    <w:rsid w:val="007A679D"/>
    <w:rsid w:val="007A687D"/>
    <w:rsid w:val="007A7F12"/>
    <w:rsid w:val="007B1521"/>
    <w:rsid w:val="007B2112"/>
    <w:rsid w:val="007B2873"/>
    <w:rsid w:val="007B2B0C"/>
    <w:rsid w:val="007B34C9"/>
    <w:rsid w:val="007B3817"/>
    <w:rsid w:val="007B3E15"/>
    <w:rsid w:val="007B4093"/>
    <w:rsid w:val="007B43E7"/>
    <w:rsid w:val="007B45C0"/>
    <w:rsid w:val="007B5BCA"/>
    <w:rsid w:val="007B5C6E"/>
    <w:rsid w:val="007B676D"/>
    <w:rsid w:val="007B6B48"/>
    <w:rsid w:val="007B712B"/>
    <w:rsid w:val="007C0FDD"/>
    <w:rsid w:val="007C1369"/>
    <w:rsid w:val="007C14DD"/>
    <w:rsid w:val="007C180E"/>
    <w:rsid w:val="007C2630"/>
    <w:rsid w:val="007C3CDD"/>
    <w:rsid w:val="007C5618"/>
    <w:rsid w:val="007C63AF"/>
    <w:rsid w:val="007D0295"/>
    <w:rsid w:val="007D0A47"/>
    <w:rsid w:val="007D1A1F"/>
    <w:rsid w:val="007D2578"/>
    <w:rsid w:val="007D2801"/>
    <w:rsid w:val="007D3FB2"/>
    <w:rsid w:val="007D4428"/>
    <w:rsid w:val="007D46E1"/>
    <w:rsid w:val="007D4ED0"/>
    <w:rsid w:val="007D57C2"/>
    <w:rsid w:val="007D5E47"/>
    <w:rsid w:val="007D671A"/>
    <w:rsid w:val="007D68DE"/>
    <w:rsid w:val="007D69D8"/>
    <w:rsid w:val="007D6FF7"/>
    <w:rsid w:val="007D7507"/>
    <w:rsid w:val="007D7BB7"/>
    <w:rsid w:val="007D7BFB"/>
    <w:rsid w:val="007E0A35"/>
    <w:rsid w:val="007E1498"/>
    <w:rsid w:val="007E156D"/>
    <w:rsid w:val="007E180E"/>
    <w:rsid w:val="007E19B5"/>
    <w:rsid w:val="007E1CA6"/>
    <w:rsid w:val="007E1F3A"/>
    <w:rsid w:val="007E3118"/>
    <w:rsid w:val="007E4227"/>
    <w:rsid w:val="007E478B"/>
    <w:rsid w:val="007E4AEF"/>
    <w:rsid w:val="007E4F92"/>
    <w:rsid w:val="007E565B"/>
    <w:rsid w:val="007E6145"/>
    <w:rsid w:val="007E63BA"/>
    <w:rsid w:val="007E6955"/>
    <w:rsid w:val="007E6C14"/>
    <w:rsid w:val="007E6F90"/>
    <w:rsid w:val="007E79A3"/>
    <w:rsid w:val="007F04C9"/>
    <w:rsid w:val="007F19DB"/>
    <w:rsid w:val="007F20E5"/>
    <w:rsid w:val="007F2248"/>
    <w:rsid w:val="007F2DF4"/>
    <w:rsid w:val="007F32ED"/>
    <w:rsid w:val="007F38ED"/>
    <w:rsid w:val="007F38EF"/>
    <w:rsid w:val="007F5495"/>
    <w:rsid w:val="007F596E"/>
    <w:rsid w:val="007F63CD"/>
    <w:rsid w:val="007F675F"/>
    <w:rsid w:val="007F7CDB"/>
    <w:rsid w:val="008009F2"/>
    <w:rsid w:val="00801438"/>
    <w:rsid w:val="00801E19"/>
    <w:rsid w:val="008025D9"/>
    <w:rsid w:val="00802C05"/>
    <w:rsid w:val="00803117"/>
    <w:rsid w:val="008056D2"/>
    <w:rsid w:val="00806378"/>
    <w:rsid w:val="00806BB6"/>
    <w:rsid w:val="0081156C"/>
    <w:rsid w:val="008118C8"/>
    <w:rsid w:val="00811FB1"/>
    <w:rsid w:val="0081302E"/>
    <w:rsid w:val="00814082"/>
    <w:rsid w:val="0081477C"/>
    <w:rsid w:val="0081565D"/>
    <w:rsid w:val="00816073"/>
    <w:rsid w:val="0081625C"/>
    <w:rsid w:val="008163CA"/>
    <w:rsid w:val="008173DC"/>
    <w:rsid w:val="00820274"/>
    <w:rsid w:val="00820772"/>
    <w:rsid w:val="0082084A"/>
    <w:rsid w:val="00820CC1"/>
    <w:rsid w:val="0082120F"/>
    <w:rsid w:val="008226A9"/>
    <w:rsid w:val="008228DA"/>
    <w:rsid w:val="008231F7"/>
    <w:rsid w:val="0082368F"/>
    <w:rsid w:val="0082473C"/>
    <w:rsid w:val="00825938"/>
    <w:rsid w:val="0082635C"/>
    <w:rsid w:val="00826485"/>
    <w:rsid w:val="00826C27"/>
    <w:rsid w:val="00826F2F"/>
    <w:rsid w:val="00827392"/>
    <w:rsid w:val="00827D15"/>
    <w:rsid w:val="00830C73"/>
    <w:rsid w:val="00830F7A"/>
    <w:rsid w:val="00830F88"/>
    <w:rsid w:val="0083201A"/>
    <w:rsid w:val="008321A7"/>
    <w:rsid w:val="00833F1C"/>
    <w:rsid w:val="00834101"/>
    <w:rsid w:val="008342C1"/>
    <w:rsid w:val="00834326"/>
    <w:rsid w:val="00835A3A"/>
    <w:rsid w:val="0083781E"/>
    <w:rsid w:val="008378C2"/>
    <w:rsid w:val="00840253"/>
    <w:rsid w:val="008420BF"/>
    <w:rsid w:val="008429CB"/>
    <w:rsid w:val="008432FC"/>
    <w:rsid w:val="008435C5"/>
    <w:rsid w:val="00843DB6"/>
    <w:rsid w:val="008445FF"/>
    <w:rsid w:val="00844B9F"/>
    <w:rsid w:val="00845054"/>
    <w:rsid w:val="00845CD3"/>
    <w:rsid w:val="0084672B"/>
    <w:rsid w:val="00846857"/>
    <w:rsid w:val="00847275"/>
    <w:rsid w:val="00847784"/>
    <w:rsid w:val="008506ED"/>
    <w:rsid w:val="00851252"/>
    <w:rsid w:val="00851FA7"/>
    <w:rsid w:val="00852965"/>
    <w:rsid w:val="008529C9"/>
    <w:rsid w:val="0085300F"/>
    <w:rsid w:val="0085311A"/>
    <w:rsid w:val="00853867"/>
    <w:rsid w:val="00854B18"/>
    <w:rsid w:val="00855ECF"/>
    <w:rsid w:val="00855FEE"/>
    <w:rsid w:val="00856FC8"/>
    <w:rsid w:val="008572E5"/>
    <w:rsid w:val="00857762"/>
    <w:rsid w:val="008603D0"/>
    <w:rsid w:val="0086044E"/>
    <w:rsid w:val="00860885"/>
    <w:rsid w:val="00860B5C"/>
    <w:rsid w:val="0086125A"/>
    <w:rsid w:val="00861F56"/>
    <w:rsid w:val="00862883"/>
    <w:rsid w:val="0086412F"/>
    <w:rsid w:val="00865CAF"/>
    <w:rsid w:val="0086630C"/>
    <w:rsid w:val="0086696B"/>
    <w:rsid w:val="008669AE"/>
    <w:rsid w:val="00866AE5"/>
    <w:rsid w:val="008677ED"/>
    <w:rsid w:val="00867E23"/>
    <w:rsid w:val="0087100D"/>
    <w:rsid w:val="00872131"/>
    <w:rsid w:val="00872E2B"/>
    <w:rsid w:val="00872E69"/>
    <w:rsid w:val="00873A02"/>
    <w:rsid w:val="00873B38"/>
    <w:rsid w:val="00874022"/>
    <w:rsid w:val="008740C8"/>
    <w:rsid w:val="00875BB1"/>
    <w:rsid w:val="00875F74"/>
    <w:rsid w:val="00876E32"/>
    <w:rsid w:val="0088031F"/>
    <w:rsid w:val="00880453"/>
    <w:rsid w:val="00880667"/>
    <w:rsid w:val="00881428"/>
    <w:rsid w:val="00881F0E"/>
    <w:rsid w:val="0088272B"/>
    <w:rsid w:val="00883768"/>
    <w:rsid w:val="00883DFB"/>
    <w:rsid w:val="008842EB"/>
    <w:rsid w:val="008844B1"/>
    <w:rsid w:val="00884829"/>
    <w:rsid w:val="00885C85"/>
    <w:rsid w:val="00886E5C"/>
    <w:rsid w:val="00887207"/>
    <w:rsid w:val="008906A7"/>
    <w:rsid w:val="00890DA1"/>
    <w:rsid w:val="00891DA2"/>
    <w:rsid w:val="008926B2"/>
    <w:rsid w:val="008934F5"/>
    <w:rsid w:val="00893EA7"/>
    <w:rsid w:val="00893F71"/>
    <w:rsid w:val="0089458B"/>
    <w:rsid w:val="0089481A"/>
    <w:rsid w:val="0089630A"/>
    <w:rsid w:val="00896419"/>
    <w:rsid w:val="008A00A1"/>
    <w:rsid w:val="008A05DF"/>
    <w:rsid w:val="008A110D"/>
    <w:rsid w:val="008A23DB"/>
    <w:rsid w:val="008A25E6"/>
    <w:rsid w:val="008A2722"/>
    <w:rsid w:val="008A2910"/>
    <w:rsid w:val="008A2948"/>
    <w:rsid w:val="008A29BE"/>
    <w:rsid w:val="008A3B86"/>
    <w:rsid w:val="008A3E5E"/>
    <w:rsid w:val="008A4451"/>
    <w:rsid w:val="008A47FE"/>
    <w:rsid w:val="008A5474"/>
    <w:rsid w:val="008A61D7"/>
    <w:rsid w:val="008A6A25"/>
    <w:rsid w:val="008A7105"/>
    <w:rsid w:val="008A73CA"/>
    <w:rsid w:val="008A796C"/>
    <w:rsid w:val="008B0040"/>
    <w:rsid w:val="008B0371"/>
    <w:rsid w:val="008B059B"/>
    <w:rsid w:val="008B1E34"/>
    <w:rsid w:val="008B2759"/>
    <w:rsid w:val="008B2A00"/>
    <w:rsid w:val="008B4651"/>
    <w:rsid w:val="008B469E"/>
    <w:rsid w:val="008B4D41"/>
    <w:rsid w:val="008B5308"/>
    <w:rsid w:val="008B5B65"/>
    <w:rsid w:val="008B5B8D"/>
    <w:rsid w:val="008B5E76"/>
    <w:rsid w:val="008B64E1"/>
    <w:rsid w:val="008B6868"/>
    <w:rsid w:val="008C0147"/>
    <w:rsid w:val="008C0AB6"/>
    <w:rsid w:val="008C0C03"/>
    <w:rsid w:val="008C1518"/>
    <w:rsid w:val="008C15CA"/>
    <w:rsid w:val="008C2683"/>
    <w:rsid w:val="008C2F06"/>
    <w:rsid w:val="008C36C9"/>
    <w:rsid w:val="008C4290"/>
    <w:rsid w:val="008C599A"/>
    <w:rsid w:val="008C5C70"/>
    <w:rsid w:val="008C5F4A"/>
    <w:rsid w:val="008C6760"/>
    <w:rsid w:val="008C7E5C"/>
    <w:rsid w:val="008D0AD4"/>
    <w:rsid w:val="008D1658"/>
    <w:rsid w:val="008D1CF0"/>
    <w:rsid w:val="008D21B0"/>
    <w:rsid w:val="008D26F4"/>
    <w:rsid w:val="008D2BBF"/>
    <w:rsid w:val="008D3225"/>
    <w:rsid w:val="008D4565"/>
    <w:rsid w:val="008D4758"/>
    <w:rsid w:val="008D4CF7"/>
    <w:rsid w:val="008D4FF3"/>
    <w:rsid w:val="008D56DC"/>
    <w:rsid w:val="008D57DE"/>
    <w:rsid w:val="008D5BA3"/>
    <w:rsid w:val="008D61D8"/>
    <w:rsid w:val="008D66CB"/>
    <w:rsid w:val="008D7E6E"/>
    <w:rsid w:val="008E26F8"/>
    <w:rsid w:val="008E3F91"/>
    <w:rsid w:val="008E420F"/>
    <w:rsid w:val="008E4B77"/>
    <w:rsid w:val="008E5760"/>
    <w:rsid w:val="008E60C8"/>
    <w:rsid w:val="008E66E0"/>
    <w:rsid w:val="008E6A4E"/>
    <w:rsid w:val="008E7C27"/>
    <w:rsid w:val="008F0B78"/>
    <w:rsid w:val="008F155E"/>
    <w:rsid w:val="008F1992"/>
    <w:rsid w:val="008F1D30"/>
    <w:rsid w:val="008F3BAD"/>
    <w:rsid w:val="008F44B7"/>
    <w:rsid w:val="008F5485"/>
    <w:rsid w:val="008F5C8F"/>
    <w:rsid w:val="008F6871"/>
    <w:rsid w:val="008F6A4A"/>
    <w:rsid w:val="008F7DF4"/>
    <w:rsid w:val="00900B73"/>
    <w:rsid w:val="00901D50"/>
    <w:rsid w:val="009023E7"/>
    <w:rsid w:val="00902769"/>
    <w:rsid w:val="009028F6"/>
    <w:rsid w:val="0090541D"/>
    <w:rsid w:val="00905F8A"/>
    <w:rsid w:val="0090626D"/>
    <w:rsid w:val="009067E1"/>
    <w:rsid w:val="009068D9"/>
    <w:rsid w:val="00906C3D"/>
    <w:rsid w:val="009076E3"/>
    <w:rsid w:val="00907FC8"/>
    <w:rsid w:val="00909AAC"/>
    <w:rsid w:val="0090A038"/>
    <w:rsid w:val="009112E2"/>
    <w:rsid w:val="009120A3"/>
    <w:rsid w:val="009123F7"/>
    <w:rsid w:val="00912628"/>
    <w:rsid w:val="00912BC6"/>
    <w:rsid w:val="0091356E"/>
    <w:rsid w:val="009139B0"/>
    <w:rsid w:val="00913A1C"/>
    <w:rsid w:val="00913FD6"/>
    <w:rsid w:val="00914835"/>
    <w:rsid w:val="00914864"/>
    <w:rsid w:val="00915253"/>
    <w:rsid w:val="00915D5E"/>
    <w:rsid w:val="00915F25"/>
    <w:rsid w:val="00916537"/>
    <w:rsid w:val="00916B69"/>
    <w:rsid w:val="00916D14"/>
    <w:rsid w:val="00917801"/>
    <w:rsid w:val="00917F9B"/>
    <w:rsid w:val="009213AF"/>
    <w:rsid w:val="00921991"/>
    <w:rsid w:val="00921D72"/>
    <w:rsid w:val="00922F24"/>
    <w:rsid w:val="00923A08"/>
    <w:rsid w:val="00923C34"/>
    <w:rsid w:val="0092465B"/>
    <w:rsid w:val="00924D5B"/>
    <w:rsid w:val="00924E8E"/>
    <w:rsid w:val="00926A2B"/>
    <w:rsid w:val="00926D12"/>
    <w:rsid w:val="00926FB8"/>
    <w:rsid w:val="009279D5"/>
    <w:rsid w:val="00927DE6"/>
    <w:rsid w:val="00927E34"/>
    <w:rsid w:val="00927FB1"/>
    <w:rsid w:val="00930C1C"/>
    <w:rsid w:val="00931206"/>
    <w:rsid w:val="0093209C"/>
    <w:rsid w:val="00932432"/>
    <w:rsid w:val="009324E9"/>
    <w:rsid w:val="0093400C"/>
    <w:rsid w:val="00934028"/>
    <w:rsid w:val="009349A5"/>
    <w:rsid w:val="00934E26"/>
    <w:rsid w:val="00934E4C"/>
    <w:rsid w:val="00935DF4"/>
    <w:rsid w:val="00937D62"/>
    <w:rsid w:val="0093B0BB"/>
    <w:rsid w:val="00941E58"/>
    <w:rsid w:val="009421E3"/>
    <w:rsid w:val="00942B19"/>
    <w:rsid w:val="0094311D"/>
    <w:rsid w:val="0094356C"/>
    <w:rsid w:val="009437AF"/>
    <w:rsid w:val="00944636"/>
    <w:rsid w:val="00945603"/>
    <w:rsid w:val="0094582D"/>
    <w:rsid w:val="00946858"/>
    <w:rsid w:val="00946ADB"/>
    <w:rsid w:val="00946CD0"/>
    <w:rsid w:val="00947757"/>
    <w:rsid w:val="00947940"/>
    <w:rsid w:val="009507CF"/>
    <w:rsid w:val="0095280C"/>
    <w:rsid w:val="00953241"/>
    <w:rsid w:val="00954F4E"/>
    <w:rsid w:val="00954FD0"/>
    <w:rsid w:val="00955103"/>
    <w:rsid w:val="00955598"/>
    <w:rsid w:val="00955720"/>
    <w:rsid w:val="00955E89"/>
    <w:rsid w:val="00956408"/>
    <w:rsid w:val="00956A6C"/>
    <w:rsid w:val="00957B11"/>
    <w:rsid w:val="00960CB8"/>
    <w:rsid w:val="00961CB5"/>
    <w:rsid w:val="009632D3"/>
    <w:rsid w:val="0096441D"/>
    <w:rsid w:val="0096571A"/>
    <w:rsid w:val="00965C46"/>
    <w:rsid w:val="00966963"/>
    <w:rsid w:val="00966E37"/>
    <w:rsid w:val="00967278"/>
    <w:rsid w:val="0096770B"/>
    <w:rsid w:val="0096770D"/>
    <w:rsid w:val="00967C15"/>
    <w:rsid w:val="00967EE9"/>
    <w:rsid w:val="009705D5"/>
    <w:rsid w:val="00970D3C"/>
    <w:rsid w:val="009728F7"/>
    <w:rsid w:val="00972934"/>
    <w:rsid w:val="009746DC"/>
    <w:rsid w:val="00974ADB"/>
    <w:rsid w:val="00974F49"/>
    <w:rsid w:val="00974F4E"/>
    <w:rsid w:val="009751D3"/>
    <w:rsid w:val="009753AB"/>
    <w:rsid w:val="0097655F"/>
    <w:rsid w:val="00976B3F"/>
    <w:rsid w:val="00976DC5"/>
    <w:rsid w:val="00980072"/>
    <w:rsid w:val="009812FD"/>
    <w:rsid w:val="00981337"/>
    <w:rsid w:val="009836E0"/>
    <w:rsid w:val="009836F8"/>
    <w:rsid w:val="00983CEF"/>
    <w:rsid w:val="00983D19"/>
    <w:rsid w:val="00983E65"/>
    <w:rsid w:val="0098448A"/>
    <w:rsid w:val="00984A1B"/>
    <w:rsid w:val="00984D4E"/>
    <w:rsid w:val="009854BE"/>
    <w:rsid w:val="009855BD"/>
    <w:rsid w:val="00985CEB"/>
    <w:rsid w:val="009868CE"/>
    <w:rsid w:val="009870FE"/>
    <w:rsid w:val="00987404"/>
    <w:rsid w:val="009875BA"/>
    <w:rsid w:val="0099093F"/>
    <w:rsid w:val="00991281"/>
    <w:rsid w:val="00991AB0"/>
    <w:rsid w:val="009921C1"/>
    <w:rsid w:val="00992893"/>
    <w:rsid w:val="00992D70"/>
    <w:rsid w:val="00992E99"/>
    <w:rsid w:val="00994810"/>
    <w:rsid w:val="00995395"/>
    <w:rsid w:val="00995D6C"/>
    <w:rsid w:val="0099633A"/>
    <w:rsid w:val="00996706"/>
    <w:rsid w:val="009967F2"/>
    <w:rsid w:val="00996B04"/>
    <w:rsid w:val="0099799D"/>
    <w:rsid w:val="00997AB3"/>
    <w:rsid w:val="009A021C"/>
    <w:rsid w:val="009A06AE"/>
    <w:rsid w:val="009A08C8"/>
    <w:rsid w:val="009A09E1"/>
    <w:rsid w:val="009A1499"/>
    <w:rsid w:val="009A1AB2"/>
    <w:rsid w:val="009A270A"/>
    <w:rsid w:val="009A32EB"/>
    <w:rsid w:val="009A334F"/>
    <w:rsid w:val="009A3514"/>
    <w:rsid w:val="009A4964"/>
    <w:rsid w:val="009A65E6"/>
    <w:rsid w:val="009A7CD5"/>
    <w:rsid w:val="009B03AF"/>
    <w:rsid w:val="009B0624"/>
    <w:rsid w:val="009B067A"/>
    <w:rsid w:val="009B0C17"/>
    <w:rsid w:val="009B13F4"/>
    <w:rsid w:val="009B1775"/>
    <w:rsid w:val="009B275B"/>
    <w:rsid w:val="009B2BC1"/>
    <w:rsid w:val="009B31C8"/>
    <w:rsid w:val="009B35D2"/>
    <w:rsid w:val="009B5431"/>
    <w:rsid w:val="009B5A16"/>
    <w:rsid w:val="009B6667"/>
    <w:rsid w:val="009B6943"/>
    <w:rsid w:val="009B7032"/>
    <w:rsid w:val="009C08DF"/>
    <w:rsid w:val="009C0E6C"/>
    <w:rsid w:val="009C11BC"/>
    <w:rsid w:val="009C2A1C"/>
    <w:rsid w:val="009C2B06"/>
    <w:rsid w:val="009C3E8B"/>
    <w:rsid w:val="009C3FD3"/>
    <w:rsid w:val="009C57FF"/>
    <w:rsid w:val="009C581F"/>
    <w:rsid w:val="009C59A8"/>
    <w:rsid w:val="009C5E0F"/>
    <w:rsid w:val="009C684E"/>
    <w:rsid w:val="009C71C5"/>
    <w:rsid w:val="009D0AE5"/>
    <w:rsid w:val="009D17BC"/>
    <w:rsid w:val="009D1F2E"/>
    <w:rsid w:val="009D222C"/>
    <w:rsid w:val="009D23C4"/>
    <w:rsid w:val="009D28AD"/>
    <w:rsid w:val="009D3DBD"/>
    <w:rsid w:val="009D4A2A"/>
    <w:rsid w:val="009D4EFF"/>
    <w:rsid w:val="009D550D"/>
    <w:rsid w:val="009D68B0"/>
    <w:rsid w:val="009D6CEF"/>
    <w:rsid w:val="009D7585"/>
    <w:rsid w:val="009D76A6"/>
    <w:rsid w:val="009D7A80"/>
    <w:rsid w:val="009E0871"/>
    <w:rsid w:val="009E1F3A"/>
    <w:rsid w:val="009E4989"/>
    <w:rsid w:val="009E6CB8"/>
    <w:rsid w:val="009E6D85"/>
    <w:rsid w:val="009E7211"/>
    <w:rsid w:val="009E7B2D"/>
    <w:rsid w:val="009F0E20"/>
    <w:rsid w:val="009F1510"/>
    <w:rsid w:val="009F1EE3"/>
    <w:rsid w:val="009F22D5"/>
    <w:rsid w:val="009F2B9A"/>
    <w:rsid w:val="009F3057"/>
    <w:rsid w:val="009F3774"/>
    <w:rsid w:val="009F3AD5"/>
    <w:rsid w:val="009F3CDB"/>
    <w:rsid w:val="009F3D9D"/>
    <w:rsid w:val="009F452D"/>
    <w:rsid w:val="009F588C"/>
    <w:rsid w:val="009F5A50"/>
    <w:rsid w:val="009F5C9F"/>
    <w:rsid w:val="009F5E80"/>
    <w:rsid w:val="009F745B"/>
    <w:rsid w:val="009F75E2"/>
    <w:rsid w:val="009F7638"/>
    <w:rsid w:val="009FA13D"/>
    <w:rsid w:val="00A003E5"/>
    <w:rsid w:val="00A01221"/>
    <w:rsid w:val="00A012C5"/>
    <w:rsid w:val="00A01975"/>
    <w:rsid w:val="00A0253B"/>
    <w:rsid w:val="00A02689"/>
    <w:rsid w:val="00A02D11"/>
    <w:rsid w:val="00A03941"/>
    <w:rsid w:val="00A042B5"/>
    <w:rsid w:val="00A0438D"/>
    <w:rsid w:val="00A043E1"/>
    <w:rsid w:val="00A051F4"/>
    <w:rsid w:val="00A05A59"/>
    <w:rsid w:val="00A068BC"/>
    <w:rsid w:val="00A06930"/>
    <w:rsid w:val="00A06BB0"/>
    <w:rsid w:val="00A102ED"/>
    <w:rsid w:val="00A103E2"/>
    <w:rsid w:val="00A10D99"/>
    <w:rsid w:val="00A111E1"/>
    <w:rsid w:val="00A121B6"/>
    <w:rsid w:val="00A1230B"/>
    <w:rsid w:val="00A12D81"/>
    <w:rsid w:val="00A134CA"/>
    <w:rsid w:val="00A135C5"/>
    <w:rsid w:val="00A13887"/>
    <w:rsid w:val="00A153E3"/>
    <w:rsid w:val="00A15683"/>
    <w:rsid w:val="00A159AD"/>
    <w:rsid w:val="00A15A45"/>
    <w:rsid w:val="00A1791A"/>
    <w:rsid w:val="00A17D5E"/>
    <w:rsid w:val="00A20673"/>
    <w:rsid w:val="00A2097F"/>
    <w:rsid w:val="00A21DBD"/>
    <w:rsid w:val="00A22054"/>
    <w:rsid w:val="00A22FFD"/>
    <w:rsid w:val="00A24B7A"/>
    <w:rsid w:val="00A25114"/>
    <w:rsid w:val="00A2566B"/>
    <w:rsid w:val="00A26599"/>
    <w:rsid w:val="00A27280"/>
    <w:rsid w:val="00A27574"/>
    <w:rsid w:val="00A2784C"/>
    <w:rsid w:val="00A27E3A"/>
    <w:rsid w:val="00A30712"/>
    <w:rsid w:val="00A31A7B"/>
    <w:rsid w:val="00A31A8A"/>
    <w:rsid w:val="00A32274"/>
    <w:rsid w:val="00A32418"/>
    <w:rsid w:val="00A33A6A"/>
    <w:rsid w:val="00A33C40"/>
    <w:rsid w:val="00A34336"/>
    <w:rsid w:val="00A34E09"/>
    <w:rsid w:val="00A34E77"/>
    <w:rsid w:val="00A361C1"/>
    <w:rsid w:val="00A36D9B"/>
    <w:rsid w:val="00A3769C"/>
    <w:rsid w:val="00A40092"/>
    <w:rsid w:val="00A40155"/>
    <w:rsid w:val="00A401BA"/>
    <w:rsid w:val="00A40232"/>
    <w:rsid w:val="00A402AB"/>
    <w:rsid w:val="00A40796"/>
    <w:rsid w:val="00A41004"/>
    <w:rsid w:val="00A41544"/>
    <w:rsid w:val="00A42564"/>
    <w:rsid w:val="00A427C1"/>
    <w:rsid w:val="00A42F38"/>
    <w:rsid w:val="00A4311C"/>
    <w:rsid w:val="00A4389B"/>
    <w:rsid w:val="00A44507"/>
    <w:rsid w:val="00A44F27"/>
    <w:rsid w:val="00A45404"/>
    <w:rsid w:val="00A45EEA"/>
    <w:rsid w:val="00A466BA"/>
    <w:rsid w:val="00A47254"/>
    <w:rsid w:val="00A47358"/>
    <w:rsid w:val="00A47A09"/>
    <w:rsid w:val="00A50C8A"/>
    <w:rsid w:val="00A523CC"/>
    <w:rsid w:val="00A526CB"/>
    <w:rsid w:val="00A53D11"/>
    <w:rsid w:val="00A540C8"/>
    <w:rsid w:val="00A54213"/>
    <w:rsid w:val="00A54680"/>
    <w:rsid w:val="00A55886"/>
    <w:rsid w:val="00A55A97"/>
    <w:rsid w:val="00A560CD"/>
    <w:rsid w:val="00A564F9"/>
    <w:rsid w:val="00A56D75"/>
    <w:rsid w:val="00A5756E"/>
    <w:rsid w:val="00A5797E"/>
    <w:rsid w:val="00A57BA7"/>
    <w:rsid w:val="00A60CA6"/>
    <w:rsid w:val="00A61988"/>
    <w:rsid w:val="00A6261D"/>
    <w:rsid w:val="00A626C1"/>
    <w:rsid w:val="00A62BC0"/>
    <w:rsid w:val="00A636EF"/>
    <w:rsid w:val="00A63CF9"/>
    <w:rsid w:val="00A64098"/>
    <w:rsid w:val="00A64515"/>
    <w:rsid w:val="00A64766"/>
    <w:rsid w:val="00A65087"/>
    <w:rsid w:val="00A655AB"/>
    <w:rsid w:val="00A667DC"/>
    <w:rsid w:val="00A66BE6"/>
    <w:rsid w:val="00A6714C"/>
    <w:rsid w:val="00A704EE"/>
    <w:rsid w:val="00A722EF"/>
    <w:rsid w:val="00A732E2"/>
    <w:rsid w:val="00A74129"/>
    <w:rsid w:val="00A751A0"/>
    <w:rsid w:val="00A753D0"/>
    <w:rsid w:val="00A75938"/>
    <w:rsid w:val="00A75C83"/>
    <w:rsid w:val="00A764AE"/>
    <w:rsid w:val="00A764C8"/>
    <w:rsid w:val="00A76832"/>
    <w:rsid w:val="00A76BDC"/>
    <w:rsid w:val="00A7731A"/>
    <w:rsid w:val="00A80273"/>
    <w:rsid w:val="00A803E0"/>
    <w:rsid w:val="00A80BBA"/>
    <w:rsid w:val="00A80BF2"/>
    <w:rsid w:val="00A816A0"/>
    <w:rsid w:val="00A8242E"/>
    <w:rsid w:val="00A836AF"/>
    <w:rsid w:val="00A83873"/>
    <w:rsid w:val="00A844F8"/>
    <w:rsid w:val="00A84E84"/>
    <w:rsid w:val="00A85026"/>
    <w:rsid w:val="00A857AD"/>
    <w:rsid w:val="00A8611C"/>
    <w:rsid w:val="00A86133"/>
    <w:rsid w:val="00A86B3D"/>
    <w:rsid w:val="00A87263"/>
    <w:rsid w:val="00A873D4"/>
    <w:rsid w:val="00A90FBB"/>
    <w:rsid w:val="00A91696"/>
    <w:rsid w:val="00A92665"/>
    <w:rsid w:val="00A92A1C"/>
    <w:rsid w:val="00A93C6A"/>
    <w:rsid w:val="00A93CD2"/>
    <w:rsid w:val="00A9486B"/>
    <w:rsid w:val="00A9734D"/>
    <w:rsid w:val="00A97C24"/>
    <w:rsid w:val="00A97C6E"/>
    <w:rsid w:val="00AA0309"/>
    <w:rsid w:val="00AA06A2"/>
    <w:rsid w:val="00AA09AE"/>
    <w:rsid w:val="00AA1830"/>
    <w:rsid w:val="00AA2A18"/>
    <w:rsid w:val="00AA398E"/>
    <w:rsid w:val="00AA3AB1"/>
    <w:rsid w:val="00AA55EB"/>
    <w:rsid w:val="00AA6EF3"/>
    <w:rsid w:val="00AA6F7D"/>
    <w:rsid w:val="00AB0557"/>
    <w:rsid w:val="00AB114C"/>
    <w:rsid w:val="00AB162A"/>
    <w:rsid w:val="00AB31B6"/>
    <w:rsid w:val="00AB35C2"/>
    <w:rsid w:val="00AB3C81"/>
    <w:rsid w:val="00AB4140"/>
    <w:rsid w:val="00AB4BE0"/>
    <w:rsid w:val="00AB56D8"/>
    <w:rsid w:val="00AB6178"/>
    <w:rsid w:val="00AB6609"/>
    <w:rsid w:val="00AB6A55"/>
    <w:rsid w:val="00AB7A55"/>
    <w:rsid w:val="00AB7E97"/>
    <w:rsid w:val="00AC018B"/>
    <w:rsid w:val="00AC0719"/>
    <w:rsid w:val="00AC0F65"/>
    <w:rsid w:val="00AC1611"/>
    <w:rsid w:val="00AC1A0F"/>
    <w:rsid w:val="00AC1AB4"/>
    <w:rsid w:val="00AC250C"/>
    <w:rsid w:val="00AC2569"/>
    <w:rsid w:val="00AC29DF"/>
    <w:rsid w:val="00AC3755"/>
    <w:rsid w:val="00AC4C54"/>
    <w:rsid w:val="00AC4F7D"/>
    <w:rsid w:val="00AC5013"/>
    <w:rsid w:val="00AC61A6"/>
    <w:rsid w:val="00AC6303"/>
    <w:rsid w:val="00AC6BFF"/>
    <w:rsid w:val="00AC6F75"/>
    <w:rsid w:val="00AD0301"/>
    <w:rsid w:val="00AD071A"/>
    <w:rsid w:val="00AD0793"/>
    <w:rsid w:val="00AD18D6"/>
    <w:rsid w:val="00AD2018"/>
    <w:rsid w:val="00AD2A42"/>
    <w:rsid w:val="00AD2E67"/>
    <w:rsid w:val="00AD332D"/>
    <w:rsid w:val="00AD33F2"/>
    <w:rsid w:val="00AD33F8"/>
    <w:rsid w:val="00AD3422"/>
    <w:rsid w:val="00AD47FB"/>
    <w:rsid w:val="00AD4DA5"/>
    <w:rsid w:val="00AD532C"/>
    <w:rsid w:val="00AD5553"/>
    <w:rsid w:val="00AD59E1"/>
    <w:rsid w:val="00AE01E0"/>
    <w:rsid w:val="00AE1513"/>
    <w:rsid w:val="00AE1BAD"/>
    <w:rsid w:val="00AE21CC"/>
    <w:rsid w:val="00AE2D6F"/>
    <w:rsid w:val="00AE34A1"/>
    <w:rsid w:val="00AE3A95"/>
    <w:rsid w:val="00AE565A"/>
    <w:rsid w:val="00AE5EBF"/>
    <w:rsid w:val="00AE610D"/>
    <w:rsid w:val="00AE6431"/>
    <w:rsid w:val="00AE7641"/>
    <w:rsid w:val="00AF0C29"/>
    <w:rsid w:val="00AF1231"/>
    <w:rsid w:val="00AF130B"/>
    <w:rsid w:val="00AF1932"/>
    <w:rsid w:val="00AF1E5A"/>
    <w:rsid w:val="00AF2619"/>
    <w:rsid w:val="00AF3CFE"/>
    <w:rsid w:val="00AF417B"/>
    <w:rsid w:val="00AF4972"/>
    <w:rsid w:val="00AF5DA1"/>
    <w:rsid w:val="00AF60E0"/>
    <w:rsid w:val="00AF634C"/>
    <w:rsid w:val="00AF66BE"/>
    <w:rsid w:val="00B00345"/>
    <w:rsid w:val="00B007A3"/>
    <w:rsid w:val="00B00F28"/>
    <w:rsid w:val="00B0133C"/>
    <w:rsid w:val="00B017BB"/>
    <w:rsid w:val="00B027BB"/>
    <w:rsid w:val="00B02ABE"/>
    <w:rsid w:val="00B02C4A"/>
    <w:rsid w:val="00B041AC"/>
    <w:rsid w:val="00B04801"/>
    <w:rsid w:val="00B04EE5"/>
    <w:rsid w:val="00B05A31"/>
    <w:rsid w:val="00B06894"/>
    <w:rsid w:val="00B07497"/>
    <w:rsid w:val="00B078AD"/>
    <w:rsid w:val="00B07F7E"/>
    <w:rsid w:val="00B106A9"/>
    <w:rsid w:val="00B10DBE"/>
    <w:rsid w:val="00B10E7F"/>
    <w:rsid w:val="00B10E97"/>
    <w:rsid w:val="00B11B3B"/>
    <w:rsid w:val="00B12EDF"/>
    <w:rsid w:val="00B14152"/>
    <w:rsid w:val="00B148F4"/>
    <w:rsid w:val="00B14B3A"/>
    <w:rsid w:val="00B179F4"/>
    <w:rsid w:val="00B17CA2"/>
    <w:rsid w:val="00B20096"/>
    <w:rsid w:val="00B205BE"/>
    <w:rsid w:val="00B20620"/>
    <w:rsid w:val="00B20779"/>
    <w:rsid w:val="00B20BE4"/>
    <w:rsid w:val="00B21000"/>
    <w:rsid w:val="00B2168D"/>
    <w:rsid w:val="00B22F43"/>
    <w:rsid w:val="00B232C8"/>
    <w:rsid w:val="00B23B49"/>
    <w:rsid w:val="00B240F4"/>
    <w:rsid w:val="00B24263"/>
    <w:rsid w:val="00B2534E"/>
    <w:rsid w:val="00B27006"/>
    <w:rsid w:val="00B270FE"/>
    <w:rsid w:val="00B274B7"/>
    <w:rsid w:val="00B27725"/>
    <w:rsid w:val="00B30203"/>
    <w:rsid w:val="00B315DC"/>
    <w:rsid w:val="00B3161D"/>
    <w:rsid w:val="00B3177B"/>
    <w:rsid w:val="00B32337"/>
    <w:rsid w:val="00B330DB"/>
    <w:rsid w:val="00B3358B"/>
    <w:rsid w:val="00B33793"/>
    <w:rsid w:val="00B3500E"/>
    <w:rsid w:val="00B3544F"/>
    <w:rsid w:val="00B35846"/>
    <w:rsid w:val="00B35865"/>
    <w:rsid w:val="00B36225"/>
    <w:rsid w:val="00B37741"/>
    <w:rsid w:val="00B37EBB"/>
    <w:rsid w:val="00B407C7"/>
    <w:rsid w:val="00B41033"/>
    <w:rsid w:val="00B411A9"/>
    <w:rsid w:val="00B415A4"/>
    <w:rsid w:val="00B41B1C"/>
    <w:rsid w:val="00B42EEC"/>
    <w:rsid w:val="00B44382"/>
    <w:rsid w:val="00B44424"/>
    <w:rsid w:val="00B44BD4"/>
    <w:rsid w:val="00B457FA"/>
    <w:rsid w:val="00B46068"/>
    <w:rsid w:val="00B46788"/>
    <w:rsid w:val="00B46AC8"/>
    <w:rsid w:val="00B46B73"/>
    <w:rsid w:val="00B46FEA"/>
    <w:rsid w:val="00B4751D"/>
    <w:rsid w:val="00B47AE3"/>
    <w:rsid w:val="00B47C1D"/>
    <w:rsid w:val="00B509CB"/>
    <w:rsid w:val="00B50A76"/>
    <w:rsid w:val="00B53623"/>
    <w:rsid w:val="00B53D68"/>
    <w:rsid w:val="00B573E3"/>
    <w:rsid w:val="00B57F73"/>
    <w:rsid w:val="00B61619"/>
    <w:rsid w:val="00B6359C"/>
    <w:rsid w:val="00B64399"/>
    <w:rsid w:val="00B64C94"/>
    <w:rsid w:val="00B64EDE"/>
    <w:rsid w:val="00B65685"/>
    <w:rsid w:val="00B671FB"/>
    <w:rsid w:val="00B7012F"/>
    <w:rsid w:val="00B70D71"/>
    <w:rsid w:val="00B711E9"/>
    <w:rsid w:val="00B734F8"/>
    <w:rsid w:val="00B73771"/>
    <w:rsid w:val="00B73891"/>
    <w:rsid w:val="00B73A05"/>
    <w:rsid w:val="00B73D29"/>
    <w:rsid w:val="00B740E5"/>
    <w:rsid w:val="00B74246"/>
    <w:rsid w:val="00B754DA"/>
    <w:rsid w:val="00B75695"/>
    <w:rsid w:val="00B75BD7"/>
    <w:rsid w:val="00B76251"/>
    <w:rsid w:val="00B770EF"/>
    <w:rsid w:val="00B7723A"/>
    <w:rsid w:val="00B7740D"/>
    <w:rsid w:val="00B77ED3"/>
    <w:rsid w:val="00B8026B"/>
    <w:rsid w:val="00B809E4"/>
    <w:rsid w:val="00B80DA8"/>
    <w:rsid w:val="00B80FE7"/>
    <w:rsid w:val="00B81AB1"/>
    <w:rsid w:val="00B81E75"/>
    <w:rsid w:val="00B82525"/>
    <w:rsid w:val="00B825E2"/>
    <w:rsid w:val="00B82C9A"/>
    <w:rsid w:val="00B82F93"/>
    <w:rsid w:val="00B83865"/>
    <w:rsid w:val="00B84854"/>
    <w:rsid w:val="00B850FD"/>
    <w:rsid w:val="00B8543E"/>
    <w:rsid w:val="00B8637F"/>
    <w:rsid w:val="00B86D77"/>
    <w:rsid w:val="00B8703B"/>
    <w:rsid w:val="00B87110"/>
    <w:rsid w:val="00B8773C"/>
    <w:rsid w:val="00B9041E"/>
    <w:rsid w:val="00B90583"/>
    <w:rsid w:val="00B905AD"/>
    <w:rsid w:val="00B911CD"/>
    <w:rsid w:val="00B916DF"/>
    <w:rsid w:val="00B91A2D"/>
    <w:rsid w:val="00B92345"/>
    <w:rsid w:val="00B923C6"/>
    <w:rsid w:val="00B93041"/>
    <w:rsid w:val="00B93DC9"/>
    <w:rsid w:val="00B94FD5"/>
    <w:rsid w:val="00B95329"/>
    <w:rsid w:val="00B9551F"/>
    <w:rsid w:val="00B9556C"/>
    <w:rsid w:val="00B95CFA"/>
    <w:rsid w:val="00B95EF6"/>
    <w:rsid w:val="00B966C6"/>
    <w:rsid w:val="00B967B9"/>
    <w:rsid w:val="00B9710C"/>
    <w:rsid w:val="00BA1278"/>
    <w:rsid w:val="00BA253D"/>
    <w:rsid w:val="00BA2655"/>
    <w:rsid w:val="00BA2E89"/>
    <w:rsid w:val="00BA45C5"/>
    <w:rsid w:val="00BA4E46"/>
    <w:rsid w:val="00BA6188"/>
    <w:rsid w:val="00BA6869"/>
    <w:rsid w:val="00BA6F98"/>
    <w:rsid w:val="00BA70B7"/>
    <w:rsid w:val="00BA77AE"/>
    <w:rsid w:val="00BA7F1C"/>
    <w:rsid w:val="00BB1066"/>
    <w:rsid w:val="00BB1DC3"/>
    <w:rsid w:val="00BB2249"/>
    <w:rsid w:val="00BB2390"/>
    <w:rsid w:val="00BB2A24"/>
    <w:rsid w:val="00BB2ECB"/>
    <w:rsid w:val="00BB398F"/>
    <w:rsid w:val="00BB427B"/>
    <w:rsid w:val="00BB5F09"/>
    <w:rsid w:val="00BB628A"/>
    <w:rsid w:val="00BB654B"/>
    <w:rsid w:val="00BB70DF"/>
    <w:rsid w:val="00BB74E8"/>
    <w:rsid w:val="00BB76A4"/>
    <w:rsid w:val="00BB7D6E"/>
    <w:rsid w:val="00BC052B"/>
    <w:rsid w:val="00BC1731"/>
    <w:rsid w:val="00BC228A"/>
    <w:rsid w:val="00BC25C4"/>
    <w:rsid w:val="00BC2686"/>
    <w:rsid w:val="00BC2FC4"/>
    <w:rsid w:val="00BC38E1"/>
    <w:rsid w:val="00BC497D"/>
    <w:rsid w:val="00BC5EEE"/>
    <w:rsid w:val="00BC6283"/>
    <w:rsid w:val="00BC6BA6"/>
    <w:rsid w:val="00BC7F39"/>
    <w:rsid w:val="00BD1386"/>
    <w:rsid w:val="00BD1B74"/>
    <w:rsid w:val="00BD3A37"/>
    <w:rsid w:val="00BD3AE9"/>
    <w:rsid w:val="00BD4B33"/>
    <w:rsid w:val="00BD5A8F"/>
    <w:rsid w:val="00BD5E0F"/>
    <w:rsid w:val="00BD5FA5"/>
    <w:rsid w:val="00BD64D8"/>
    <w:rsid w:val="00BD6703"/>
    <w:rsid w:val="00BD70E1"/>
    <w:rsid w:val="00BD7B52"/>
    <w:rsid w:val="00BE045C"/>
    <w:rsid w:val="00BE0A37"/>
    <w:rsid w:val="00BE12AA"/>
    <w:rsid w:val="00BE1699"/>
    <w:rsid w:val="00BE20E3"/>
    <w:rsid w:val="00BE2306"/>
    <w:rsid w:val="00BE23D6"/>
    <w:rsid w:val="00BE37C7"/>
    <w:rsid w:val="00BE3A42"/>
    <w:rsid w:val="00BE3FA5"/>
    <w:rsid w:val="00BE4122"/>
    <w:rsid w:val="00BE4430"/>
    <w:rsid w:val="00BE546C"/>
    <w:rsid w:val="00BE5A02"/>
    <w:rsid w:val="00BE5D95"/>
    <w:rsid w:val="00BE60C4"/>
    <w:rsid w:val="00BE629A"/>
    <w:rsid w:val="00BE69F0"/>
    <w:rsid w:val="00BE6FE5"/>
    <w:rsid w:val="00BF06E3"/>
    <w:rsid w:val="00BF1090"/>
    <w:rsid w:val="00BF1723"/>
    <w:rsid w:val="00BF229D"/>
    <w:rsid w:val="00BF29AD"/>
    <w:rsid w:val="00BF2C72"/>
    <w:rsid w:val="00BF3B24"/>
    <w:rsid w:val="00BF3CD4"/>
    <w:rsid w:val="00BF52AA"/>
    <w:rsid w:val="00BF6DED"/>
    <w:rsid w:val="00BF6FBC"/>
    <w:rsid w:val="00BF701F"/>
    <w:rsid w:val="00BF79D6"/>
    <w:rsid w:val="00BF7A6F"/>
    <w:rsid w:val="00BF7DCB"/>
    <w:rsid w:val="00C00011"/>
    <w:rsid w:val="00C0086F"/>
    <w:rsid w:val="00C0098C"/>
    <w:rsid w:val="00C0145A"/>
    <w:rsid w:val="00C015CE"/>
    <w:rsid w:val="00C015D3"/>
    <w:rsid w:val="00C0240B"/>
    <w:rsid w:val="00C02C35"/>
    <w:rsid w:val="00C039B8"/>
    <w:rsid w:val="00C048E4"/>
    <w:rsid w:val="00C04A95"/>
    <w:rsid w:val="00C05853"/>
    <w:rsid w:val="00C05912"/>
    <w:rsid w:val="00C05BF2"/>
    <w:rsid w:val="00C0609B"/>
    <w:rsid w:val="00C06205"/>
    <w:rsid w:val="00C06465"/>
    <w:rsid w:val="00C06548"/>
    <w:rsid w:val="00C0674E"/>
    <w:rsid w:val="00C06E44"/>
    <w:rsid w:val="00C07920"/>
    <w:rsid w:val="00C1078D"/>
    <w:rsid w:val="00C128A6"/>
    <w:rsid w:val="00C14401"/>
    <w:rsid w:val="00C14809"/>
    <w:rsid w:val="00C170B4"/>
    <w:rsid w:val="00C17CEA"/>
    <w:rsid w:val="00C20D62"/>
    <w:rsid w:val="00C21E2E"/>
    <w:rsid w:val="00C21E7A"/>
    <w:rsid w:val="00C21F90"/>
    <w:rsid w:val="00C226A6"/>
    <w:rsid w:val="00C227CE"/>
    <w:rsid w:val="00C2340B"/>
    <w:rsid w:val="00C248AD"/>
    <w:rsid w:val="00C24E3B"/>
    <w:rsid w:val="00C25022"/>
    <w:rsid w:val="00C25259"/>
    <w:rsid w:val="00C25B00"/>
    <w:rsid w:val="00C26046"/>
    <w:rsid w:val="00C26B29"/>
    <w:rsid w:val="00C26DEF"/>
    <w:rsid w:val="00C278D4"/>
    <w:rsid w:val="00C3017D"/>
    <w:rsid w:val="00C306DF"/>
    <w:rsid w:val="00C30B0A"/>
    <w:rsid w:val="00C312EB"/>
    <w:rsid w:val="00C3177B"/>
    <w:rsid w:val="00C32007"/>
    <w:rsid w:val="00C33BDC"/>
    <w:rsid w:val="00C33CB0"/>
    <w:rsid w:val="00C3415F"/>
    <w:rsid w:val="00C34781"/>
    <w:rsid w:val="00C362EE"/>
    <w:rsid w:val="00C367C3"/>
    <w:rsid w:val="00C4068B"/>
    <w:rsid w:val="00C407D6"/>
    <w:rsid w:val="00C40E23"/>
    <w:rsid w:val="00C40E89"/>
    <w:rsid w:val="00C4131F"/>
    <w:rsid w:val="00C4133E"/>
    <w:rsid w:val="00C4261F"/>
    <w:rsid w:val="00C42774"/>
    <w:rsid w:val="00C4292A"/>
    <w:rsid w:val="00C43A28"/>
    <w:rsid w:val="00C43A60"/>
    <w:rsid w:val="00C446F1"/>
    <w:rsid w:val="00C44868"/>
    <w:rsid w:val="00C44E8B"/>
    <w:rsid w:val="00C45C40"/>
    <w:rsid w:val="00C461B7"/>
    <w:rsid w:val="00C46214"/>
    <w:rsid w:val="00C4627C"/>
    <w:rsid w:val="00C469A0"/>
    <w:rsid w:val="00C47057"/>
    <w:rsid w:val="00C47345"/>
    <w:rsid w:val="00C47700"/>
    <w:rsid w:val="00C50360"/>
    <w:rsid w:val="00C504F1"/>
    <w:rsid w:val="00C50690"/>
    <w:rsid w:val="00C508A3"/>
    <w:rsid w:val="00C5179A"/>
    <w:rsid w:val="00C51843"/>
    <w:rsid w:val="00C51AA4"/>
    <w:rsid w:val="00C525F3"/>
    <w:rsid w:val="00C52940"/>
    <w:rsid w:val="00C52E23"/>
    <w:rsid w:val="00C53189"/>
    <w:rsid w:val="00C537E0"/>
    <w:rsid w:val="00C552E0"/>
    <w:rsid w:val="00C55815"/>
    <w:rsid w:val="00C55B8D"/>
    <w:rsid w:val="00C55CB9"/>
    <w:rsid w:val="00C55EFD"/>
    <w:rsid w:val="00C562BF"/>
    <w:rsid w:val="00C56A26"/>
    <w:rsid w:val="00C57DEA"/>
    <w:rsid w:val="00C6097B"/>
    <w:rsid w:val="00C6194B"/>
    <w:rsid w:val="00C61C41"/>
    <w:rsid w:val="00C62225"/>
    <w:rsid w:val="00C63608"/>
    <w:rsid w:val="00C63FB2"/>
    <w:rsid w:val="00C6450B"/>
    <w:rsid w:val="00C65E0B"/>
    <w:rsid w:val="00C711EE"/>
    <w:rsid w:val="00C71911"/>
    <w:rsid w:val="00C71AAD"/>
    <w:rsid w:val="00C7277B"/>
    <w:rsid w:val="00C72E33"/>
    <w:rsid w:val="00C7314B"/>
    <w:rsid w:val="00C732D3"/>
    <w:rsid w:val="00C7471B"/>
    <w:rsid w:val="00C76013"/>
    <w:rsid w:val="00C76035"/>
    <w:rsid w:val="00C765D4"/>
    <w:rsid w:val="00C76868"/>
    <w:rsid w:val="00C7755E"/>
    <w:rsid w:val="00C776B6"/>
    <w:rsid w:val="00C80C1D"/>
    <w:rsid w:val="00C80E2A"/>
    <w:rsid w:val="00C80FA4"/>
    <w:rsid w:val="00C81712"/>
    <w:rsid w:val="00C81A00"/>
    <w:rsid w:val="00C82C4D"/>
    <w:rsid w:val="00C83755"/>
    <w:rsid w:val="00C83B9A"/>
    <w:rsid w:val="00C83BD6"/>
    <w:rsid w:val="00C852CA"/>
    <w:rsid w:val="00C85614"/>
    <w:rsid w:val="00C85B34"/>
    <w:rsid w:val="00C85C7B"/>
    <w:rsid w:val="00C85DAB"/>
    <w:rsid w:val="00C85FDF"/>
    <w:rsid w:val="00C868B5"/>
    <w:rsid w:val="00C86B34"/>
    <w:rsid w:val="00C86D56"/>
    <w:rsid w:val="00C87530"/>
    <w:rsid w:val="00C87BE7"/>
    <w:rsid w:val="00C90A36"/>
    <w:rsid w:val="00C90FA4"/>
    <w:rsid w:val="00C9175C"/>
    <w:rsid w:val="00C91FBF"/>
    <w:rsid w:val="00C92109"/>
    <w:rsid w:val="00C922A7"/>
    <w:rsid w:val="00C92C28"/>
    <w:rsid w:val="00C93279"/>
    <w:rsid w:val="00C93A68"/>
    <w:rsid w:val="00C93F33"/>
    <w:rsid w:val="00C944AF"/>
    <w:rsid w:val="00C9533A"/>
    <w:rsid w:val="00C954EB"/>
    <w:rsid w:val="00C96820"/>
    <w:rsid w:val="00C96836"/>
    <w:rsid w:val="00C969C4"/>
    <w:rsid w:val="00C96F4E"/>
    <w:rsid w:val="00C97275"/>
    <w:rsid w:val="00CA0B4A"/>
    <w:rsid w:val="00CA0C45"/>
    <w:rsid w:val="00CA0E3B"/>
    <w:rsid w:val="00CA0E5E"/>
    <w:rsid w:val="00CA1099"/>
    <w:rsid w:val="00CA19DC"/>
    <w:rsid w:val="00CA2B9A"/>
    <w:rsid w:val="00CA3CF5"/>
    <w:rsid w:val="00CA4C09"/>
    <w:rsid w:val="00CA52D2"/>
    <w:rsid w:val="00CA5546"/>
    <w:rsid w:val="00CA68B6"/>
    <w:rsid w:val="00CA7579"/>
    <w:rsid w:val="00CA7E36"/>
    <w:rsid w:val="00CB008D"/>
    <w:rsid w:val="00CB0474"/>
    <w:rsid w:val="00CB06FF"/>
    <w:rsid w:val="00CB0BBD"/>
    <w:rsid w:val="00CB1C27"/>
    <w:rsid w:val="00CB361A"/>
    <w:rsid w:val="00CB3D7F"/>
    <w:rsid w:val="00CB446F"/>
    <w:rsid w:val="00CB4B31"/>
    <w:rsid w:val="00CB5113"/>
    <w:rsid w:val="00CB5511"/>
    <w:rsid w:val="00CB5674"/>
    <w:rsid w:val="00CB568C"/>
    <w:rsid w:val="00CB58C5"/>
    <w:rsid w:val="00CB5947"/>
    <w:rsid w:val="00CB6B5F"/>
    <w:rsid w:val="00CB7097"/>
    <w:rsid w:val="00CB79BA"/>
    <w:rsid w:val="00CB7CF3"/>
    <w:rsid w:val="00CC00AB"/>
    <w:rsid w:val="00CC0D77"/>
    <w:rsid w:val="00CC1207"/>
    <w:rsid w:val="00CC1276"/>
    <w:rsid w:val="00CC1877"/>
    <w:rsid w:val="00CC1DC4"/>
    <w:rsid w:val="00CC20F2"/>
    <w:rsid w:val="00CC3BC1"/>
    <w:rsid w:val="00CC4028"/>
    <w:rsid w:val="00CC435A"/>
    <w:rsid w:val="00CC4AE7"/>
    <w:rsid w:val="00CC4C13"/>
    <w:rsid w:val="00CD080F"/>
    <w:rsid w:val="00CD1DC4"/>
    <w:rsid w:val="00CD33F9"/>
    <w:rsid w:val="00CD437A"/>
    <w:rsid w:val="00CD455B"/>
    <w:rsid w:val="00CD5684"/>
    <w:rsid w:val="00CD5FBD"/>
    <w:rsid w:val="00CD647D"/>
    <w:rsid w:val="00CD6638"/>
    <w:rsid w:val="00CD7472"/>
    <w:rsid w:val="00CD7769"/>
    <w:rsid w:val="00CD7ECC"/>
    <w:rsid w:val="00CE0749"/>
    <w:rsid w:val="00CE0D25"/>
    <w:rsid w:val="00CE0D49"/>
    <w:rsid w:val="00CE0FB2"/>
    <w:rsid w:val="00CE128C"/>
    <w:rsid w:val="00CE1472"/>
    <w:rsid w:val="00CE1535"/>
    <w:rsid w:val="00CE1CC6"/>
    <w:rsid w:val="00CE2834"/>
    <w:rsid w:val="00CE3B27"/>
    <w:rsid w:val="00CE5366"/>
    <w:rsid w:val="00CE5577"/>
    <w:rsid w:val="00CE5A4D"/>
    <w:rsid w:val="00CE6378"/>
    <w:rsid w:val="00CE655A"/>
    <w:rsid w:val="00CE7027"/>
    <w:rsid w:val="00CF0E09"/>
    <w:rsid w:val="00CF1666"/>
    <w:rsid w:val="00CF234F"/>
    <w:rsid w:val="00CF2CEE"/>
    <w:rsid w:val="00CF3E3E"/>
    <w:rsid w:val="00CF449E"/>
    <w:rsid w:val="00CF4A44"/>
    <w:rsid w:val="00CF60D0"/>
    <w:rsid w:val="00CF666C"/>
    <w:rsid w:val="00CF6D16"/>
    <w:rsid w:val="00CF723A"/>
    <w:rsid w:val="00CF7625"/>
    <w:rsid w:val="00CF79B7"/>
    <w:rsid w:val="00D0048B"/>
    <w:rsid w:val="00D007A2"/>
    <w:rsid w:val="00D00D96"/>
    <w:rsid w:val="00D00FAF"/>
    <w:rsid w:val="00D014AB"/>
    <w:rsid w:val="00D01629"/>
    <w:rsid w:val="00D01C27"/>
    <w:rsid w:val="00D01E7A"/>
    <w:rsid w:val="00D01F10"/>
    <w:rsid w:val="00D033E2"/>
    <w:rsid w:val="00D034BD"/>
    <w:rsid w:val="00D04A05"/>
    <w:rsid w:val="00D05FFC"/>
    <w:rsid w:val="00D105E7"/>
    <w:rsid w:val="00D11128"/>
    <w:rsid w:val="00D11B8F"/>
    <w:rsid w:val="00D125F8"/>
    <w:rsid w:val="00D12675"/>
    <w:rsid w:val="00D12ED4"/>
    <w:rsid w:val="00D13056"/>
    <w:rsid w:val="00D14297"/>
    <w:rsid w:val="00D159F5"/>
    <w:rsid w:val="00D16275"/>
    <w:rsid w:val="00D17446"/>
    <w:rsid w:val="00D209C5"/>
    <w:rsid w:val="00D20ED4"/>
    <w:rsid w:val="00D21144"/>
    <w:rsid w:val="00D215DB"/>
    <w:rsid w:val="00D216B7"/>
    <w:rsid w:val="00D2294F"/>
    <w:rsid w:val="00D23316"/>
    <w:rsid w:val="00D233BA"/>
    <w:rsid w:val="00D236B6"/>
    <w:rsid w:val="00D23752"/>
    <w:rsid w:val="00D23DFB"/>
    <w:rsid w:val="00D270DA"/>
    <w:rsid w:val="00D27E88"/>
    <w:rsid w:val="00D306FC"/>
    <w:rsid w:val="00D30C50"/>
    <w:rsid w:val="00D30C6D"/>
    <w:rsid w:val="00D31215"/>
    <w:rsid w:val="00D322E1"/>
    <w:rsid w:val="00D335FB"/>
    <w:rsid w:val="00D337C9"/>
    <w:rsid w:val="00D363F3"/>
    <w:rsid w:val="00D36E9E"/>
    <w:rsid w:val="00D37748"/>
    <w:rsid w:val="00D4110F"/>
    <w:rsid w:val="00D4156A"/>
    <w:rsid w:val="00D4187A"/>
    <w:rsid w:val="00D41BAF"/>
    <w:rsid w:val="00D41F7F"/>
    <w:rsid w:val="00D43425"/>
    <w:rsid w:val="00D4370A"/>
    <w:rsid w:val="00D437FD"/>
    <w:rsid w:val="00D44D5F"/>
    <w:rsid w:val="00D44DBC"/>
    <w:rsid w:val="00D454A3"/>
    <w:rsid w:val="00D45CE4"/>
    <w:rsid w:val="00D4679F"/>
    <w:rsid w:val="00D467CC"/>
    <w:rsid w:val="00D46857"/>
    <w:rsid w:val="00D47307"/>
    <w:rsid w:val="00D47ABA"/>
    <w:rsid w:val="00D47FAF"/>
    <w:rsid w:val="00D50A9C"/>
    <w:rsid w:val="00D5168E"/>
    <w:rsid w:val="00D5199B"/>
    <w:rsid w:val="00D51B0C"/>
    <w:rsid w:val="00D538CE"/>
    <w:rsid w:val="00D5390E"/>
    <w:rsid w:val="00D54158"/>
    <w:rsid w:val="00D54D8F"/>
    <w:rsid w:val="00D558BB"/>
    <w:rsid w:val="00D5630E"/>
    <w:rsid w:val="00D5744E"/>
    <w:rsid w:val="00D57544"/>
    <w:rsid w:val="00D60B80"/>
    <w:rsid w:val="00D610F5"/>
    <w:rsid w:val="00D62069"/>
    <w:rsid w:val="00D62821"/>
    <w:rsid w:val="00D63267"/>
    <w:rsid w:val="00D6496A"/>
    <w:rsid w:val="00D65715"/>
    <w:rsid w:val="00D65887"/>
    <w:rsid w:val="00D66098"/>
    <w:rsid w:val="00D66B10"/>
    <w:rsid w:val="00D66FB2"/>
    <w:rsid w:val="00D6730F"/>
    <w:rsid w:val="00D6CDC4"/>
    <w:rsid w:val="00D7018D"/>
    <w:rsid w:val="00D708BF"/>
    <w:rsid w:val="00D713A5"/>
    <w:rsid w:val="00D725B9"/>
    <w:rsid w:val="00D73D27"/>
    <w:rsid w:val="00D742E1"/>
    <w:rsid w:val="00D76987"/>
    <w:rsid w:val="00D77220"/>
    <w:rsid w:val="00D77318"/>
    <w:rsid w:val="00D77E30"/>
    <w:rsid w:val="00D81367"/>
    <w:rsid w:val="00D82049"/>
    <w:rsid w:val="00D836CD"/>
    <w:rsid w:val="00D84869"/>
    <w:rsid w:val="00D84896"/>
    <w:rsid w:val="00D84B63"/>
    <w:rsid w:val="00D84E3E"/>
    <w:rsid w:val="00D851B4"/>
    <w:rsid w:val="00D853D1"/>
    <w:rsid w:val="00D85E08"/>
    <w:rsid w:val="00D86734"/>
    <w:rsid w:val="00D86DF6"/>
    <w:rsid w:val="00D90036"/>
    <w:rsid w:val="00D92103"/>
    <w:rsid w:val="00D932B6"/>
    <w:rsid w:val="00D94905"/>
    <w:rsid w:val="00D94C74"/>
    <w:rsid w:val="00D95A90"/>
    <w:rsid w:val="00D95E94"/>
    <w:rsid w:val="00D96B19"/>
    <w:rsid w:val="00D9C9D0"/>
    <w:rsid w:val="00DA1873"/>
    <w:rsid w:val="00DA1E8C"/>
    <w:rsid w:val="00DA218C"/>
    <w:rsid w:val="00DA2B32"/>
    <w:rsid w:val="00DA34DB"/>
    <w:rsid w:val="00DA3D39"/>
    <w:rsid w:val="00DA4109"/>
    <w:rsid w:val="00DA45F5"/>
    <w:rsid w:val="00DA4A25"/>
    <w:rsid w:val="00DA5072"/>
    <w:rsid w:val="00DA50E4"/>
    <w:rsid w:val="00DA53CB"/>
    <w:rsid w:val="00DA639B"/>
    <w:rsid w:val="00DA6874"/>
    <w:rsid w:val="00DA76B9"/>
    <w:rsid w:val="00DB0406"/>
    <w:rsid w:val="00DB2228"/>
    <w:rsid w:val="00DB34C9"/>
    <w:rsid w:val="00DB48EC"/>
    <w:rsid w:val="00DB490E"/>
    <w:rsid w:val="00DB4B41"/>
    <w:rsid w:val="00DB4C38"/>
    <w:rsid w:val="00DB4F31"/>
    <w:rsid w:val="00DB55B6"/>
    <w:rsid w:val="00DB6275"/>
    <w:rsid w:val="00DB7293"/>
    <w:rsid w:val="00DB7AC4"/>
    <w:rsid w:val="00DB7D1D"/>
    <w:rsid w:val="00DC0333"/>
    <w:rsid w:val="00DC071A"/>
    <w:rsid w:val="00DC08F5"/>
    <w:rsid w:val="00DC12EB"/>
    <w:rsid w:val="00DC1ED6"/>
    <w:rsid w:val="00DC3E3D"/>
    <w:rsid w:val="00DC5FA6"/>
    <w:rsid w:val="00DC6FDA"/>
    <w:rsid w:val="00DC7950"/>
    <w:rsid w:val="00DC7C81"/>
    <w:rsid w:val="00DC7E4C"/>
    <w:rsid w:val="00DD0E43"/>
    <w:rsid w:val="00DD14A3"/>
    <w:rsid w:val="00DD1A72"/>
    <w:rsid w:val="00DD23E1"/>
    <w:rsid w:val="00DD2978"/>
    <w:rsid w:val="00DD29C2"/>
    <w:rsid w:val="00DD2CF4"/>
    <w:rsid w:val="00DD2DF0"/>
    <w:rsid w:val="00DD33E7"/>
    <w:rsid w:val="00DD341C"/>
    <w:rsid w:val="00DD40B4"/>
    <w:rsid w:val="00DD4923"/>
    <w:rsid w:val="00DD61FD"/>
    <w:rsid w:val="00DD68D5"/>
    <w:rsid w:val="00DD758B"/>
    <w:rsid w:val="00DE0245"/>
    <w:rsid w:val="00DE1FE4"/>
    <w:rsid w:val="00DE2058"/>
    <w:rsid w:val="00DE211F"/>
    <w:rsid w:val="00DE3F5C"/>
    <w:rsid w:val="00DE438A"/>
    <w:rsid w:val="00DE43DC"/>
    <w:rsid w:val="00DE43E1"/>
    <w:rsid w:val="00DE4993"/>
    <w:rsid w:val="00DE4E1F"/>
    <w:rsid w:val="00DE5002"/>
    <w:rsid w:val="00DE5181"/>
    <w:rsid w:val="00DE524B"/>
    <w:rsid w:val="00DE6070"/>
    <w:rsid w:val="00DE6488"/>
    <w:rsid w:val="00DE74F6"/>
    <w:rsid w:val="00DE7638"/>
    <w:rsid w:val="00DE7B11"/>
    <w:rsid w:val="00DF0330"/>
    <w:rsid w:val="00DF0BF5"/>
    <w:rsid w:val="00DF1153"/>
    <w:rsid w:val="00DF1E5D"/>
    <w:rsid w:val="00DF2996"/>
    <w:rsid w:val="00DF3229"/>
    <w:rsid w:val="00DF394E"/>
    <w:rsid w:val="00DF4D9C"/>
    <w:rsid w:val="00DF5A3F"/>
    <w:rsid w:val="00DF5DC5"/>
    <w:rsid w:val="00DF5F26"/>
    <w:rsid w:val="00DF6170"/>
    <w:rsid w:val="00DF6482"/>
    <w:rsid w:val="00DF6BE4"/>
    <w:rsid w:val="00DF75C4"/>
    <w:rsid w:val="00DF7C16"/>
    <w:rsid w:val="00E00729"/>
    <w:rsid w:val="00E012D9"/>
    <w:rsid w:val="00E015B1"/>
    <w:rsid w:val="00E020CC"/>
    <w:rsid w:val="00E045F1"/>
    <w:rsid w:val="00E046CF"/>
    <w:rsid w:val="00E0491B"/>
    <w:rsid w:val="00E04CC5"/>
    <w:rsid w:val="00E0519E"/>
    <w:rsid w:val="00E05C33"/>
    <w:rsid w:val="00E061BB"/>
    <w:rsid w:val="00E06BBD"/>
    <w:rsid w:val="00E06DF1"/>
    <w:rsid w:val="00E07037"/>
    <w:rsid w:val="00E10B50"/>
    <w:rsid w:val="00E11966"/>
    <w:rsid w:val="00E1215F"/>
    <w:rsid w:val="00E1240B"/>
    <w:rsid w:val="00E1260F"/>
    <w:rsid w:val="00E12818"/>
    <w:rsid w:val="00E134DE"/>
    <w:rsid w:val="00E13C1E"/>
    <w:rsid w:val="00E14878"/>
    <w:rsid w:val="00E15573"/>
    <w:rsid w:val="00E16675"/>
    <w:rsid w:val="00E16F76"/>
    <w:rsid w:val="00E177EE"/>
    <w:rsid w:val="00E17A9D"/>
    <w:rsid w:val="00E17AA7"/>
    <w:rsid w:val="00E200D3"/>
    <w:rsid w:val="00E2012A"/>
    <w:rsid w:val="00E20E95"/>
    <w:rsid w:val="00E22AD8"/>
    <w:rsid w:val="00E22FBE"/>
    <w:rsid w:val="00E2340E"/>
    <w:rsid w:val="00E23ADD"/>
    <w:rsid w:val="00E2424D"/>
    <w:rsid w:val="00E24BED"/>
    <w:rsid w:val="00E2543B"/>
    <w:rsid w:val="00E27E51"/>
    <w:rsid w:val="00E301B8"/>
    <w:rsid w:val="00E30218"/>
    <w:rsid w:val="00E30E3C"/>
    <w:rsid w:val="00E30F2D"/>
    <w:rsid w:val="00E311F8"/>
    <w:rsid w:val="00E316B9"/>
    <w:rsid w:val="00E31F08"/>
    <w:rsid w:val="00E32B6B"/>
    <w:rsid w:val="00E330FC"/>
    <w:rsid w:val="00E3313A"/>
    <w:rsid w:val="00E332BC"/>
    <w:rsid w:val="00E33FC9"/>
    <w:rsid w:val="00E35A80"/>
    <w:rsid w:val="00E361DD"/>
    <w:rsid w:val="00E36A99"/>
    <w:rsid w:val="00E37181"/>
    <w:rsid w:val="00E403E8"/>
    <w:rsid w:val="00E4075B"/>
    <w:rsid w:val="00E41DCD"/>
    <w:rsid w:val="00E41E90"/>
    <w:rsid w:val="00E421B5"/>
    <w:rsid w:val="00E4235E"/>
    <w:rsid w:val="00E42BA6"/>
    <w:rsid w:val="00E43312"/>
    <w:rsid w:val="00E43681"/>
    <w:rsid w:val="00E43955"/>
    <w:rsid w:val="00E443A9"/>
    <w:rsid w:val="00E4533C"/>
    <w:rsid w:val="00E453F3"/>
    <w:rsid w:val="00E45B4C"/>
    <w:rsid w:val="00E45D2A"/>
    <w:rsid w:val="00E46476"/>
    <w:rsid w:val="00E46DCD"/>
    <w:rsid w:val="00E46F28"/>
    <w:rsid w:val="00E478F2"/>
    <w:rsid w:val="00E502BE"/>
    <w:rsid w:val="00E51421"/>
    <w:rsid w:val="00E5164D"/>
    <w:rsid w:val="00E51765"/>
    <w:rsid w:val="00E51993"/>
    <w:rsid w:val="00E51B5E"/>
    <w:rsid w:val="00E52250"/>
    <w:rsid w:val="00E531ED"/>
    <w:rsid w:val="00E54DE9"/>
    <w:rsid w:val="00E56436"/>
    <w:rsid w:val="00E565AC"/>
    <w:rsid w:val="00E56FCD"/>
    <w:rsid w:val="00E577BF"/>
    <w:rsid w:val="00E57B71"/>
    <w:rsid w:val="00E60E08"/>
    <w:rsid w:val="00E60FB4"/>
    <w:rsid w:val="00E61D88"/>
    <w:rsid w:val="00E630E6"/>
    <w:rsid w:val="00E6370E"/>
    <w:rsid w:val="00E63828"/>
    <w:rsid w:val="00E63B7D"/>
    <w:rsid w:val="00E64DD4"/>
    <w:rsid w:val="00E66467"/>
    <w:rsid w:val="00E6723A"/>
    <w:rsid w:val="00E67DF1"/>
    <w:rsid w:val="00E702EA"/>
    <w:rsid w:val="00E70AAE"/>
    <w:rsid w:val="00E70C6C"/>
    <w:rsid w:val="00E70F6E"/>
    <w:rsid w:val="00E70FB9"/>
    <w:rsid w:val="00E7116F"/>
    <w:rsid w:val="00E73BC0"/>
    <w:rsid w:val="00E744BD"/>
    <w:rsid w:val="00E7467F"/>
    <w:rsid w:val="00E74EE8"/>
    <w:rsid w:val="00E751D9"/>
    <w:rsid w:val="00E77990"/>
    <w:rsid w:val="00E77C1B"/>
    <w:rsid w:val="00E7CC25"/>
    <w:rsid w:val="00E802F1"/>
    <w:rsid w:val="00E82099"/>
    <w:rsid w:val="00E82598"/>
    <w:rsid w:val="00E83C43"/>
    <w:rsid w:val="00E83F9A"/>
    <w:rsid w:val="00E841B9"/>
    <w:rsid w:val="00E84F7F"/>
    <w:rsid w:val="00E86D51"/>
    <w:rsid w:val="00E904D6"/>
    <w:rsid w:val="00E90627"/>
    <w:rsid w:val="00E90B83"/>
    <w:rsid w:val="00E90D84"/>
    <w:rsid w:val="00E910AB"/>
    <w:rsid w:val="00E91690"/>
    <w:rsid w:val="00E923CC"/>
    <w:rsid w:val="00E929AB"/>
    <w:rsid w:val="00E93BF6"/>
    <w:rsid w:val="00E942FE"/>
    <w:rsid w:val="00E95252"/>
    <w:rsid w:val="00E954B0"/>
    <w:rsid w:val="00E95D9C"/>
    <w:rsid w:val="00E95DFD"/>
    <w:rsid w:val="00E95EA0"/>
    <w:rsid w:val="00E97D9A"/>
    <w:rsid w:val="00EA019A"/>
    <w:rsid w:val="00EA0486"/>
    <w:rsid w:val="00EA119B"/>
    <w:rsid w:val="00EA255B"/>
    <w:rsid w:val="00EA2C2A"/>
    <w:rsid w:val="00EA38B0"/>
    <w:rsid w:val="00EA3B22"/>
    <w:rsid w:val="00EA4F2D"/>
    <w:rsid w:val="00EA57CD"/>
    <w:rsid w:val="00EA598F"/>
    <w:rsid w:val="00EA5C4D"/>
    <w:rsid w:val="00EA6556"/>
    <w:rsid w:val="00EA6B85"/>
    <w:rsid w:val="00EA7D8E"/>
    <w:rsid w:val="00EB02FB"/>
    <w:rsid w:val="00EB04EC"/>
    <w:rsid w:val="00EB1516"/>
    <w:rsid w:val="00EB1954"/>
    <w:rsid w:val="00EB1F9F"/>
    <w:rsid w:val="00EB203E"/>
    <w:rsid w:val="00EB3068"/>
    <w:rsid w:val="00EB3331"/>
    <w:rsid w:val="00EB3B2A"/>
    <w:rsid w:val="00EB447F"/>
    <w:rsid w:val="00EB50C3"/>
    <w:rsid w:val="00EB5D17"/>
    <w:rsid w:val="00EB6481"/>
    <w:rsid w:val="00EB6789"/>
    <w:rsid w:val="00EB77C0"/>
    <w:rsid w:val="00EB7B3E"/>
    <w:rsid w:val="00EC00FD"/>
    <w:rsid w:val="00EC0EE2"/>
    <w:rsid w:val="00EC117D"/>
    <w:rsid w:val="00EC1502"/>
    <w:rsid w:val="00EC28F2"/>
    <w:rsid w:val="00EC2C9D"/>
    <w:rsid w:val="00EC2E8A"/>
    <w:rsid w:val="00EC30B6"/>
    <w:rsid w:val="00EC39D8"/>
    <w:rsid w:val="00EC3FFE"/>
    <w:rsid w:val="00EC467D"/>
    <w:rsid w:val="00EC5084"/>
    <w:rsid w:val="00EC5901"/>
    <w:rsid w:val="00EC6589"/>
    <w:rsid w:val="00EC7B05"/>
    <w:rsid w:val="00ECED4E"/>
    <w:rsid w:val="00ED0CB7"/>
    <w:rsid w:val="00ED1659"/>
    <w:rsid w:val="00ED2297"/>
    <w:rsid w:val="00ED255B"/>
    <w:rsid w:val="00ED26DE"/>
    <w:rsid w:val="00ED3D32"/>
    <w:rsid w:val="00ED410D"/>
    <w:rsid w:val="00ED526C"/>
    <w:rsid w:val="00ED5A74"/>
    <w:rsid w:val="00ED6161"/>
    <w:rsid w:val="00ED6BB7"/>
    <w:rsid w:val="00ED7659"/>
    <w:rsid w:val="00ED7676"/>
    <w:rsid w:val="00ED7C83"/>
    <w:rsid w:val="00ED7EA9"/>
    <w:rsid w:val="00EE06A9"/>
    <w:rsid w:val="00EE0BE0"/>
    <w:rsid w:val="00EE0C66"/>
    <w:rsid w:val="00EE297F"/>
    <w:rsid w:val="00EE42A3"/>
    <w:rsid w:val="00EE4866"/>
    <w:rsid w:val="00EE4BB8"/>
    <w:rsid w:val="00EE541B"/>
    <w:rsid w:val="00EE6203"/>
    <w:rsid w:val="00EE6C13"/>
    <w:rsid w:val="00EE7DFF"/>
    <w:rsid w:val="00EF3C89"/>
    <w:rsid w:val="00EF3E88"/>
    <w:rsid w:val="00EF4171"/>
    <w:rsid w:val="00EF6303"/>
    <w:rsid w:val="00EF6611"/>
    <w:rsid w:val="00EF7B87"/>
    <w:rsid w:val="00F00392"/>
    <w:rsid w:val="00F00D60"/>
    <w:rsid w:val="00F011AE"/>
    <w:rsid w:val="00F028FA"/>
    <w:rsid w:val="00F02BC6"/>
    <w:rsid w:val="00F02EE8"/>
    <w:rsid w:val="00F03143"/>
    <w:rsid w:val="00F04489"/>
    <w:rsid w:val="00F04D54"/>
    <w:rsid w:val="00F05E3E"/>
    <w:rsid w:val="00F0676E"/>
    <w:rsid w:val="00F06C46"/>
    <w:rsid w:val="00F06CA3"/>
    <w:rsid w:val="00F075A7"/>
    <w:rsid w:val="00F07AB6"/>
    <w:rsid w:val="00F10550"/>
    <w:rsid w:val="00F11851"/>
    <w:rsid w:val="00F121E3"/>
    <w:rsid w:val="00F1273F"/>
    <w:rsid w:val="00F1363F"/>
    <w:rsid w:val="00F13904"/>
    <w:rsid w:val="00F13D13"/>
    <w:rsid w:val="00F1472C"/>
    <w:rsid w:val="00F15862"/>
    <w:rsid w:val="00F16B6E"/>
    <w:rsid w:val="00F16B9B"/>
    <w:rsid w:val="00F17256"/>
    <w:rsid w:val="00F17895"/>
    <w:rsid w:val="00F17E73"/>
    <w:rsid w:val="00F20065"/>
    <w:rsid w:val="00F204CA"/>
    <w:rsid w:val="00F207A7"/>
    <w:rsid w:val="00F21096"/>
    <w:rsid w:val="00F2170A"/>
    <w:rsid w:val="00F21913"/>
    <w:rsid w:val="00F21A78"/>
    <w:rsid w:val="00F21A9D"/>
    <w:rsid w:val="00F21AA2"/>
    <w:rsid w:val="00F21B07"/>
    <w:rsid w:val="00F21EA1"/>
    <w:rsid w:val="00F22013"/>
    <w:rsid w:val="00F226D6"/>
    <w:rsid w:val="00F22EC0"/>
    <w:rsid w:val="00F23483"/>
    <w:rsid w:val="00F24658"/>
    <w:rsid w:val="00F247F6"/>
    <w:rsid w:val="00F2487C"/>
    <w:rsid w:val="00F24949"/>
    <w:rsid w:val="00F255A6"/>
    <w:rsid w:val="00F259BA"/>
    <w:rsid w:val="00F25ADA"/>
    <w:rsid w:val="00F26E63"/>
    <w:rsid w:val="00F27DCC"/>
    <w:rsid w:val="00F300F1"/>
    <w:rsid w:val="00F30932"/>
    <w:rsid w:val="00F309E2"/>
    <w:rsid w:val="00F31681"/>
    <w:rsid w:val="00F32FE6"/>
    <w:rsid w:val="00F348DC"/>
    <w:rsid w:val="00F34BD4"/>
    <w:rsid w:val="00F35BCA"/>
    <w:rsid w:val="00F372AC"/>
    <w:rsid w:val="00F37338"/>
    <w:rsid w:val="00F37915"/>
    <w:rsid w:val="00F37A00"/>
    <w:rsid w:val="00F40854"/>
    <w:rsid w:val="00F40947"/>
    <w:rsid w:val="00F411AF"/>
    <w:rsid w:val="00F419C3"/>
    <w:rsid w:val="00F419C5"/>
    <w:rsid w:val="00F433FA"/>
    <w:rsid w:val="00F434A0"/>
    <w:rsid w:val="00F43B02"/>
    <w:rsid w:val="00F443E7"/>
    <w:rsid w:val="00F44787"/>
    <w:rsid w:val="00F44924"/>
    <w:rsid w:val="00F44B7B"/>
    <w:rsid w:val="00F44F3F"/>
    <w:rsid w:val="00F44FAD"/>
    <w:rsid w:val="00F457FF"/>
    <w:rsid w:val="00F460EB"/>
    <w:rsid w:val="00F46F2E"/>
    <w:rsid w:val="00F471B9"/>
    <w:rsid w:val="00F4729A"/>
    <w:rsid w:val="00F5021C"/>
    <w:rsid w:val="00F50AA1"/>
    <w:rsid w:val="00F50B04"/>
    <w:rsid w:val="00F51115"/>
    <w:rsid w:val="00F51E6E"/>
    <w:rsid w:val="00F52017"/>
    <w:rsid w:val="00F521BF"/>
    <w:rsid w:val="00F530D0"/>
    <w:rsid w:val="00F53484"/>
    <w:rsid w:val="00F5528B"/>
    <w:rsid w:val="00F5542F"/>
    <w:rsid w:val="00F5548E"/>
    <w:rsid w:val="00F5628E"/>
    <w:rsid w:val="00F56CB7"/>
    <w:rsid w:val="00F56D81"/>
    <w:rsid w:val="00F57360"/>
    <w:rsid w:val="00F6038E"/>
    <w:rsid w:val="00F60487"/>
    <w:rsid w:val="00F609A8"/>
    <w:rsid w:val="00F61B9D"/>
    <w:rsid w:val="00F6212A"/>
    <w:rsid w:val="00F623D6"/>
    <w:rsid w:val="00F630A7"/>
    <w:rsid w:val="00F6336E"/>
    <w:rsid w:val="00F6363C"/>
    <w:rsid w:val="00F657BC"/>
    <w:rsid w:val="00F660B3"/>
    <w:rsid w:val="00F661B9"/>
    <w:rsid w:val="00F715B1"/>
    <w:rsid w:val="00F715BB"/>
    <w:rsid w:val="00F71751"/>
    <w:rsid w:val="00F729EF"/>
    <w:rsid w:val="00F72DEE"/>
    <w:rsid w:val="00F72EEF"/>
    <w:rsid w:val="00F733F4"/>
    <w:rsid w:val="00F73CA5"/>
    <w:rsid w:val="00F73F86"/>
    <w:rsid w:val="00F7499C"/>
    <w:rsid w:val="00F75CF1"/>
    <w:rsid w:val="00F765FF"/>
    <w:rsid w:val="00F76B06"/>
    <w:rsid w:val="00F774E5"/>
    <w:rsid w:val="00F77DBF"/>
    <w:rsid w:val="00F815DB"/>
    <w:rsid w:val="00F81E94"/>
    <w:rsid w:val="00F83C89"/>
    <w:rsid w:val="00F84473"/>
    <w:rsid w:val="00F852F9"/>
    <w:rsid w:val="00F85F11"/>
    <w:rsid w:val="00F86171"/>
    <w:rsid w:val="00F8669E"/>
    <w:rsid w:val="00F8705A"/>
    <w:rsid w:val="00F8727A"/>
    <w:rsid w:val="00F87E90"/>
    <w:rsid w:val="00F9015A"/>
    <w:rsid w:val="00F90848"/>
    <w:rsid w:val="00F90865"/>
    <w:rsid w:val="00F91AC8"/>
    <w:rsid w:val="00F91C3A"/>
    <w:rsid w:val="00F92653"/>
    <w:rsid w:val="00F9347A"/>
    <w:rsid w:val="00F9569E"/>
    <w:rsid w:val="00F96ABF"/>
    <w:rsid w:val="00FA2304"/>
    <w:rsid w:val="00FA2D31"/>
    <w:rsid w:val="00FA3BB1"/>
    <w:rsid w:val="00FA3D84"/>
    <w:rsid w:val="00FA3DD1"/>
    <w:rsid w:val="00FA59C8"/>
    <w:rsid w:val="00FA5CF9"/>
    <w:rsid w:val="00FA5FAB"/>
    <w:rsid w:val="00FA5FD4"/>
    <w:rsid w:val="00FA650B"/>
    <w:rsid w:val="00FA6889"/>
    <w:rsid w:val="00FA71C1"/>
    <w:rsid w:val="00FA75AA"/>
    <w:rsid w:val="00FB04D3"/>
    <w:rsid w:val="00FB09F8"/>
    <w:rsid w:val="00FB0EAE"/>
    <w:rsid w:val="00FB202D"/>
    <w:rsid w:val="00FB234D"/>
    <w:rsid w:val="00FB27CD"/>
    <w:rsid w:val="00FB3905"/>
    <w:rsid w:val="00FB49B3"/>
    <w:rsid w:val="00FB569A"/>
    <w:rsid w:val="00FB5BCC"/>
    <w:rsid w:val="00FB687B"/>
    <w:rsid w:val="00FB6B54"/>
    <w:rsid w:val="00FB7F4E"/>
    <w:rsid w:val="00FC09BA"/>
    <w:rsid w:val="00FC2240"/>
    <w:rsid w:val="00FC4D04"/>
    <w:rsid w:val="00FC51D7"/>
    <w:rsid w:val="00FC5F82"/>
    <w:rsid w:val="00FC633E"/>
    <w:rsid w:val="00FC65F3"/>
    <w:rsid w:val="00FC69F8"/>
    <w:rsid w:val="00FC76FF"/>
    <w:rsid w:val="00FC7748"/>
    <w:rsid w:val="00FC7AC7"/>
    <w:rsid w:val="00FC7CA8"/>
    <w:rsid w:val="00FD055E"/>
    <w:rsid w:val="00FD0C61"/>
    <w:rsid w:val="00FD152B"/>
    <w:rsid w:val="00FD164D"/>
    <w:rsid w:val="00FD217B"/>
    <w:rsid w:val="00FD227B"/>
    <w:rsid w:val="00FD353E"/>
    <w:rsid w:val="00FD3B17"/>
    <w:rsid w:val="00FD3F53"/>
    <w:rsid w:val="00FD4225"/>
    <w:rsid w:val="00FD5696"/>
    <w:rsid w:val="00FD64B8"/>
    <w:rsid w:val="00FD71E0"/>
    <w:rsid w:val="00FD7371"/>
    <w:rsid w:val="00FE2A76"/>
    <w:rsid w:val="00FE32BD"/>
    <w:rsid w:val="00FE49EF"/>
    <w:rsid w:val="00FE536F"/>
    <w:rsid w:val="00FE55B0"/>
    <w:rsid w:val="00FE6642"/>
    <w:rsid w:val="00FE6895"/>
    <w:rsid w:val="00FE7A8B"/>
    <w:rsid w:val="00FF054F"/>
    <w:rsid w:val="00FF055B"/>
    <w:rsid w:val="00FF09DD"/>
    <w:rsid w:val="00FF138C"/>
    <w:rsid w:val="00FF23CE"/>
    <w:rsid w:val="00FF27D5"/>
    <w:rsid w:val="00FF4428"/>
    <w:rsid w:val="00FF50F9"/>
    <w:rsid w:val="00FF7B56"/>
    <w:rsid w:val="00FFA38F"/>
    <w:rsid w:val="01095063"/>
    <w:rsid w:val="010EADFB"/>
    <w:rsid w:val="010EFB1A"/>
    <w:rsid w:val="011F4C0D"/>
    <w:rsid w:val="012164AF"/>
    <w:rsid w:val="012A3B41"/>
    <w:rsid w:val="0132706D"/>
    <w:rsid w:val="0134455A"/>
    <w:rsid w:val="0135063C"/>
    <w:rsid w:val="0158082C"/>
    <w:rsid w:val="01671018"/>
    <w:rsid w:val="0177A181"/>
    <w:rsid w:val="01792726"/>
    <w:rsid w:val="017A37FF"/>
    <w:rsid w:val="017B7656"/>
    <w:rsid w:val="017C29BF"/>
    <w:rsid w:val="0188C095"/>
    <w:rsid w:val="019187C9"/>
    <w:rsid w:val="019C305F"/>
    <w:rsid w:val="01AADD6D"/>
    <w:rsid w:val="01C06BBF"/>
    <w:rsid w:val="01C11B95"/>
    <w:rsid w:val="01C5CC32"/>
    <w:rsid w:val="01C88432"/>
    <w:rsid w:val="01D7C03A"/>
    <w:rsid w:val="01DAEC67"/>
    <w:rsid w:val="01E68C3D"/>
    <w:rsid w:val="01F1A4EC"/>
    <w:rsid w:val="01FA13CC"/>
    <w:rsid w:val="01FB77E2"/>
    <w:rsid w:val="02120E9C"/>
    <w:rsid w:val="02188937"/>
    <w:rsid w:val="02265014"/>
    <w:rsid w:val="02340A0B"/>
    <w:rsid w:val="023F4E8D"/>
    <w:rsid w:val="0242A62B"/>
    <w:rsid w:val="025656A9"/>
    <w:rsid w:val="02568EC0"/>
    <w:rsid w:val="026A4DCB"/>
    <w:rsid w:val="026CAD4E"/>
    <w:rsid w:val="026DC983"/>
    <w:rsid w:val="0299C485"/>
    <w:rsid w:val="029F2031"/>
    <w:rsid w:val="02A3FD54"/>
    <w:rsid w:val="02A4B7FC"/>
    <w:rsid w:val="02AB17D9"/>
    <w:rsid w:val="02AFAB9D"/>
    <w:rsid w:val="02BF031B"/>
    <w:rsid w:val="02D44E3B"/>
    <w:rsid w:val="02D5221F"/>
    <w:rsid w:val="02E0C5EE"/>
    <w:rsid w:val="03100FC1"/>
    <w:rsid w:val="03211DBE"/>
    <w:rsid w:val="0323BAC6"/>
    <w:rsid w:val="032E2178"/>
    <w:rsid w:val="032FC3C7"/>
    <w:rsid w:val="0331FE86"/>
    <w:rsid w:val="03757BBC"/>
    <w:rsid w:val="038033F4"/>
    <w:rsid w:val="038B29BA"/>
    <w:rsid w:val="03A2344A"/>
    <w:rsid w:val="03AAD888"/>
    <w:rsid w:val="03B4636E"/>
    <w:rsid w:val="03C0033C"/>
    <w:rsid w:val="03C20AC2"/>
    <w:rsid w:val="03DC255C"/>
    <w:rsid w:val="03EE2E05"/>
    <w:rsid w:val="03F44740"/>
    <w:rsid w:val="0413C0A2"/>
    <w:rsid w:val="045D70C7"/>
    <w:rsid w:val="0477D613"/>
    <w:rsid w:val="047B0DC5"/>
    <w:rsid w:val="048E6722"/>
    <w:rsid w:val="04988D26"/>
    <w:rsid w:val="049F1042"/>
    <w:rsid w:val="04A4700E"/>
    <w:rsid w:val="04A4B60E"/>
    <w:rsid w:val="04B35C02"/>
    <w:rsid w:val="04BAFD8D"/>
    <w:rsid w:val="04BB643E"/>
    <w:rsid w:val="04BF8B27"/>
    <w:rsid w:val="04D0D2A0"/>
    <w:rsid w:val="04D1E04A"/>
    <w:rsid w:val="04D684AC"/>
    <w:rsid w:val="04D8B804"/>
    <w:rsid w:val="04DDED56"/>
    <w:rsid w:val="04E37056"/>
    <w:rsid w:val="04E40689"/>
    <w:rsid w:val="04E9C8C3"/>
    <w:rsid w:val="04EDB2B6"/>
    <w:rsid w:val="04F5061F"/>
    <w:rsid w:val="05118CE3"/>
    <w:rsid w:val="0523AACE"/>
    <w:rsid w:val="052687DC"/>
    <w:rsid w:val="0535BB98"/>
    <w:rsid w:val="054831BF"/>
    <w:rsid w:val="054C57F5"/>
    <w:rsid w:val="0553D65A"/>
    <w:rsid w:val="0556E328"/>
    <w:rsid w:val="05640CA7"/>
    <w:rsid w:val="057D0D80"/>
    <w:rsid w:val="059A1039"/>
    <w:rsid w:val="05A2CB78"/>
    <w:rsid w:val="05AC685B"/>
    <w:rsid w:val="05B52A44"/>
    <w:rsid w:val="05C6E3AA"/>
    <w:rsid w:val="05D454DE"/>
    <w:rsid w:val="05DBA4FE"/>
    <w:rsid w:val="05EC293F"/>
    <w:rsid w:val="05ECE6C7"/>
    <w:rsid w:val="06000EB7"/>
    <w:rsid w:val="06127C82"/>
    <w:rsid w:val="0613CCD3"/>
    <w:rsid w:val="062014BB"/>
    <w:rsid w:val="0629F29C"/>
    <w:rsid w:val="063A6960"/>
    <w:rsid w:val="063B0AB6"/>
    <w:rsid w:val="063E7420"/>
    <w:rsid w:val="0646B5E6"/>
    <w:rsid w:val="064AF5A8"/>
    <w:rsid w:val="0656718E"/>
    <w:rsid w:val="0658BE80"/>
    <w:rsid w:val="0662F94D"/>
    <w:rsid w:val="0665AF2D"/>
    <w:rsid w:val="0681B7B6"/>
    <w:rsid w:val="068A54CB"/>
    <w:rsid w:val="06904C91"/>
    <w:rsid w:val="06993D55"/>
    <w:rsid w:val="06C3312C"/>
    <w:rsid w:val="06CA6AC8"/>
    <w:rsid w:val="06CB38E1"/>
    <w:rsid w:val="06CFA152"/>
    <w:rsid w:val="06D36FD4"/>
    <w:rsid w:val="06D6B836"/>
    <w:rsid w:val="06DB1004"/>
    <w:rsid w:val="07002672"/>
    <w:rsid w:val="07005513"/>
    <w:rsid w:val="07046D4C"/>
    <w:rsid w:val="070558A9"/>
    <w:rsid w:val="070CEA3D"/>
    <w:rsid w:val="07150838"/>
    <w:rsid w:val="07157F4A"/>
    <w:rsid w:val="07167036"/>
    <w:rsid w:val="071B4484"/>
    <w:rsid w:val="07218C9A"/>
    <w:rsid w:val="072C190F"/>
    <w:rsid w:val="07300FEC"/>
    <w:rsid w:val="0735A7FB"/>
    <w:rsid w:val="073C56FB"/>
    <w:rsid w:val="073F8DE6"/>
    <w:rsid w:val="075766CC"/>
    <w:rsid w:val="07589942"/>
    <w:rsid w:val="075B51C9"/>
    <w:rsid w:val="0787D28C"/>
    <w:rsid w:val="07991F47"/>
    <w:rsid w:val="079E632F"/>
    <w:rsid w:val="07A7AF5E"/>
    <w:rsid w:val="07AA5AA7"/>
    <w:rsid w:val="07ABD779"/>
    <w:rsid w:val="07AE58E2"/>
    <w:rsid w:val="07B1F30E"/>
    <w:rsid w:val="07BFC755"/>
    <w:rsid w:val="07C67A95"/>
    <w:rsid w:val="07C98FF1"/>
    <w:rsid w:val="07CED572"/>
    <w:rsid w:val="07DE365D"/>
    <w:rsid w:val="07EC2CFD"/>
    <w:rsid w:val="07F30D82"/>
    <w:rsid w:val="07FB41B9"/>
    <w:rsid w:val="080AE717"/>
    <w:rsid w:val="081324BF"/>
    <w:rsid w:val="08192351"/>
    <w:rsid w:val="0826252C"/>
    <w:rsid w:val="08369E66"/>
    <w:rsid w:val="08381A16"/>
    <w:rsid w:val="083A5638"/>
    <w:rsid w:val="085281F3"/>
    <w:rsid w:val="08567728"/>
    <w:rsid w:val="085A549F"/>
    <w:rsid w:val="085B4B90"/>
    <w:rsid w:val="085F5C3B"/>
    <w:rsid w:val="0860C336"/>
    <w:rsid w:val="0860CCA3"/>
    <w:rsid w:val="08870C8C"/>
    <w:rsid w:val="08A64001"/>
    <w:rsid w:val="08ABF06B"/>
    <w:rsid w:val="08B0C1C7"/>
    <w:rsid w:val="08B7FF01"/>
    <w:rsid w:val="08E617A6"/>
    <w:rsid w:val="08E940B7"/>
    <w:rsid w:val="08ECA317"/>
    <w:rsid w:val="090235AE"/>
    <w:rsid w:val="09155498"/>
    <w:rsid w:val="091CBF35"/>
    <w:rsid w:val="092DEBF7"/>
    <w:rsid w:val="093EF0B0"/>
    <w:rsid w:val="09426A3D"/>
    <w:rsid w:val="09502B2B"/>
    <w:rsid w:val="0974F322"/>
    <w:rsid w:val="097F72A1"/>
    <w:rsid w:val="0985E920"/>
    <w:rsid w:val="09992CC7"/>
    <w:rsid w:val="09A3377C"/>
    <w:rsid w:val="09BA7B0F"/>
    <w:rsid w:val="09C5073D"/>
    <w:rsid w:val="09C5CFAB"/>
    <w:rsid w:val="09C657B6"/>
    <w:rsid w:val="09DB0F96"/>
    <w:rsid w:val="09DB253D"/>
    <w:rsid w:val="09E2EA28"/>
    <w:rsid w:val="09F3C968"/>
    <w:rsid w:val="0A09BEAE"/>
    <w:rsid w:val="0A16DDA5"/>
    <w:rsid w:val="0A18D818"/>
    <w:rsid w:val="0A50D9A5"/>
    <w:rsid w:val="0A5B9847"/>
    <w:rsid w:val="0A67B0AE"/>
    <w:rsid w:val="0A760E88"/>
    <w:rsid w:val="0A7C5D8D"/>
    <w:rsid w:val="0A7DD2C7"/>
    <w:rsid w:val="0A88AF6B"/>
    <w:rsid w:val="0A968790"/>
    <w:rsid w:val="0AA47E4C"/>
    <w:rsid w:val="0AA5DF7B"/>
    <w:rsid w:val="0ACAE320"/>
    <w:rsid w:val="0AD640CD"/>
    <w:rsid w:val="0AE7D39D"/>
    <w:rsid w:val="0AEC83E5"/>
    <w:rsid w:val="0AFCBA59"/>
    <w:rsid w:val="0B056BBA"/>
    <w:rsid w:val="0B4A7311"/>
    <w:rsid w:val="0B5B86E2"/>
    <w:rsid w:val="0B5BC53D"/>
    <w:rsid w:val="0B76D997"/>
    <w:rsid w:val="0B79AA93"/>
    <w:rsid w:val="0B913C9B"/>
    <w:rsid w:val="0B91AE3E"/>
    <w:rsid w:val="0B91B261"/>
    <w:rsid w:val="0B9D8F31"/>
    <w:rsid w:val="0B9FF290"/>
    <w:rsid w:val="0BBB14AD"/>
    <w:rsid w:val="0BDA9277"/>
    <w:rsid w:val="0BE788AD"/>
    <w:rsid w:val="0BEC2942"/>
    <w:rsid w:val="0BEC5324"/>
    <w:rsid w:val="0BF3A85D"/>
    <w:rsid w:val="0BF7B311"/>
    <w:rsid w:val="0C08F11F"/>
    <w:rsid w:val="0C21D3DF"/>
    <w:rsid w:val="0C2ECE81"/>
    <w:rsid w:val="0C2FED47"/>
    <w:rsid w:val="0C362D65"/>
    <w:rsid w:val="0C38121D"/>
    <w:rsid w:val="0C4E54DB"/>
    <w:rsid w:val="0C7A9BC3"/>
    <w:rsid w:val="0CAA5794"/>
    <w:rsid w:val="0CBB2972"/>
    <w:rsid w:val="0CBC8081"/>
    <w:rsid w:val="0CCA9B54"/>
    <w:rsid w:val="0CD95454"/>
    <w:rsid w:val="0CDBEFB7"/>
    <w:rsid w:val="0CE06DF2"/>
    <w:rsid w:val="0CE1D586"/>
    <w:rsid w:val="0CEEC648"/>
    <w:rsid w:val="0D04B579"/>
    <w:rsid w:val="0D0E979A"/>
    <w:rsid w:val="0D273E59"/>
    <w:rsid w:val="0D2B0E2E"/>
    <w:rsid w:val="0D303EBA"/>
    <w:rsid w:val="0D36C50A"/>
    <w:rsid w:val="0D483EF9"/>
    <w:rsid w:val="0D61BFD9"/>
    <w:rsid w:val="0D623F35"/>
    <w:rsid w:val="0D65923C"/>
    <w:rsid w:val="0D6C689F"/>
    <w:rsid w:val="0D8B597B"/>
    <w:rsid w:val="0D945750"/>
    <w:rsid w:val="0D98E238"/>
    <w:rsid w:val="0D990E31"/>
    <w:rsid w:val="0D9F5170"/>
    <w:rsid w:val="0DB5E80A"/>
    <w:rsid w:val="0DBC9EC9"/>
    <w:rsid w:val="0DC1EF0E"/>
    <w:rsid w:val="0DF34C62"/>
    <w:rsid w:val="0DF7587F"/>
    <w:rsid w:val="0E055F30"/>
    <w:rsid w:val="0E1B8FD5"/>
    <w:rsid w:val="0E26965D"/>
    <w:rsid w:val="0E361620"/>
    <w:rsid w:val="0E367E16"/>
    <w:rsid w:val="0E3E50C9"/>
    <w:rsid w:val="0E6CE778"/>
    <w:rsid w:val="0E7829F8"/>
    <w:rsid w:val="0E8E4E71"/>
    <w:rsid w:val="0EA9CA8D"/>
    <w:rsid w:val="0EC17509"/>
    <w:rsid w:val="0EC2CCD3"/>
    <w:rsid w:val="0ED4ED51"/>
    <w:rsid w:val="0EE295F5"/>
    <w:rsid w:val="0EFAD8DF"/>
    <w:rsid w:val="0EFE698E"/>
    <w:rsid w:val="0F21F974"/>
    <w:rsid w:val="0F251403"/>
    <w:rsid w:val="0F28AC6B"/>
    <w:rsid w:val="0F3921EC"/>
    <w:rsid w:val="0F3F8F53"/>
    <w:rsid w:val="0F57DCCD"/>
    <w:rsid w:val="0F5F3DE2"/>
    <w:rsid w:val="0F661143"/>
    <w:rsid w:val="0F6C2A78"/>
    <w:rsid w:val="0F7A4587"/>
    <w:rsid w:val="0F823DA9"/>
    <w:rsid w:val="0F8976D6"/>
    <w:rsid w:val="0F922619"/>
    <w:rsid w:val="0F99450F"/>
    <w:rsid w:val="0F9E4040"/>
    <w:rsid w:val="0FA1439C"/>
    <w:rsid w:val="0FA2CB18"/>
    <w:rsid w:val="0FACBC3D"/>
    <w:rsid w:val="0FBB392B"/>
    <w:rsid w:val="0FBBB213"/>
    <w:rsid w:val="0FBC9188"/>
    <w:rsid w:val="0FBEC7B5"/>
    <w:rsid w:val="0FF04FAA"/>
    <w:rsid w:val="0FFE7718"/>
    <w:rsid w:val="1000F4D1"/>
    <w:rsid w:val="10026A78"/>
    <w:rsid w:val="10117FC4"/>
    <w:rsid w:val="1018DC99"/>
    <w:rsid w:val="10192B28"/>
    <w:rsid w:val="102EF766"/>
    <w:rsid w:val="103B32A8"/>
    <w:rsid w:val="1059D574"/>
    <w:rsid w:val="105B6F61"/>
    <w:rsid w:val="10617B81"/>
    <w:rsid w:val="1066164E"/>
    <w:rsid w:val="1088FEFB"/>
    <w:rsid w:val="108D1C72"/>
    <w:rsid w:val="1093E3C9"/>
    <w:rsid w:val="10E1845B"/>
    <w:rsid w:val="10E6DB74"/>
    <w:rsid w:val="11113E5C"/>
    <w:rsid w:val="111C79F0"/>
    <w:rsid w:val="113496BE"/>
    <w:rsid w:val="113CB32C"/>
    <w:rsid w:val="114E0CE6"/>
    <w:rsid w:val="1150B946"/>
    <w:rsid w:val="11656563"/>
    <w:rsid w:val="116C090D"/>
    <w:rsid w:val="11726541"/>
    <w:rsid w:val="117FAF07"/>
    <w:rsid w:val="118488CB"/>
    <w:rsid w:val="118DC013"/>
    <w:rsid w:val="11903BDC"/>
    <w:rsid w:val="11946F4A"/>
    <w:rsid w:val="11966BBD"/>
    <w:rsid w:val="119F146C"/>
    <w:rsid w:val="11AAB2AE"/>
    <w:rsid w:val="11B5AE84"/>
    <w:rsid w:val="11BAC6C1"/>
    <w:rsid w:val="11CF17C2"/>
    <w:rsid w:val="11D23DF5"/>
    <w:rsid w:val="11DA678B"/>
    <w:rsid w:val="11DCF7F5"/>
    <w:rsid w:val="11E0C2B9"/>
    <w:rsid w:val="11E40355"/>
    <w:rsid w:val="11E7F714"/>
    <w:rsid w:val="11FAD624"/>
    <w:rsid w:val="1206E833"/>
    <w:rsid w:val="1220B9F6"/>
    <w:rsid w:val="122A5ADC"/>
    <w:rsid w:val="122BAA14"/>
    <w:rsid w:val="12579440"/>
    <w:rsid w:val="125D775D"/>
    <w:rsid w:val="126B96B5"/>
    <w:rsid w:val="127955C9"/>
    <w:rsid w:val="127C8988"/>
    <w:rsid w:val="12A087C4"/>
    <w:rsid w:val="12A2ADCA"/>
    <w:rsid w:val="12A312CA"/>
    <w:rsid w:val="12B17B79"/>
    <w:rsid w:val="12BC9E7C"/>
    <w:rsid w:val="12C86C05"/>
    <w:rsid w:val="12D12364"/>
    <w:rsid w:val="12EA36C0"/>
    <w:rsid w:val="13011273"/>
    <w:rsid w:val="131D4FD3"/>
    <w:rsid w:val="131DA499"/>
    <w:rsid w:val="132B9656"/>
    <w:rsid w:val="1336C385"/>
    <w:rsid w:val="1338DFA0"/>
    <w:rsid w:val="13488B40"/>
    <w:rsid w:val="1349137B"/>
    <w:rsid w:val="13503454"/>
    <w:rsid w:val="13613057"/>
    <w:rsid w:val="13930050"/>
    <w:rsid w:val="1395CCF5"/>
    <w:rsid w:val="1397F660"/>
    <w:rsid w:val="13AA96A8"/>
    <w:rsid w:val="13B0043A"/>
    <w:rsid w:val="13B35F39"/>
    <w:rsid w:val="13CD68D7"/>
    <w:rsid w:val="13F1E23F"/>
    <w:rsid w:val="13F1FEED"/>
    <w:rsid w:val="13FEFB0E"/>
    <w:rsid w:val="14119678"/>
    <w:rsid w:val="1449824B"/>
    <w:rsid w:val="144F540B"/>
    <w:rsid w:val="1455FECB"/>
    <w:rsid w:val="148A1328"/>
    <w:rsid w:val="148DD29A"/>
    <w:rsid w:val="14976547"/>
    <w:rsid w:val="149883BC"/>
    <w:rsid w:val="149D7067"/>
    <w:rsid w:val="14A203FF"/>
    <w:rsid w:val="14A7B73A"/>
    <w:rsid w:val="14C7DC9E"/>
    <w:rsid w:val="14C96587"/>
    <w:rsid w:val="14D3FEE8"/>
    <w:rsid w:val="14D64539"/>
    <w:rsid w:val="14F31EEE"/>
    <w:rsid w:val="14F89FE9"/>
    <w:rsid w:val="14FBC927"/>
    <w:rsid w:val="15112FF7"/>
    <w:rsid w:val="1512B55C"/>
    <w:rsid w:val="15161CBF"/>
    <w:rsid w:val="15199D57"/>
    <w:rsid w:val="151BD1D3"/>
    <w:rsid w:val="151EAD98"/>
    <w:rsid w:val="152639C3"/>
    <w:rsid w:val="1546C2B0"/>
    <w:rsid w:val="154B91DC"/>
    <w:rsid w:val="154EFF12"/>
    <w:rsid w:val="1574AC18"/>
    <w:rsid w:val="159A1E4B"/>
    <w:rsid w:val="15C9079F"/>
    <w:rsid w:val="15CC0370"/>
    <w:rsid w:val="15DF965B"/>
    <w:rsid w:val="15E128D3"/>
    <w:rsid w:val="15E3658F"/>
    <w:rsid w:val="15FD12D8"/>
    <w:rsid w:val="160DB044"/>
    <w:rsid w:val="1627C1FC"/>
    <w:rsid w:val="1629ACA0"/>
    <w:rsid w:val="1648F0BD"/>
    <w:rsid w:val="164A6BAF"/>
    <w:rsid w:val="1656B4BA"/>
    <w:rsid w:val="165C2EFF"/>
    <w:rsid w:val="166008E7"/>
    <w:rsid w:val="16642F63"/>
    <w:rsid w:val="1665988D"/>
    <w:rsid w:val="16826B87"/>
    <w:rsid w:val="168C414B"/>
    <w:rsid w:val="169E4F85"/>
    <w:rsid w:val="16A1663D"/>
    <w:rsid w:val="16A5FCA8"/>
    <w:rsid w:val="16BA9700"/>
    <w:rsid w:val="16BD6A71"/>
    <w:rsid w:val="16C99B9F"/>
    <w:rsid w:val="16F2F3EB"/>
    <w:rsid w:val="16F42B19"/>
    <w:rsid w:val="1706710F"/>
    <w:rsid w:val="170841E6"/>
    <w:rsid w:val="173CA801"/>
    <w:rsid w:val="176981BF"/>
    <w:rsid w:val="176AB311"/>
    <w:rsid w:val="17704240"/>
    <w:rsid w:val="1770D358"/>
    <w:rsid w:val="17761AFD"/>
    <w:rsid w:val="177EEB21"/>
    <w:rsid w:val="1781FE12"/>
    <w:rsid w:val="179C0B27"/>
    <w:rsid w:val="17C83518"/>
    <w:rsid w:val="17CAAC10"/>
    <w:rsid w:val="17EC79F8"/>
    <w:rsid w:val="17EDF385"/>
    <w:rsid w:val="17F68ED0"/>
    <w:rsid w:val="17F9354B"/>
    <w:rsid w:val="17F93D59"/>
    <w:rsid w:val="17FA5C8F"/>
    <w:rsid w:val="1815E3D4"/>
    <w:rsid w:val="18160A1B"/>
    <w:rsid w:val="181D3BBC"/>
    <w:rsid w:val="1826F8FE"/>
    <w:rsid w:val="18393837"/>
    <w:rsid w:val="18474D6E"/>
    <w:rsid w:val="185D6460"/>
    <w:rsid w:val="186C9760"/>
    <w:rsid w:val="18786660"/>
    <w:rsid w:val="189C1DBC"/>
    <w:rsid w:val="189F3CBF"/>
    <w:rsid w:val="18A712F8"/>
    <w:rsid w:val="18B8F574"/>
    <w:rsid w:val="18BAFF75"/>
    <w:rsid w:val="18BF5005"/>
    <w:rsid w:val="18C7B14D"/>
    <w:rsid w:val="18CA9F29"/>
    <w:rsid w:val="18CC8062"/>
    <w:rsid w:val="18D765AC"/>
    <w:rsid w:val="18DE0A07"/>
    <w:rsid w:val="18DFDF41"/>
    <w:rsid w:val="18FE2870"/>
    <w:rsid w:val="19068372"/>
    <w:rsid w:val="19071159"/>
    <w:rsid w:val="190D3A3F"/>
    <w:rsid w:val="1911AB34"/>
    <w:rsid w:val="191BFD73"/>
    <w:rsid w:val="191FE831"/>
    <w:rsid w:val="1944ACED"/>
    <w:rsid w:val="19469E10"/>
    <w:rsid w:val="194BB6F2"/>
    <w:rsid w:val="194C9E38"/>
    <w:rsid w:val="19592E63"/>
    <w:rsid w:val="1959F0C6"/>
    <w:rsid w:val="195E4F58"/>
    <w:rsid w:val="19677DC9"/>
    <w:rsid w:val="196E0197"/>
    <w:rsid w:val="1974422E"/>
    <w:rsid w:val="19744DBF"/>
    <w:rsid w:val="198C3101"/>
    <w:rsid w:val="198DDB30"/>
    <w:rsid w:val="19A6B047"/>
    <w:rsid w:val="19AD9DB8"/>
    <w:rsid w:val="19B3E336"/>
    <w:rsid w:val="19B43E18"/>
    <w:rsid w:val="19CA29F3"/>
    <w:rsid w:val="19DA8554"/>
    <w:rsid w:val="19E147A9"/>
    <w:rsid w:val="19F95F66"/>
    <w:rsid w:val="19FC9037"/>
    <w:rsid w:val="1A00C7E8"/>
    <w:rsid w:val="1A0A480D"/>
    <w:rsid w:val="1A1AB53B"/>
    <w:rsid w:val="1A1F02FF"/>
    <w:rsid w:val="1A319E30"/>
    <w:rsid w:val="1A36E968"/>
    <w:rsid w:val="1A4F49F8"/>
    <w:rsid w:val="1A506C5E"/>
    <w:rsid w:val="1A548123"/>
    <w:rsid w:val="1A571C66"/>
    <w:rsid w:val="1A6004B8"/>
    <w:rsid w:val="1A72FAF6"/>
    <w:rsid w:val="1A811DA2"/>
    <w:rsid w:val="1A829943"/>
    <w:rsid w:val="1A88BC37"/>
    <w:rsid w:val="1A8FDA0A"/>
    <w:rsid w:val="1A9BFE10"/>
    <w:rsid w:val="1AA0594D"/>
    <w:rsid w:val="1AA70457"/>
    <w:rsid w:val="1AB5D9A9"/>
    <w:rsid w:val="1ABCDE5E"/>
    <w:rsid w:val="1AD43C47"/>
    <w:rsid w:val="1AF7C3A4"/>
    <w:rsid w:val="1B118571"/>
    <w:rsid w:val="1B3C59F1"/>
    <w:rsid w:val="1B4A4DB0"/>
    <w:rsid w:val="1B8DCA47"/>
    <w:rsid w:val="1B92882C"/>
    <w:rsid w:val="1B9293CA"/>
    <w:rsid w:val="1BAE28C3"/>
    <w:rsid w:val="1BAFDB6F"/>
    <w:rsid w:val="1BB02825"/>
    <w:rsid w:val="1BC56017"/>
    <w:rsid w:val="1BD8DF67"/>
    <w:rsid w:val="1BD93506"/>
    <w:rsid w:val="1BDD2213"/>
    <w:rsid w:val="1BE0787F"/>
    <w:rsid w:val="1BEC6B97"/>
    <w:rsid w:val="1C0D64DE"/>
    <w:rsid w:val="1C11C67A"/>
    <w:rsid w:val="1C184A7A"/>
    <w:rsid w:val="1C28F3F4"/>
    <w:rsid w:val="1C2C9A9C"/>
    <w:rsid w:val="1C2CB444"/>
    <w:rsid w:val="1C32CA64"/>
    <w:rsid w:val="1C54B101"/>
    <w:rsid w:val="1C587908"/>
    <w:rsid w:val="1C5CDCA4"/>
    <w:rsid w:val="1C5DF59A"/>
    <w:rsid w:val="1C5F583F"/>
    <w:rsid w:val="1C600B8A"/>
    <w:rsid w:val="1C6EBC7E"/>
    <w:rsid w:val="1C700CA8"/>
    <w:rsid w:val="1C9F5488"/>
    <w:rsid w:val="1CAB51DC"/>
    <w:rsid w:val="1CCA7AF7"/>
    <w:rsid w:val="1CEB4D53"/>
    <w:rsid w:val="1CF45690"/>
    <w:rsid w:val="1CF6FC99"/>
    <w:rsid w:val="1D002C98"/>
    <w:rsid w:val="1D0199CE"/>
    <w:rsid w:val="1D0A705D"/>
    <w:rsid w:val="1D2699C7"/>
    <w:rsid w:val="1D290AAF"/>
    <w:rsid w:val="1D38657B"/>
    <w:rsid w:val="1D636C9D"/>
    <w:rsid w:val="1D6CE529"/>
    <w:rsid w:val="1D6E8A2A"/>
    <w:rsid w:val="1D7D4C26"/>
    <w:rsid w:val="1D876F51"/>
    <w:rsid w:val="1D88321A"/>
    <w:rsid w:val="1D92D6E3"/>
    <w:rsid w:val="1DA85EDB"/>
    <w:rsid w:val="1DAAB553"/>
    <w:rsid w:val="1DB5753A"/>
    <w:rsid w:val="1DB80828"/>
    <w:rsid w:val="1DBD6201"/>
    <w:rsid w:val="1DE31FCC"/>
    <w:rsid w:val="1E00E6D6"/>
    <w:rsid w:val="1E0B3141"/>
    <w:rsid w:val="1E106F9A"/>
    <w:rsid w:val="1E1A987E"/>
    <w:rsid w:val="1E2411B3"/>
    <w:rsid w:val="1E2F1A6D"/>
    <w:rsid w:val="1E34254B"/>
    <w:rsid w:val="1E4F2877"/>
    <w:rsid w:val="1E510012"/>
    <w:rsid w:val="1E515894"/>
    <w:rsid w:val="1E5FF13F"/>
    <w:rsid w:val="1E600618"/>
    <w:rsid w:val="1E64162F"/>
    <w:rsid w:val="1E875CA7"/>
    <w:rsid w:val="1E8CDB23"/>
    <w:rsid w:val="1E8D5CF9"/>
    <w:rsid w:val="1E97CEBF"/>
    <w:rsid w:val="1EB1E5AC"/>
    <w:rsid w:val="1EBE8BDD"/>
    <w:rsid w:val="1EBF8468"/>
    <w:rsid w:val="1EC91C6B"/>
    <w:rsid w:val="1ED097CE"/>
    <w:rsid w:val="1ED29DA8"/>
    <w:rsid w:val="1ED4300C"/>
    <w:rsid w:val="1ED73780"/>
    <w:rsid w:val="1EDD01B7"/>
    <w:rsid w:val="1EE2258D"/>
    <w:rsid w:val="1EE650DB"/>
    <w:rsid w:val="1EFDFECD"/>
    <w:rsid w:val="1EFE3B03"/>
    <w:rsid w:val="1F072A84"/>
    <w:rsid w:val="1F0798D8"/>
    <w:rsid w:val="1F1ECFE3"/>
    <w:rsid w:val="1F1FDDA8"/>
    <w:rsid w:val="1F238443"/>
    <w:rsid w:val="1F2C6663"/>
    <w:rsid w:val="1F3ADB95"/>
    <w:rsid w:val="1F3CEA7F"/>
    <w:rsid w:val="1F401559"/>
    <w:rsid w:val="1F4E228A"/>
    <w:rsid w:val="1F59CD6A"/>
    <w:rsid w:val="1F5BEA26"/>
    <w:rsid w:val="1F610981"/>
    <w:rsid w:val="1F6CEBA6"/>
    <w:rsid w:val="1F735F24"/>
    <w:rsid w:val="1F762C71"/>
    <w:rsid w:val="1F795ADE"/>
    <w:rsid w:val="1FAF53CC"/>
    <w:rsid w:val="1FB431D0"/>
    <w:rsid w:val="1FD1B47B"/>
    <w:rsid w:val="1FFFC4AF"/>
    <w:rsid w:val="2006B82B"/>
    <w:rsid w:val="200B93B7"/>
    <w:rsid w:val="2020DFE2"/>
    <w:rsid w:val="202D62DD"/>
    <w:rsid w:val="202F0666"/>
    <w:rsid w:val="202F529D"/>
    <w:rsid w:val="20387883"/>
    <w:rsid w:val="203D0AEB"/>
    <w:rsid w:val="20438C92"/>
    <w:rsid w:val="2066408C"/>
    <w:rsid w:val="2084E9A9"/>
    <w:rsid w:val="208600D2"/>
    <w:rsid w:val="208E4483"/>
    <w:rsid w:val="20BECBC3"/>
    <w:rsid w:val="20D3D269"/>
    <w:rsid w:val="20D5A01D"/>
    <w:rsid w:val="20E401F2"/>
    <w:rsid w:val="20FA216B"/>
    <w:rsid w:val="211E26F0"/>
    <w:rsid w:val="2128A946"/>
    <w:rsid w:val="213014D0"/>
    <w:rsid w:val="21304EA6"/>
    <w:rsid w:val="213BD688"/>
    <w:rsid w:val="215CBE0A"/>
    <w:rsid w:val="216D1103"/>
    <w:rsid w:val="21866986"/>
    <w:rsid w:val="218DD15E"/>
    <w:rsid w:val="218F3896"/>
    <w:rsid w:val="21BC33E3"/>
    <w:rsid w:val="21D5C166"/>
    <w:rsid w:val="21DF2E24"/>
    <w:rsid w:val="21E931CF"/>
    <w:rsid w:val="21F55F4B"/>
    <w:rsid w:val="2202C456"/>
    <w:rsid w:val="22127A85"/>
    <w:rsid w:val="22151F17"/>
    <w:rsid w:val="222AF678"/>
    <w:rsid w:val="2235E950"/>
    <w:rsid w:val="2236DDC0"/>
    <w:rsid w:val="223BD3A6"/>
    <w:rsid w:val="223D9E23"/>
    <w:rsid w:val="2243481C"/>
    <w:rsid w:val="224F29B2"/>
    <w:rsid w:val="226FDD11"/>
    <w:rsid w:val="22793C36"/>
    <w:rsid w:val="227C4F27"/>
    <w:rsid w:val="22971884"/>
    <w:rsid w:val="229DF62C"/>
    <w:rsid w:val="22A2584B"/>
    <w:rsid w:val="22B5856B"/>
    <w:rsid w:val="22BB53A5"/>
    <w:rsid w:val="22D21D7F"/>
    <w:rsid w:val="22ED5BB6"/>
    <w:rsid w:val="230FC65A"/>
    <w:rsid w:val="2326D35F"/>
    <w:rsid w:val="232CB622"/>
    <w:rsid w:val="233D43D0"/>
    <w:rsid w:val="235EA3A2"/>
    <w:rsid w:val="23719CA9"/>
    <w:rsid w:val="238124FE"/>
    <w:rsid w:val="23822262"/>
    <w:rsid w:val="23834FA1"/>
    <w:rsid w:val="23872C0C"/>
    <w:rsid w:val="2387CC6E"/>
    <w:rsid w:val="239BB2C4"/>
    <w:rsid w:val="23ABA8AE"/>
    <w:rsid w:val="23AF6265"/>
    <w:rsid w:val="23B26D09"/>
    <w:rsid w:val="23B54FAE"/>
    <w:rsid w:val="23D6F4CF"/>
    <w:rsid w:val="23E1594F"/>
    <w:rsid w:val="23EACF8C"/>
    <w:rsid w:val="23F3819C"/>
    <w:rsid w:val="24013C3C"/>
    <w:rsid w:val="24129743"/>
    <w:rsid w:val="241AFCC7"/>
    <w:rsid w:val="24239348"/>
    <w:rsid w:val="2435BCE4"/>
    <w:rsid w:val="2437F46E"/>
    <w:rsid w:val="243E32FD"/>
    <w:rsid w:val="24466EE6"/>
    <w:rsid w:val="24493712"/>
    <w:rsid w:val="24556753"/>
    <w:rsid w:val="2461FCE2"/>
    <w:rsid w:val="249DC8CE"/>
    <w:rsid w:val="24AE21B2"/>
    <w:rsid w:val="24AFF154"/>
    <w:rsid w:val="24B3331C"/>
    <w:rsid w:val="24D18EA1"/>
    <w:rsid w:val="24D35FAB"/>
    <w:rsid w:val="24DF4FD8"/>
    <w:rsid w:val="24FF5154"/>
    <w:rsid w:val="2513C280"/>
    <w:rsid w:val="2517E97D"/>
    <w:rsid w:val="251B5704"/>
    <w:rsid w:val="2521FF40"/>
    <w:rsid w:val="25491FEF"/>
    <w:rsid w:val="254B2D01"/>
    <w:rsid w:val="254D76DF"/>
    <w:rsid w:val="255361AE"/>
    <w:rsid w:val="25794E83"/>
    <w:rsid w:val="25867F3D"/>
    <w:rsid w:val="25A5BAE6"/>
    <w:rsid w:val="25B7D8F2"/>
    <w:rsid w:val="25B83B5B"/>
    <w:rsid w:val="25C8D056"/>
    <w:rsid w:val="25D8E81B"/>
    <w:rsid w:val="25D9B428"/>
    <w:rsid w:val="25DE5B2E"/>
    <w:rsid w:val="25DECEDC"/>
    <w:rsid w:val="25EBA2F8"/>
    <w:rsid w:val="25EE425E"/>
    <w:rsid w:val="25FE8798"/>
    <w:rsid w:val="260033BC"/>
    <w:rsid w:val="260A670B"/>
    <w:rsid w:val="26115E51"/>
    <w:rsid w:val="26191A89"/>
    <w:rsid w:val="262E576E"/>
    <w:rsid w:val="26332D0C"/>
    <w:rsid w:val="263BFB22"/>
    <w:rsid w:val="2641218B"/>
    <w:rsid w:val="264AF3AB"/>
    <w:rsid w:val="264D0231"/>
    <w:rsid w:val="265B879B"/>
    <w:rsid w:val="26624175"/>
    <w:rsid w:val="2668F5D7"/>
    <w:rsid w:val="266F829B"/>
    <w:rsid w:val="2677C74C"/>
    <w:rsid w:val="268A355A"/>
    <w:rsid w:val="2692364B"/>
    <w:rsid w:val="26A68108"/>
    <w:rsid w:val="26CB5A73"/>
    <w:rsid w:val="26DE2FFC"/>
    <w:rsid w:val="26E43236"/>
    <w:rsid w:val="26EF31C6"/>
    <w:rsid w:val="26FFE0BD"/>
    <w:rsid w:val="2705E887"/>
    <w:rsid w:val="270FB62F"/>
    <w:rsid w:val="27165627"/>
    <w:rsid w:val="2716D141"/>
    <w:rsid w:val="271BCA5E"/>
    <w:rsid w:val="272FDE4C"/>
    <w:rsid w:val="2738512E"/>
    <w:rsid w:val="27422499"/>
    <w:rsid w:val="2746696C"/>
    <w:rsid w:val="274F474E"/>
    <w:rsid w:val="27644066"/>
    <w:rsid w:val="2765E8F7"/>
    <w:rsid w:val="276BA98B"/>
    <w:rsid w:val="277318A8"/>
    <w:rsid w:val="278E2165"/>
    <w:rsid w:val="27949B15"/>
    <w:rsid w:val="27AD9065"/>
    <w:rsid w:val="27BDCEA0"/>
    <w:rsid w:val="27E12BCE"/>
    <w:rsid w:val="27E93F92"/>
    <w:rsid w:val="2839E911"/>
    <w:rsid w:val="28572F10"/>
    <w:rsid w:val="2857EE75"/>
    <w:rsid w:val="285AF747"/>
    <w:rsid w:val="286104BF"/>
    <w:rsid w:val="2871311C"/>
    <w:rsid w:val="287499CE"/>
    <w:rsid w:val="287DFACD"/>
    <w:rsid w:val="287E315A"/>
    <w:rsid w:val="2885AB1F"/>
    <w:rsid w:val="28886917"/>
    <w:rsid w:val="2889008B"/>
    <w:rsid w:val="288F746F"/>
    <w:rsid w:val="2895CF1D"/>
    <w:rsid w:val="28986D53"/>
    <w:rsid w:val="28AA8EAC"/>
    <w:rsid w:val="28B40EF5"/>
    <w:rsid w:val="28B8436F"/>
    <w:rsid w:val="28CD1E80"/>
    <w:rsid w:val="28D27CD2"/>
    <w:rsid w:val="28DA2C8F"/>
    <w:rsid w:val="28DD6155"/>
    <w:rsid w:val="28E6ED0A"/>
    <w:rsid w:val="290C95D5"/>
    <w:rsid w:val="291AE1CE"/>
    <w:rsid w:val="291CED7E"/>
    <w:rsid w:val="29205C6B"/>
    <w:rsid w:val="29336B86"/>
    <w:rsid w:val="29370C94"/>
    <w:rsid w:val="2944F434"/>
    <w:rsid w:val="295DAB93"/>
    <w:rsid w:val="2966AE00"/>
    <w:rsid w:val="296A11CB"/>
    <w:rsid w:val="297EE3D7"/>
    <w:rsid w:val="29905DCE"/>
    <w:rsid w:val="29BED4C9"/>
    <w:rsid w:val="29DB35D1"/>
    <w:rsid w:val="29DD3E15"/>
    <w:rsid w:val="29DD8D12"/>
    <w:rsid w:val="29FE9B31"/>
    <w:rsid w:val="2A0BB865"/>
    <w:rsid w:val="2A0DBF4F"/>
    <w:rsid w:val="2A154733"/>
    <w:rsid w:val="2A2A5B6B"/>
    <w:rsid w:val="2A45470E"/>
    <w:rsid w:val="2A491B32"/>
    <w:rsid w:val="2A4F1EB8"/>
    <w:rsid w:val="2A75D00F"/>
    <w:rsid w:val="2A7F2D52"/>
    <w:rsid w:val="2AA1E7B8"/>
    <w:rsid w:val="2AAB9CB5"/>
    <w:rsid w:val="2AB5C8F9"/>
    <w:rsid w:val="2AC036F7"/>
    <w:rsid w:val="2AC6E57C"/>
    <w:rsid w:val="2AE2BBCE"/>
    <w:rsid w:val="2AE439B1"/>
    <w:rsid w:val="2AF2C12E"/>
    <w:rsid w:val="2AF3DE5A"/>
    <w:rsid w:val="2AFEC68F"/>
    <w:rsid w:val="2B0E704D"/>
    <w:rsid w:val="2B3E4CCC"/>
    <w:rsid w:val="2B45C7CA"/>
    <w:rsid w:val="2B45E7F1"/>
    <w:rsid w:val="2B4AEAE6"/>
    <w:rsid w:val="2B68E57B"/>
    <w:rsid w:val="2B80516C"/>
    <w:rsid w:val="2B881F28"/>
    <w:rsid w:val="2B94ACA9"/>
    <w:rsid w:val="2B9F7997"/>
    <w:rsid w:val="2BA0DFEF"/>
    <w:rsid w:val="2BA1CA32"/>
    <w:rsid w:val="2BA4917E"/>
    <w:rsid w:val="2BA75A4A"/>
    <w:rsid w:val="2BACB95D"/>
    <w:rsid w:val="2BB504D5"/>
    <w:rsid w:val="2BBA6C18"/>
    <w:rsid w:val="2BBB0D33"/>
    <w:rsid w:val="2BBFF4F1"/>
    <w:rsid w:val="2BC395AE"/>
    <w:rsid w:val="2BD495AC"/>
    <w:rsid w:val="2BD85E04"/>
    <w:rsid w:val="2BDFDC05"/>
    <w:rsid w:val="2BE62309"/>
    <w:rsid w:val="2BE81962"/>
    <w:rsid w:val="2BE94A48"/>
    <w:rsid w:val="2BF4BE97"/>
    <w:rsid w:val="2BF4EC45"/>
    <w:rsid w:val="2BF5ACE1"/>
    <w:rsid w:val="2C10CD77"/>
    <w:rsid w:val="2C13B43D"/>
    <w:rsid w:val="2C2534FD"/>
    <w:rsid w:val="2C26642C"/>
    <w:rsid w:val="2C2FCCC4"/>
    <w:rsid w:val="2C3A4A0F"/>
    <w:rsid w:val="2C3C5FD6"/>
    <w:rsid w:val="2C3F8C89"/>
    <w:rsid w:val="2C72A142"/>
    <w:rsid w:val="2C7F71AF"/>
    <w:rsid w:val="2CAB50EF"/>
    <w:rsid w:val="2CAD708B"/>
    <w:rsid w:val="2CBE7ACC"/>
    <w:rsid w:val="2CC8A579"/>
    <w:rsid w:val="2CD99899"/>
    <w:rsid w:val="2CDA0EE3"/>
    <w:rsid w:val="2CE0C93D"/>
    <w:rsid w:val="2CFA0903"/>
    <w:rsid w:val="2D04BC75"/>
    <w:rsid w:val="2D08D6AF"/>
    <w:rsid w:val="2D0C37CD"/>
    <w:rsid w:val="2D0E56AF"/>
    <w:rsid w:val="2D1F53AE"/>
    <w:rsid w:val="2D395EB0"/>
    <w:rsid w:val="2D3E730C"/>
    <w:rsid w:val="2D41C056"/>
    <w:rsid w:val="2D4ACC77"/>
    <w:rsid w:val="2D4F7A06"/>
    <w:rsid w:val="2D6C0C58"/>
    <w:rsid w:val="2D708C7C"/>
    <w:rsid w:val="2D71021A"/>
    <w:rsid w:val="2D7AF950"/>
    <w:rsid w:val="2D7EFF73"/>
    <w:rsid w:val="2D9138F3"/>
    <w:rsid w:val="2D948EC4"/>
    <w:rsid w:val="2D978805"/>
    <w:rsid w:val="2D9F349D"/>
    <w:rsid w:val="2DB7A148"/>
    <w:rsid w:val="2DBC6378"/>
    <w:rsid w:val="2DC66638"/>
    <w:rsid w:val="2DD5E4E8"/>
    <w:rsid w:val="2DDF062E"/>
    <w:rsid w:val="2DF223CC"/>
    <w:rsid w:val="2DFA3DFF"/>
    <w:rsid w:val="2DFDE26F"/>
    <w:rsid w:val="2E184193"/>
    <w:rsid w:val="2E197CA3"/>
    <w:rsid w:val="2E1AD0A3"/>
    <w:rsid w:val="2E1E1F58"/>
    <w:rsid w:val="2E2E9427"/>
    <w:rsid w:val="2E30C36F"/>
    <w:rsid w:val="2E31182D"/>
    <w:rsid w:val="2E35FD30"/>
    <w:rsid w:val="2E36A911"/>
    <w:rsid w:val="2E4788C5"/>
    <w:rsid w:val="2E642D0E"/>
    <w:rsid w:val="2E64FB51"/>
    <w:rsid w:val="2E6D535A"/>
    <w:rsid w:val="2E6ECD24"/>
    <w:rsid w:val="2E7B4659"/>
    <w:rsid w:val="2E851CB3"/>
    <w:rsid w:val="2E92FABC"/>
    <w:rsid w:val="2E96A749"/>
    <w:rsid w:val="2EA97020"/>
    <w:rsid w:val="2EC7AC17"/>
    <w:rsid w:val="2EDDC8A2"/>
    <w:rsid w:val="2EE19DEF"/>
    <w:rsid w:val="2EE1A3EF"/>
    <w:rsid w:val="2EF6E4E1"/>
    <w:rsid w:val="2EFCD2B1"/>
    <w:rsid w:val="2EFD830A"/>
    <w:rsid w:val="2F25D092"/>
    <w:rsid w:val="2F38B128"/>
    <w:rsid w:val="2F3B04FE"/>
    <w:rsid w:val="2F424DD6"/>
    <w:rsid w:val="2F4905EC"/>
    <w:rsid w:val="2F4CA2D9"/>
    <w:rsid w:val="2F537F89"/>
    <w:rsid w:val="2F5E04EE"/>
    <w:rsid w:val="2F6FDD0E"/>
    <w:rsid w:val="2F74251F"/>
    <w:rsid w:val="2F76BAF3"/>
    <w:rsid w:val="2F83207D"/>
    <w:rsid w:val="2F969EC9"/>
    <w:rsid w:val="2F9E299C"/>
    <w:rsid w:val="2FCF4ABE"/>
    <w:rsid w:val="2FD49767"/>
    <w:rsid w:val="2FDA6E86"/>
    <w:rsid w:val="2FF9C89F"/>
    <w:rsid w:val="2FFE3D03"/>
    <w:rsid w:val="3000CBB2"/>
    <w:rsid w:val="300FEFF5"/>
    <w:rsid w:val="30198698"/>
    <w:rsid w:val="301A4378"/>
    <w:rsid w:val="30286E27"/>
    <w:rsid w:val="30331B71"/>
    <w:rsid w:val="3037D9F8"/>
    <w:rsid w:val="3047252F"/>
    <w:rsid w:val="304ED619"/>
    <w:rsid w:val="30773839"/>
    <w:rsid w:val="307E1775"/>
    <w:rsid w:val="307F4D54"/>
    <w:rsid w:val="3099639F"/>
    <w:rsid w:val="30A4AD28"/>
    <w:rsid w:val="30AA49E6"/>
    <w:rsid w:val="30B87DBF"/>
    <w:rsid w:val="30BC3C76"/>
    <w:rsid w:val="30F5F265"/>
    <w:rsid w:val="30F8CFA4"/>
    <w:rsid w:val="30F9D54F"/>
    <w:rsid w:val="31248991"/>
    <w:rsid w:val="312AAD58"/>
    <w:rsid w:val="312F0962"/>
    <w:rsid w:val="3135F02B"/>
    <w:rsid w:val="31399028"/>
    <w:rsid w:val="318D7693"/>
    <w:rsid w:val="319902D6"/>
    <w:rsid w:val="319B09AD"/>
    <w:rsid w:val="31A10B94"/>
    <w:rsid w:val="31B25813"/>
    <w:rsid w:val="31BB7F88"/>
    <w:rsid w:val="31CB0675"/>
    <w:rsid w:val="31D8301F"/>
    <w:rsid w:val="31E599AB"/>
    <w:rsid w:val="31E74C4D"/>
    <w:rsid w:val="31EC6893"/>
    <w:rsid w:val="31F552CE"/>
    <w:rsid w:val="31FD7FD5"/>
    <w:rsid w:val="32051E70"/>
    <w:rsid w:val="32251746"/>
    <w:rsid w:val="323574FA"/>
    <w:rsid w:val="323734ED"/>
    <w:rsid w:val="323F779F"/>
    <w:rsid w:val="3251396E"/>
    <w:rsid w:val="3285E3FE"/>
    <w:rsid w:val="32869F41"/>
    <w:rsid w:val="329721E0"/>
    <w:rsid w:val="32ABC8E4"/>
    <w:rsid w:val="32B5BC1B"/>
    <w:rsid w:val="32C295B3"/>
    <w:rsid w:val="32C4E99B"/>
    <w:rsid w:val="32EB5D34"/>
    <w:rsid w:val="32EB998A"/>
    <w:rsid w:val="32EC2E9E"/>
    <w:rsid w:val="32F2CE3D"/>
    <w:rsid w:val="32FCFF76"/>
    <w:rsid w:val="33061817"/>
    <w:rsid w:val="331141D3"/>
    <w:rsid w:val="33166837"/>
    <w:rsid w:val="3331E4AD"/>
    <w:rsid w:val="333C8701"/>
    <w:rsid w:val="333D8687"/>
    <w:rsid w:val="334FB21D"/>
    <w:rsid w:val="3358671E"/>
    <w:rsid w:val="3367234F"/>
    <w:rsid w:val="33865DD1"/>
    <w:rsid w:val="338EECA2"/>
    <w:rsid w:val="338F5C56"/>
    <w:rsid w:val="3394B728"/>
    <w:rsid w:val="33B176FD"/>
    <w:rsid w:val="33C2674E"/>
    <w:rsid w:val="33CA1323"/>
    <w:rsid w:val="33D34ADF"/>
    <w:rsid w:val="33DDB9F9"/>
    <w:rsid w:val="33DF01E2"/>
    <w:rsid w:val="33ED6CF5"/>
    <w:rsid w:val="33F8BC50"/>
    <w:rsid w:val="33FD1710"/>
    <w:rsid w:val="33FFB8B4"/>
    <w:rsid w:val="3411A52D"/>
    <w:rsid w:val="3426DB48"/>
    <w:rsid w:val="342FB8B4"/>
    <w:rsid w:val="3446F0B4"/>
    <w:rsid w:val="344771BB"/>
    <w:rsid w:val="34561E9D"/>
    <w:rsid w:val="34578AF7"/>
    <w:rsid w:val="3460F669"/>
    <w:rsid w:val="3467B7E8"/>
    <w:rsid w:val="34701D36"/>
    <w:rsid w:val="3482321E"/>
    <w:rsid w:val="348833A0"/>
    <w:rsid w:val="348DA7B4"/>
    <w:rsid w:val="349F84A4"/>
    <w:rsid w:val="34A4AEA4"/>
    <w:rsid w:val="34C1E0DB"/>
    <w:rsid w:val="34CD3B0B"/>
    <w:rsid w:val="34D52513"/>
    <w:rsid w:val="34DA476B"/>
    <w:rsid w:val="34DA6869"/>
    <w:rsid w:val="34E6022E"/>
    <w:rsid w:val="34E95BC0"/>
    <w:rsid w:val="350233B9"/>
    <w:rsid w:val="350EB118"/>
    <w:rsid w:val="351C5AF2"/>
    <w:rsid w:val="3528665E"/>
    <w:rsid w:val="3528AA7F"/>
    <w:rsid w:val="3544EB32"/>
    <w:rsid w:val="355105AA"/>
    <w:rsid w:val="355CDF22"/>
    <w:rsid w:val="355F4E10"/>
    <w:rsid w:val="356D0725"/>
    <w:rsid w:val="3574609E"/>
    <w:rsid w:val="35828C6A"/>
    <w:rsid w:val="3585616F"/>
    <w:rsid w:val="35866D4F"/>
    <w:rsid w:val="35877549"/>
    <w:rsid w:val="35A0CBB2"/>
    <w:rsid w:val="35D8A5C5"/>
    <w:rsid w:val="35E59C54"/>
    <w:rsid w:val="35E66150"/>
    <w:rsid w:val="35F1971F"/>
    <w:rsid w:val="360EA90E"/>
    <w:rsid w:val="360EE8DC"/>
    <w:rsid w:val="3611F5E7"/>
    <w:rsid w:val="36178F03"/>
    <w:rsid w:val="363420D6"/>
    <w:rsid w:val="364DBF63"/>
    <w:rsid w:val="36672A68"/>
    <w:rsid w:val="366D2FE1"/>
    <w:rsid w:val="3674FFD8"/>
    <w:rsid w:val="368334C9"/>
    <w:rsid w:val="368739B9"/>
    <w:rsid w:val="36AEA088"/>
    <w:rsid w:val="36B78292"/>
    <w:rsid w:val="36C66B53"/>
    <w:rsid w:val="36C719AF"/>
    <w:rsid w:val="370771B9"/>
    <w:rsid w:val="371BA48D"/>
    <w:rsid w:val="37391473"/>
    <w:rsid w:val="3746D98B"/>
    <w:rsid w:val="3749AD6C"/>
    <w:rsid w:val="374B7A51"/>
    <w:rsid w:val="3751D479"/>
    <w:rsid w:val="376169B0"/>
    <w:rsid w:val="37706040"/>
    <w:rsid w:val="379EF744"/>
    <w:rsid w:val="37A50872"/>
    <w:rsid w:val="37BAFB43"/>
    <w:rsid w:val="37CCAB3A"/>
    <w:rsid w:val="37D3F9D1"/>
    <w:rsid w:val="37DC4085"/>
    <w:rsid w:val="37E3ED29"/>
    <w:rsid w:val="37F9742A"/>
    <w:rsid w:val="37FD08FB"/>
    <w:rsid w:val="3810931A"/>
    <w:rsid w:val="3817DAA7"/>
    <w:rsid w:val="3819423A"/>
    <w:rsid w:val="382CF1AF"/>
    <w:rsid w:val="382ECB36"/>
    <w:rsid w:val="38331A97"/>
    <w:rsid w:val="3838187D"/>
    <w:rsid w:val="383AA856"/>
    <w:rsid w:val="383AC03A"/>
    <w:rsid w:val="383E9881"/>
    <w:rsid w:val="3845444D"/>
    <w:rsid w:val="384A72D0"/>
    <w:rsid w:val="388883A2"/>
    <w:rsid w:val="3888B1B9"/>
    <w:rsid w:val="38A78306"/>
    <w:rsid w:val="38B61EC0"/>
    <w:rsid w:val="38BD0F54"/>
    <w:rsid w:val="38DB15BC"/>
    <w:rsid w:val="3914B1C1"/>
    <w:rsid w:val="391932CC"/>
    <w:rsid w:val="391C02AD"/>
    <w:rsid w:val="3924FD9F"/>
    <w:rsid w:val="39394925"/>
    <w:rsid w:val="394831F4"/>
    <w:rsid w:val="3952CCDB"/>
    <w:rsid w:val="39548201"/>
    <w:rsid w:val="395985BD"/>
    <w:rsid w:val="39619C6A"/>
    <w:rsid w:val="396A6E6C"/>
    <w:rsid w:val="3977EDEF"/>
    <w:rsid w:val="397EB2C8"/>
    <w:rsid w:val="398B833D"/>
    <w:rsid w:val="39CD930A"/>
    <w:rsid w:val="39CE066E"/>
    <w:rsid w:val="39CFBDE4"/>
    <w:rsid w:val="39D1A4B9"/>
    <w:rsid w:val="39D8BA62"/>
    <w:rsid w:val="39E80146"/>
    <w:rsid w:val="39EB851E"/>
    <w:rsid w:val="39ED1B13"/>
    <w:rsid w:val="39F3BB6C"/>
    <w:rsid w:val="39F543BA"/>
    <w:rsid w:val="39FC5F37"/>
    <w:rsid w:val="39FD9DA7"/>
    <w:rsid w:val="3A008652"/>
    <w:rsid w:val="3A0DA034"/>
    <w:rsid w:val="3A0FBED9"/>
    <w:rsid w:val="3A2B9D69"/>
    <w:rsid w:val="3A2D3F33"/>
    <w:rsid w:val="3A375C62"/>
    <w:rsid w:val="3A39EC31"/>
    <w:rsid w:val="3A3D0A36"/>
    <w:rsid w:val="3A45AB12"/>
    <w:rsid w:val="3A46A8FB"/>
    <w:rsid w:val="3A48FC2B"/>
    <w:rsid w:val="3A497185"/>
    <w:rsid w:val="3A5E6F42"/>
    <w:rsid w:val="3A5EA11A"/>
    <w:rsid w:val="3A6EBC32"/>
    <w:rsid w:val="3A83AC4E"/>
    <w:rsid w:val="3A8B9745"/>
    <w:rsid w:val="3A8F227B"/>
    <w:rsid w:val="3AA84A46"/>
    <w:rsid w:val="3AAD5769"/>
    <w:rsid w:val="3AB3232D"/>
    <w:rsid w:val="3ABC05E0"/>
    <w:rsid w:val="3AC0CE00"/>
    <w:rsid w:val="3AC6566E"/>
    <w:rsid w:val="3ADCFAAD"/>
    <w:rsid w:val="3AEA174A"/>
    <w:rsid w:val="3AF00193"/>
    <w:rsid w:val="3AF865FE"/>
    <w:rsid w:val="3AFC3086"/>
    <w:rsid w:val="3B041789"/>
    <w:rsid w:val="3B0518C0"/>
    <w:rsid w:val="3B12BB48"/>
    <w:rsid w:val="3B12F368"/>
    <w:rsid w:val="3B13C904"/>
    <w:rsid w:val="3B1C0F6B"/>
    <w:rsid w:val="3B522868"/>
    <w:rsid w:val="3B6617D8"/>
    <w:rsid w:val="3B7866C3"/>
    <w:rsid w:val="3B80D62A"/>
    <w:rsid w:val="3B84B6A2"/>
    <w:rsid w:val="3B88DD27"/>
    <w:rsid w:val="3B93AE53"/>
    <w:rsid w:val="3B9856BA"/>
    <w:rsid w:val="3BA1D40A"/>
    <w:rsid w:val="3BAC894A"/>
    <w:rsid w:val="3BBBE1D2"/>
    <w:rsid w:val="3BCF113D"/>
    <w:rsid w:val="3BD0FC21"/>
    <w:rsid w:val="3BD6C2E1"/>
    <w:rsid w:val="3BEC4D92"/>
    <w:rsid w:val="3BF7D3E9"/>
    <w:rsid w:val="3C0F18BA"/>
    <w:rsid w:val="3C1A07A3"/>
    <w:rsid w:val="3C1BCB3F"/>
    <w:rsid w:val="3C1CB869"/>
    <w:rsid w:val="3C7D4CF1"/>
    <w:rsid w:val="3C9089E0"/>
    <w:rsid w:val="3C96894B"/>
    <w:rsid w:val="3CA68A04"/>
    <w:rsid w:val="3CAE96ED"/>
    <w:rsid w:val="3CBC69B5"/>
    <w:rsid w:val="3CD1AEDF"/>
    <w:rsid w:val="3CE47528"/>
    <w:rsid w:val="3CEDF8C9"/>
    <w:rsid w:val="3CFDE3ED"/>
    <w:rsid w:val="3D023278"/>
    <w:rsid w:val="3D04DA50"/>
    <w:rsid w:val="3D0A9A06"/>
    <w:rsid w:val="3D44E3EF"/>
    <w:rsid w:val="3D4B22E4"/>
    <w:rsid w:val="3D69FD0D"/>
    <w:rsid w:val="3D772884"/>
    <w:rsid w:val="3D78E137"/>
    <w:rsid w:val="3D79EF1E"/>
    <w:rsid w:val="3DA2B8B7"/>
    <w:rsid w:val="3DB72FC6"/>
    <w:rsid w:val="3DBB183B"/>
    <w:rsid w:val="3DBD5726"/>
    <w:rsid w:val="3DF8AB9C"/>
    <w:rsid w:val="3DFB18A2"/>
    <w:rsid w:val="3E2D9235"/>
    <w:rsid w:val="3E391FAA"/>
    <w:rsid w:val="3E39F68A"/>
    <w:rsid w:val="3E4AB985"/>
    <w:rsid w:val="3E4F97B0"/>
    <w:rsid w:val="3EA20483"/>
    <w:rsid w:val="3EB500AB"/>
    <w:rsid w:val="3EC4012D"/>
    <w:rsid w:val="3ED45F9C"/>
    <w:rsid w:val="3EE216F4"/>
    <w:rsid w:val="3EEFB1CB"/>
    <w:rsid w:val="3EF07A10"/>
    <w:rsid w:val="3EFA2D99"/>
    <w:rsid w:val="3F03BA15"/>
    <w:rsid w:val="3F101E2A"/>
    <w:rsid w:val="3F132FC9"/>
    <w:rsid w:val="3F2718ED"/>
    <w:rsid w:val="3F2A7C19"/>
    <w:rsid w:val="3F59D171"/>
    <w:rsid w:val="3F607B7E"/>
    <w:rsid w:val="3F6901A7"/>
    <w:rsid w:val="3F6D90CD"/>
    <w:rsid w:val="3F86C728"/>
    <w:rsid w:val="3F961686"/>
    <w:rsid w:val="3FA7BBA1"/>
    <w:rsid w:val="3FC47684"/>
    <w:rsid w:val="3FD22A54"/>
    <w:rsid w:val="3FD6A3FF"/>
    <w:rsid w:val="3FDE7CED"/>
    <w:rsid w:val="3FE38591"/>
    <w:rsid w:val="3FE8255A"/>
    <w:rsid w:val="3FE868FB"/>
    <w:rsid w:val="3FEF755A"/>
    <w:rsid w:val="3FEFB606"/>
    <w:rsid w:val="3FF19BC3"/>
    <w:rsid w:val="3FF30FC2"/>
    <w:rsid w:val="3FF605CB"/>
    <w:rsid w:val="3FF9B4D1"/>
    <w:rsid w:val="3FF9D3BC"/>
    <w:rsid w:val="400D6382"/>
    <w:rsid w:val="40216403"/>
    <w:rsid w:val="40295BDD"/>
    <w:rsid w:val="402A4C6F"/>
    <w:rsid w:val="402EA4A6"/>
    <w:rsid w:val="4034A280"/>
    <w:rsid w:val="40481895"/>
    <w:rsid w:val="40532DAC"/>
    <w:rsid w:val="405827C5"/>
    <w:rsid w:val="40586663"/>
    <w:rsid w:val="40736CB7"/>
    <w:rsid w:val="4074514B"/>
    <w:rsid w:val="4077346A"/>
    <w:rsid w:val="407A34F3"/>
    <w:rsid w:val="408BEE05"/>
    <w:rsid w:val="408C422B"/>
    <w:rsid w:val="4097E636"/>
    <w:rsid w:val="40A1D0BE"/>
    <w:rsid w:val="40B1A550"/>
    <w:rsid w:val="40C9065C"/>
    <w:rsid w:val="40D59803"/>
    <w:rsid w:val="40F259A3"/>
    <w:rsid w:val="40FC4BDF"/>
    <w:rsid w:val="410B13F0"/>
    <w:rsid w:val="410B14FA"/>
    <w:rsid w:val="41177FA0"/>
    <w:rsid w:val="4122A980"/>
    <w:rsid w:val="412D7BF4"/>
    <w:rsid w:val="414EEDB2"/>
    <w:rsid w:val="41684A2D"/>
    <w:rsid w:val="41695B26"/>
    <w:rsid w:val="416CD5B2"/>
    <w:rsid w:val="418342A9"/>
    <w:rsid w:val="41A1168F"/>
    <w:rsid w:val="41AE9536"/>
    <w:rsid w:val="41B091C6"/>
    <w:rsid w:val="41B3499F"/>
    <w:rsid w:val="41B516F5"/>
    <w:rsid w:val="41C095F7"/>
    <w:rsid w:val="41C0B337"/>
    <w:rsid w:val="41E87632"/>
    <w:rsid w:val="41FF0C4C"/>
    <w:rsid w:val="42008F59"/>
    <w:rsid w:val="4208533F"/>
    <w:rsid w:val="421630F5"/>
    <w:rsid w:val="42333BC5"/>
    <w:rsid w:val="42341F49"/>
    <w:rsid w:val="42377ECF"/>
    <w:rsid w:val="424241E8"/>
    <w:rsid w:val="424BB596"/>
    <w:rsid w:val="42752C09"/>
    <w:rsid w:val="428BA030"/>
    <w:rsid w:val="42938404"/>
    <w:rsid w:val="4296B900"/>
    <w:rsid w:val="42ADA4C4"/>
    <w:rsid w:val="42BA5077"/>
    <w:rsid w:val="42BAC20C"/>
    <w:rsid w:val="42C53D18"/>
    <w:rsid w:val="42D356A0"/>
    <w:rsid w:val="42E7BB19"/>
    <w:rsid w:val="42EBA2D5"/>
    <w:rsid w:val="42F1E40A"/>
    <w:rsid w:val="4304E938"/>
    <w:rsid w:val="43424C2A"/>
    <w:rsid w:val="4346363B"/>
    <w:rsid w:val="43783B42"/>
    <w:rsid w:val="43A91604"/>
    <w:rsid w:val="43CDF197"/>
    <w:rsid w:val="43E15A80"/>
    <w:rsid w:val="43E68AA0"/>
    <w:rsid w:val="43F04C00"/>
    <w:rsid w:val="43F0AFBE"/>
    <w:rsid w:val="43F0DA24"/>
    <w:rsid w:val="44073ABB"/>
    <w:rsid w:val="440F543B"/>
    <w:rsid w:val="441AF1C6"/>
    <w:rsid w:val="4430B512"/>
    <w:rsid w:val="443B0BEE"/>
    <w:rsid w:val="44488620"/>
    <w:rsid w:val="4457520C"/>
    <w:rsid w:val="4469A72F"/>
    <w:rsid w:val="447664CF"/>
    <w:rsid w:val="447EB24A"/>
    <w:rsid w:val="447EF764"/>
    <w:rsid w:val="4488BC26"/>
    <w:rsid w:val="44908B82"/>
    <w:rsid w:val="44994E74"/>
    <w:rsid w:val="449D374D"/>
    <w:rsid w:val="44B19442"/>
    <w:rsid w:val="44E5B192"/>
    <w:rsid w:val="44F933EE"/>
    <w:rsid w:val="4508D143"/>
    <w:rsid w:val="451C2EFD"/>
    <w:rsid w:val="453853C2"/>
    <w:rsid w:val="454E88CC"/>
    <w:rsid w:val="454F8222"/>
    <w:rsid w:val="456787A7"/>
    <w:rsid w:val="459BB59A"/>
    <w:rsid w:val="459EBF9F"/>
    <w:rsid w:val="45A651A5"/>
    <w:rsid w:val="45A73E13"/>
    <w:rsid w:val="45A76205"/>
    <w:rsid w:val="45A9B64C"/>
    <w:rsid w:val="45B0F681"/>
    <w:rsid w:val="45B2513C"/>
    <w:rsid w:val="45D3FB99"/>
    <w:rsid w:val="45E2B764"/>
    <w:rsid w:val="45E3F73E"/>
    <w:rsid w:val="45EE8758"/>
    <w:rsid w:val="45F83E28"/>
    <w:rsid w:val="45FB65AF"/>
    <w:rsid w:val="462C0131"/>
    <w:rsid w:val="462CAD59"/>
    <w:rsid w:val="4632A692"/>
    <w:rsid w:val="4654E019"/>
    <w:rsid w:val="465F1776"/>
    <w:rsid w:val="46652E0D"/>
    <w:rsid w:val="46692926"/>
    <w:rsid w:val="46726924"/>
    <w:rsid w:val="4675385B"/>
    <w:rsid w:val="46848D4C"/>
    <w:rsid w:val="46856E7A"/>
    <w:rsid w:val="4685ED0E"/>
    <w:rsid w:val="468D6FF3"/>
    <w:rsid w:val="4690536D"/>
    <w:rsid w:val="469D0C83"/>
    <w:rsid w:val="469FD400"/>
    <w:rsid w:val="46A5508F"/>
    <w:rsid w:val="46BBDEE4"/>
    <w:rsid w:val="46BF58C2"/>
    <w:rsid w:val="46C8AE31"/>
    <w:rsid w:val="46D37C55"/>
    <w:rsid w:val="46E8EA92"/>
    <w:rsid w:val="46EA4698"/>
    <w:rsid w:val="46F06ABC"/>
    <w:rsid w:val="46F75F67"/>
    <w:rsid w:val="470CCAC9"/>
    <w:rsid w:val="47125C8B"/>
    <w:rsid w:val="47128E9A"/>
    <w:rsid w:val="47144502"/>
    <w:rsid w:val="47189FFA"/>
    <w:rsid w:val="471AC86B"/>
    <w:rsid w:val="4728879C"/>
    <w:rsid w:val="4728DB45"/>
    <w:rsid w:val="4756658A"/>
    <w:rsid w:val="4775CCE0"/>
    <w:rsid w:val="47A3E260"/>
    <w:rsid w:val="47A51F7C"/>
    <w:rsid w:val="47AEA14A"/>
    <w:rsid w:val="47B0C8A9"/>
    <w:rsid w:val="47BB1C1F"/>
    <w:rsid w:val="47BE4684"/>
    <w:rsid w:val="47D5525D"/>
    <w:rsid w:val="47E16A16"/>
    <w:rsid w:val="47E17E5B"/>
    <w:rsid w:val="47F430D6"/>
    <w:rsid w:val="48085B77"/>
    <w:rsid w:val="482EA46A"/>
    <w:rsid w:val="48339BAD"/>
    <w:rsid w:val="483D71BE"/>
    <w:rsid w:val="48474E81"/>
    <w:rsid w:val="4848105B"/>
    <w:rsid w:val="484B2FC9"/>
    <w:rsid w:val="484D4C61"/>
    <w:rsid w:val="485B4D89"/>
    <w:rsid w:val="485C90FC"/>
    <w:rsid w:val="485FE214"/>
    <w:rsid w:val="486FD0DD"/>
    <w:rsid w:val="488A29D4"/>
    <w:rsid w:val="4892A1EF"/>
    <w:rsid w:val="48977B43"/>
    <w:rsid w:val="4898C090"/>
    <w:rsid w:val="48A4658B"/>
    <w:rsid w:val="48CCE989"/>
    <w:rsid w:val="48CF6A35"/>
    <w:rsid w:val="48D18C1B"/>
    <w:rsid w:val="48D76DEE"/>
    <w:rsid w:val="48D9DFCA"/>
    <w:rsid w:val="48DF02C7"/>
    <w:rsid w:val="48EEFD1C"/>
    <w:rsid w:val="48F4BC6D"/>
    <w:rsid w:val="48F82B24"/>
    <w:rsid w:val="4905975B"/>
    <w:rsid w:val="4908B2A7"/>
    <w:rsid w:val="491E07A6"/>
    <w:rsid w:val="49201C33"/>
    <w:rsid w:val="4922F884"/>
    <w:rsid w:val="4925803E"/>
    <w:rsid w:val="492E6CB5"/>
    <w:rsid w:val="49455DFC"/>
    <w:rsid w:val="494E4032"/>
    <w:rsid w:val="495ABF18"/>
    <w:rsid w:val="495EE068"/>
    <w:rsid w:val="49668F72"/>
    <w:rsid w:val="497C328E"/>
    <w:rsid w:val="498444C1"/>
    <w:rsid w:val="498AD87D"/>
    <w:rsid w:val="498EFDBB"/>
    <w:rsid w:val="4992DF98"/>
    <w:rsid w:val="499C6362"/>
    <w:rsid w:val="49A21865"/>
    <w:rsid w:val="49A7FA26"/>
    <w:rsid w:val="49B4258D"/>
    <w:rsid w:val="49B79129"/>
    <w:rsid w:val="49BA80C4"/>
    <w:rsid w:val="49C2D14A"/>
    <w:rsid w:val="49E61110"/>
    <w:rsid w:val="49FB8E10"/>
    <w:rsid w:val="4A127735"/>
    <w:rsid w:val="4A22E000"/>
    <w:rsid w:val="4A298D25"/>
    <w:rsid w:val="4A399EA6"/>
    <w:rsid w:val="4A3A44A0"/>
    <w:rsid w:val="4A40CC93"/>
    <w:rsid w:val="4A52692D"/>
    <w:rsid w:val="4A6AF743"/>
    <w:rsid w:val="4A785D88"/>
    <w:rsid w:val="4A7AD328"/>
    <w:rsid w:val="4A8FD51A"/>
    <w:rsid w:val="4A94C4B0"/>
    <w:rsid w:val="4A9825D4"/>
    <w:rsid w:val="4AB0421B"/>
    <w:rsid w:val="4AB6348F"/>
    <w:rsid w:val="4ABA9FA3"/>
    <w:rsid w:val="4AD28EE4"/>
    <w:rsid w:val="4AD4B060"/>
    <w:rsid w:val="4ADE5AFB"/>
    <w:rsid w:val="4AEE32D5"/>
    <w:rsid w:val="4AF0A758"/>
    <w:rsid w:val="4AF16832"/>
    <w:rsid w:val="4AF2BCE1"/>
    <w:rsid w:val="4B03A721"/>
    <w:rsid w:val="4B08F642"/>
    <w:rsid w:val="4B173432"/>
    <w:rsid w:val="4B1BD1F8"/>
    <w:rsid w:val="4B21A955"/>
    <w:rsid w:val="4B2ACE1C"/>
    <w:rsid w:val="4B2B3A20"/>
    <w:rsid w:val="4B3E1249"/>
    <w:rsid w:val="4B476F59"/>
    <w:rsid w:val="4B558A3C"/>
    <w:rsid w:val="4B6197A3"/>
    <w:rsid w:val="4B695E9F"/>
    <w:rsid w:val="4B6A3CE1"/>
    <w:rsid w:val="4B795A1A"/>
    <w:rsid w:val="4B7D2585"/>
    <w:rsid w:val="4B7DDD1E"/>
    <w:rsid w:val="4BA19878"/>
    <w:rsid w:val="4BAC0E13"/>
    <w:rsid w:val="4BACB2C7"/>
    <w:rsid w:val="4BAE4796"/>
    <w:rsid w:val="4BC0D5E7"/>
    <w:rsid w:val="4BD251A7"/>
    <w:rsid w:val="4BD5F1F6"/>
    <w:rsid w:val="4BD8C637"/>
    <w:rsid w:val="4BDFF802"/>
    <w:rsid w:val="4BF22424"/>
    <w:rsid w:val="4BFE01CF"/>
    <w:rsid w:val="4C049FA7"/>
    <w:rsid w:val="4C0C1F60"/>
    <w:rsid w:val="4C1426D4"/>
    <w:rsid w:val="4C212100"/>
    <w:rsid w:val="4C247863"/>
    <w:rsid w:val="4C38A097"/>
    <w:rsid w:val="4C3D50C9"/>
    <w:rsid w:val="4C4615B9"/>
    <w:rsid w:val="4C6CBC87"/>
    <w:rsid w:val="4C830880"/>
    <w:rsid w:val="4C8B57C2"/>
    <w:rsid w:val="4C9283D2"/>
    <w:rsid w:val="4C967A8A"/>
    <w:rsid w:val="4C9930E6"/>
    <w:rsid w:val="4C9FF316"/>
    <w:rsid w:val="4CA01933"/>
    <w:rsid w:val="4CA78CCF"/>
    <w:rsid w:val="4CAF11EA"/>
    <w:rsid w:val="4CD9E2AA"/>
    <w:rsid w:val="4CDFC6DA"/>
    <w:rsid w:val="4CEBEB19"/>
    <w:rsid w:val="4CF28678"/>
    <w:rsid w:val="4CF42F33"/>
    <w:rsid w:val="4CF8A125"/>
    <w:rsid w:val="4D260A0C"/>
    <w:rsid w:val="4D2E81B8"/>
    <w:rsid w:val="4D30723C"/>
    <w:rsid w:val="4D5358DF"/>
    <w:rsid w:val="4D969E97"/>
    <w:rsid w:val="4D9785FF"/>
    <w:rsid w:val="4DAFC2E5"/>
    <w:rsid w:val="4DB34BAF"/>
    <w:rsid w:val="4DBE553B"/>
    <w:rsid w:val="4DC84AC7"/>
    <w:rsid w:val="4DD12C88"/>
    <w:rsid w:val="4DEC440E"/>
    <w:rsid w:val="4DF1BFE1"/>
    <w:rsid w:val="4DFB38A3"/>
    <w:rsid w:val="4DFEC6F6"/>
    <w:rsid w:val="4E0822E4"/>
    <w:rsid w:val="4E1F4EB6"/>
    <w:rsid w:val="4E2C6A31"/>
    <w:rsid w:val="4E2DB32E"/>
    <w:rsid w:val="4E3401A8"/>
    <w:rsid w:val="4E35EECC"/>
    <w:rsid w:val="4E3A31A6"/>
    <w:rsid w:val="4E3ADB0E"/>
    <w:rsid w:val="4E5251B2"/>
    <w:rsid w:val="4E53ED99"/>
    <w:rsid w:val="4E54E1D5"/>
    <w:rsid w:val="4E55875D"/>
    <w:rsid w:val="4E73E34F"/>
    <w:rsid w:val="4E7A9EA6"/>
    <w:rsid w:val="4E7EB137"/>
    <w:rsid w:val="4E81278E"/>
    <w:rsid w:val="4EA1A047"/>
    <w:rsid w:val="4EA621B1"/>
    <w:rsid w:val="4EAA39BF"/>
    <w:rsid w:val="4EC3BFFB"/>
    <w:rsid w:val="4EE73C01"/>
    <w:rsid w:val="4EEC9FA6"/>
    <w:rsid w:val="4EEDA19E"/>
    <w:rsid w:val="4EFE14E8"/>
    <w:rsid w:val="4F112521"/>
    <w:rsid w:val="4F25DA50"/>
    <w:rsid w:val="4F4C8BA3"/>
    <w:rsid w:val="4F4DD016"/>
    <w:rsid w:val="4F6CF4C7"/>
    <w:rsid w:val="4F6DB573"/>
    <w:rsid w:val="4F6E9EF3"/>
    <w:rsid w:val="4F7092FE"/>
    <w:rsid w:val="4F70F78E"/>
    <w:rsid w:val="4F738799"/>
    <w:rsid w:val="4F7C9A8A"/>
    <w:rsid w:val="4F9A267D"/>
    <w:rsid w:val="4F9D913A"/>
    <w:rsid w:val="4FAF1291"/>
    <w:rsid w:val="4FC62E04"/>
    <w:rsid w:val="4FC949EA"/>
    <w:rsid w:val="4FE3E81E"/>
    <w:rsid w:val="4FF620F7"/>
    <w:rsid w:val="5002CF5C"/>
    <w:rsid w:val="5013E051"/>
    <w:rsid w:val="501B452E"/>
    <w:rsid w:val="501E08B7"/>
    <w:rsid w:val="505395FF"/>
    <w:rsid w:val="506E236A"/>
    <w:rsid w:val="50715600"/>
    <w:rsid w:val="507CA2C1"/>
    <w:rsid w:val="50907B7D"/>
    <w:rsid w:val="50AE0D80"/>
    <w:rsid w:val="50E82CE9"/>
    <w:rsid w:val="50F911E2"/>
    <w:rsid w:val="5107E2AC"/>
    <w:rsid w:val="5108FB64"/>
    <w:rsid w:val="5114CC53"/>
    <w:rsid w:val="51152520"/>
    <w:rsid w:val="511A18AF"/>
    <w:rsid w:val="513A7D44"/>
    <w:rsid w:val="5144B24D"/>
    <w:rsid w:val="5148D608"/>
    <w:rsid w:val="5150FE7A"/>
    <w:rsid w:val="5155C25E"/>
    <w:rsid w:val="51617BA1"/>
    <w:rsid w:val="51667E5F"/>
    <w:rsid w:val="516B26E1"/>
    <w:rsid w:val="516E08DE"/>
    <w:rsid w:val="5174D0AA"/>
    <w:rsid w:val="518CEA0D"/>
    <w:rsid w:val="51A24AAC"/>
    <w:rsid w:val="51A98D18"/>
    <w:rsid w:val="51AFB0B2"/>
    <w:rsid w:val="51B0E9B8"/>
    <w:rsid w:val="51BA392C"/>
    <w:rsid w:val="51BCD1D1"/>
    <w:rsid w:val="51C000D9"/>
    <w:rsid w:val="51D816D0"/>
    <w:rsid w:val="51DA54FF"/>
    <w:rsid w:val="51F5E807"/>
    <w:rsid w:val="51FBEEB0"/>
    <w:rsid w:val="5203C335"/>
    <w:rsid w:val="520BF084"/>
    <w:rsid w:val="5216B323"/>
    <w:rsid w:val="523D432E"/>
    <w:rsid w:val="524702AA"/>
    <w:rsid w:val="524D88AC"/>
    <w:rsid w:val="52568389"/>
    <w:rsid w:val="525DB2E4"/>
    <w:rsid w:val="5260B6D6"/>
    <w:rsid w:val="5274E814"/>
    <w:rsid w:val="5295D61C"/>
    <w:rsid w:val="5295FEAB"/>
    <w:rsid w:val="52B4FBCE"/>
    <w:rsid w:val="52B62D90"/>
    <w:rsid w:val="52C1D642"/>
    <w:rsid w:val="52CEFBAA"/>
    <w:rsid w:val="52EF9059"/>
    <w:rsid w:val="52F30728"/>
    <w:rsid w:val="5304CC29"/>
    <w:rsid w:val="53093763"/>
    <w:rsid w:val="530DDA21"/>
    <w:rsid w:val="5310BA1D"/>
    <w:rsid w:val="531228B5"/>
    <w:rsid w:val="5314E2DA"/>
    <w:rsid w:val="5319EE6A"/>
    <w:rsid w:val="5347F127"/>
    <w:rsid w:val="534D045C"/>
    <w:rsid w:val="536CFF77"/>
    <w:rsid w:val="53708132"/>
    <w:rsid w:val="53821F08"/>
    <w:rsid w:val="53830DAA"/>
    <w:rsid w:val="5390658B"/>
    <w:rsid w:val="53ABABE3"/>
    <w:rsid w:val="53ADD7AD"/>
    <w:rsid w:val="53BF69E5"/>
    <w:rsid w:val="53CD8A4C"/>
    <w:rsid w:val="53DB0BA6"/>
    <w:rsid w:val="53E004F3"/>
    <w:rsid w:val="53F94B73"/>
    <w:rsid w:val="53FABB59"/>
    <w:rsid w:val="5407EFD0"/>
    <w:rsid w:val="54296712"/>
    <w:rsid w:val="54310F51"/>
    <w:rsid w:val="545CFA40"/>
    <w:rsid w:val="5465CB04"/>
    <w:rsid w:val="546B64F8"/>
    <w:rsid w:val="546EA55D"/>
    <w:rsid w:val="54810E7B"/>
    <w:rsid w:val="54904ACD"/>
    <w:rsid w:val="54963ED9"/>
    <w:rsid w:val="5496A31C"/>
    <w:rsid w:val="5497D126"/>
    <w:rsid w:val="54A08A3B"/>
    <w:rsid w:val="54A0C59D"/>
    <w:rsid w:val="54B44D27"/>
    <w:rsid w:val="54E996CB"/>
    <w:rsid w:val="54F2D2DF"/>
    <w:rsid w:val="5506E3BC"/>
    <w:rsid w:val="550832F0"/>
    <w:rsid w:val="550D7B54"/>
    <w:rsid w:val="550DE384"/>
    <w:rsid w:val="550DEFAE"/>
    <w:rsid w:val="5521115B"/>
    <w:rsid w:val="5527000F"/>
    <w:rsid w:val="552B1973"/>
    <w:rsid w:val="5535DD9E"/>
    <w:rsid w:val="55373D71"/>
    <w:rsid w:val="553774CE"/>
    <w:rsid w:val="5538A72C"/>
    <w:rsid w:val="55404932"/>
    <w:rsid w:val="5549FBC3"/>
    <w:rsid w:val="55550136"/>
    <w:rsid w:val="55784BC5"/>
    <w:rsid w:val="558F27D9"/>
    <w:rsid w:val="558FBFBF"/>
    <w:rsid w:val="559F6834"/>
    <w:rsid w:val="55A2B749"/>
    <w:rsid w:val="55AB201A"/>
    <w:rsid w:val="55B44420"/>
    <w:rsid w:val="55B67583"/>
    <w:rsid w:val="55CC2F4F"/>
    <w:rsid w:val="55DB22A3"/>
    <w:rsid w:val="55EB648E"/>
    <w:rsid w:val="55FA5041"/>
    <w:rsid w:val="56063AD0"/>
    <w:rsid w:val="5608699A"/>
    <w:rsid w:val="5609342F"/>
    <w:rsid w:val="562444CE"/>
    <w:rsid w:val="563CA85D"/>
    <w:rsid w:val="56445335"/>
    <w:rsid w:val="564AA0DC"/>
    <w:rsid w:val="56609865"/>
    <w:rsid w:val="56722E8F"/>
    <w:rsid w:val="5672488A"/>
    <w:rsid w:val="5678FB83"/>
    <w:rsid w:val="5685713B"/>
    <w:rsid w:val="568CFEE7"/>
    <w:rsid w:val="569B7878"/>
    <w:rsid w:val="56A39E92"/>
    <w:rsid w:val="56AC875E"/>
    <w:rsid w:val="56B97F1C"/>
    <w:rsid w:val="56BD3DB1"/>
    <w:rsid w:val="56BD4ADC"/>
    <w:rsid w:val="56C538DF"/>
    <w:rsid w:val="56CE4C86"/>
    <w:rsid w:val="56DF2781"/>
    <w:rsid w:val="56E49B8E"/>
    <w:rsid w:val="56E60ED5"/>
    <w:rsid w:val="56F6DB00"/>
    <w:rsid w:val="56F722E2"/>
    <w:rsid w:val="56FBF8B1"/>
    <w:rsid w:val="5700DE33"/>
    <w:rsid w:val="5715FA35"/>
    <w:rsid w:val="571D56C0"/>
    <w:rsid w:val="57389A70"/>
    <w:rsid w:val="575EAAB2"/>
    <w:rsid w:val="5760C078"/>
    <w:rsid w:val="57672E91"/>
    <w:rsid w:val="5772F258"/>
    <w:rsid w:val="577B62F9"/>
    <w:rsid w:val="579823A7"/>
    <w:rsid w:val="57BB62BD"/>
    <w:rsid w:val="57C17382"/>
    <w:rsid w:val="57C2E5E2"/>
    <w:rsid w:val="57C5E1FF"/>
    <w:rsid w:val="57D6ABC9"/>
    <w:rsid w:val="57DCDC46"/>
    <w:rsid w:val="57E22E3E"/>
    <w:rsid w:val="57FBEFA8"/>
    <w:rsid w:val="5816A16E"/>
    <w:rsid w:val="581A617D"/>
    <w:rsid w:val="581B149B"/>
    <w:rsid w:val="582B7AB8"/>
    <w:rsid w:val="583CFBF7"/>
    <w:rsid w:val="584565CB"/>
    <w:rsid w:val="5846ACB8"/>
    <w:rsid w:val="58504224"/>
    <w:rsid w:val="5859FEEB"/>
    <w:rsid w:val="586CFD06"/>
    <w:rsid w:val="58B47D3D"/>
    <w:rsid w:val="58D6E261"/>
    <w:rsid w:val="58E2365F"/>
    <w:rsid w:val="58F45C8D"/>
    <w:rsid w:val="58FC90D9"/>
    <w:rsid w:val="58FD290E"/>
    <w:rsid w:val="590BBA10"/>
    <w:rsid w:val="5919273B"/>
    <w:rsid w:val="591CA784"/>
    <w:rsid w:val="592891D3"/>
    <w:rsid w:val="592A0FBA"/>
    <w:rsid w:val="593313A1"/>
    <w:rsid w:val="5958A317"/>
    <w:rsid w:val="5968ACDC"/>
    <w:rsid w:val="59727C2A"/>
    <w:rsid w:val="5973213A"/>
    <w:rsid w:val="598D94A3"/>
    <w:rsid w:val="59A2496B"/>
    <w:rsid w:val="59B9D7E7"/>
    <w:rsid w:val="59BDBFC5"/>
    <w:rsid w:val="59C0D7DC"/>
    <w:rsid w:val="59CED581"/>
    <w:rsid w:val="59F2C3D1"/>
    <w:rsid w:val="5A093B80"/>
    <w:rsid w:val="5A135DC2"/>
    <w:rsid w:val="5A1CC02E"/>
    <w:rsid w:val="5A29BE73"/>
    <w:rsid w:val="5A35A1D2"/>
    <w:rsid w:val="5A4015F4"/>
    <w:rsid w:val="5A401A6A"/>
    <w:rsid w:val="5A45777C"/>
    <w:rsid w:val="5A5D3B15"/>
    <w:rsid w:val="5A5FC8B0"/>
    <w:rsid w:val="5A6FDEED"/>
    <w:rsid w:val="5A773111"/>
    <w:rsid w:val="5A9B63D5"/>
    <w:rsid w:val="5A9EE08A"/>
    <w:rsid w:val="5AA5CE66"/>
    <w:rsid w:val="5ACBC35F"/>
    <w:rsid w:val="5AE76006"/>
    <w:rsid w:val="5B0C13E7"/>
    <w:rsid w:val="5B2947ED"/>
    <w:rsid w:val="5B3A0CF4"/>
    <w:rsid w:val="5B4B2101"/>
    <w:rsid w:val="5B92A685"/>
    <w:rsid w:val="5BC1CBEE"/>
    <w:rsid w:val="5BC582EF"/>
    <w:rsid w:val="5BE3775F"/>
    <w:rsid w:val="5BE68EE2"/>
    <w:rsid w:val="5BE9B27C"/>
    <w:rsid w:val="5BF78E6E"/>
    <w:rsid w:val="5C05AC03"/>
    <w:rsid w:val="5C2FF945"/>
    <w:rsid w:val="5C3762B6"/>
    <w:rsid w:val="5C3F5E05"/>
    <w:rsid w:val="5C58D7E9"/>
    <w:rsid w:val="5C7EF510"/>
    <w:rsid w:val="5C8A02D3"/>
    <w:rsid w:val="5C941485"/>
    <w:rsid w:val="5C982FFF"/>
    <w:rsid w:val="5CAC42AF"/>
    <w:rsid w:val="5CAE634D"/>
    <w:rsid w:val="5CB805AD"/>
    <w:rsid w:val="5CBF84CE"/>
    <w:rsid w:val="5CC39167"/>
    <w:rsid w:val="5CD18B0C"/>
    <w:rsid w:val="5CD326E7"/>
    <w:rsid w:val="5CE32B71"/>
    <w:rsid w:val="5CED9F22"/>
    <w:rsid w:val="5CF178A9"/>
    <w:rsid w:val="5D02F4DE"/>
    <w:rsid w:val="5D03B02A"/>
    <w:rsid w:val="5D0AD4B1"/>
    <w:rsid w:val="5D215616"/>
    <w:rsid w:val="5D2BC8D6"/>
    <w:rsid w:val="5D4CAC3F"/>
    <w:rsid w:val="5D4EBB15"/>
    <w:rsid w:val="5D6F5A00"/>
    <w:rsid w:val="5D78727E"/>
    <w:rsid w:val="5D80EC6F"/>
    <w:rsid w:val="5D8B0178"/>
    <w:rsid w:val="5D8D2A0D"/>
    <w:rsid w:val="5D98EEA3"/>
    <w:rsid w:val="5DA066D5"/>
    <w:rsid w:val="5DA080DA"/>
    <w:rsid w:val="5DA3565B"/>
    <w:rsid w:val="5DBBB6D2"/>
    <w:rsid w:val="5DC937FB"/>
    <w:rsid w:val="5DD01FEE"/>
    <w:rsid w:val="5DD4A005"/>
    <w:rsid w:val="5DD6943C"/>
    <w:rsid w:val="5DE409B3"/>
    <w:rsid w:val="5E1A04E6"/>
    <w:rsid w:val="5E2F56B3"/>
    <w:rsid w:val="5E31CA8C"/>
    <w:rsid w:val="5E33589E"/>
    <w:rsid w:val="5E49B88D"/>
    <w:rsid w:val="5E4D28BD"/>
    <w:rsid w:val="5E554E35"/>
    <w:rsid w:val="5E6D2D9D"/>
    <w:rsid w:val="5E70AC7F"/>
    <w:rsid w:val="5E792FA5"/>
    <w:rsid w:val="5E80FD57"/>
    <w:rsid w:val="5E8AAB51"/>
    <w:rsid w:val="5E93F0AC"/>
    <w:rsid w:val="5E9B9D6D"/>
    <w:rsid w:val="5E9CB944"/>
    <w:rsid w:val="5EADC900"/>
    <w:rsid w:val="5EBF248B"/>
    <w:rsid w:val="5F1666C3"/>
    <w:rsid w:val="5F28C6CF"/>
    <w:rsid w:val="5F2C18F0"/>
    <w:rsid w:val="5F5955FF"/>
    <w:rsid w:val="5F628F1B"/>
    <w:rsid w:val="5F62A699"/>
    <w:rsid w:val="5F677A56"/>
    <w:rsid w:val="5F8A6409"/>
    <w:rsid w:val="5FB3CA5D"/>
    <w:rsid w:val="5FC9DDE7"/>
    <w:rsid w:val="5FCF28FF"/>
    <w:rsid w:val="5FDE3957"/>
    <w:rsid w:val="5FEAFEF8"/>
    <w:rsid w:val="5FED5ACD"/>
    <w:rsid w:val="5FF140C9"/>
    <w:rsid w:val="600D6801"/>
    <w:rsid w:val="602F5B4D"/>
    <w:rsid w:val="60318BFF"/>
    <w:rsid w:val="6041CED4"/>
    <w:rsid w:val="6041D448"/>
    <w:rsid w:val="60470D28"/>
    <w:rsid w:val="60582351"/>
    <w:rsid w:val="6060DC30"/>
    <w:rsid w:val="60687C97"/>
    <w:rsid w:val="606E8ED7"/>
    <w:rsid w:val="60717A55"/>
    <w:rsid w:val="6096D330"/>
    <w:rsid w:val="609D97AE"/>
    <w:rsid w:val="60A1EA29"/>
    <w:rsid w:val="60A9E585"/>
    <w:rsid w:val="60BB4F4A"/>
    <w:rsid w:val="60C22BF5"/>
    <w:rsid w:val="6101DE02"/>
    <w:rsid w:val="611C20A3"/>
    <w:rsid w:val="613428B2"/>
    <w:rsid w:val="6137B611"/>
    <w:rsid w:val="61462D2C"/>
    <w:rsid w:val="6161F3E1"/>
    <w:rsid w:val="617581A6"/>
    <w:rsid w:val="6177649F"/>
    <w:rsid w:val="618B9171"/>
    <w:rsid w:val="61903C2D"/>
    <w:rsid w:val="619AD367"/>
    <w:rsid w:val="61A0A152"/>
    <w:rsid w:val="61B26911"/>
    <w:rsid w:val="61C4E9CC"/>
    <w:rsid w:val="61CC13C3"/>
    <w:rsid w:val="61F22520"/>
    <w:rsid w:val="62035D46"/>
    <w:rsid w:val="62141DE1"/>
    <w:rsid w:val="621C2F60"/>
    <w:rsid w:val="622323AF"/>
    <w:rsid w:val="6233E15C"/>
    <w:rsid w:val="624BEAA2"/>
    <w:rsid w:val="626FBFB6"/>
    <w:rsid w:val="6272D4B2"/>
    <w:rsid w:val="62753894"/>
    <w:rsid w:val="627C3AAA"/>
    <w:rsid w:val="629E487C"/>
    <w:rsid w:val="62B0C999"/>
    <w:rsid w:val="62B3A03B"/>
    <w:rsid w:val="62C2890B"/>
    <w:rsid w:val="62C8D85A"/>
    <w:rsid w:val="62D6E16B"/>
    <w:rsid w:val="62D7EAE6"/>
    <w:rsid w:val="62EDE5C8"/>
    <w:rsid w:val="62F30F30"/>
    <w:rsid w:val="62F3DF4C"/>
    <w:rsid w:val="62F49E1B"/>
    <w:rsid w:val="63042279"/>
    <w:rsid w:val="631DFF64"/>
    <w:rsid w:val="632DC37F"/>
    <w:rsid w:val="632DE6D9"/>
    <w:rsid w:val="632EDCD3"/>
    <w:rsid w:val="63370DD0"/>
    <w:rsid w:val="633D0420"/>
    <w:rsid w:val="63425056"/>
    <w:rsid w:val="634AE30C"/>
    <w:rsid w:val="634D064A"/>
    <w:rsid w:val="636C85C4"/>
    <w:rsid w:val="638CC6DB"/>
    <w:rsid w:val="63A0DAB6"/>
    <w:rsid w:val="63A1E54F"/>
    <w:rsid w:val="63A40539"/>
    <w:rsid w:val="63A90E33"/>
    <w:rsid w:val="63AA3EF5"/>
    <w:rsid w:val="63B31A99"/>
    <w:rsid w:val="63B35209"/>
    <w:rsid w:val="63BC1F42"/>
    <w:rsid w:val="63C9AACA"/>
    <w:rsid w:val="63D094D4"/>
    <w:rsid w:val="63D6DB4F"/>
    <w:rsid w:val="63DFB2EC"/>
    <w:rsid w:val="63E49CFA"/>
    <w:rsid w:val="63E9FC3D"/>
    <w:rsid w:val="63EA5A40"/>
    <w:rsid w:val="64011813"/>
    <w:rsid w:val="6402AE47"/>
    <w:rsid w:val="640D2163"/>
    <w:rsid w:val="64149669"/>
    <w:rsid w:val="6417CA95"/>
    <w:rsid w:val="6425463E"/>
    <w:rsid w:val="6428C30C"/>
    <w:rsid w:val="643BF803"/>
    <w:rsid w:val="643FC6BE"/>
    <w:rsid w:val="644660BD"/>
    <w:rsid w:val="644D7C47"/>
    <w:rsid w:val="6454E419"/>
    <w:rsid w:val="64632E58"/>
    <w:rsid w:val="6471044F"/>
    <w:rsid w:val="647935BA"/>
    <w:rsid w:val="647E3BB1"/>
    <w:rsid w:val="64856FDA"/>
    <w:rsid w:val="649076DA"/>
    <w:rsid w:val="649A8EA5"/>
    <w:rsid w:val="649B24C3"/>
    <w:rsid w:val="64A1E161"/>
    <w:rsid w:val="6503C092"/>
    <w:rsid w:val="6512940D"/>
    <w:rsid w:val="6521C66D"/>
    <w:rsid w:val="6537B9DC"/>
    <w:rsid w:val="653EB984"/>
    <w:rsid w:val="6561F7CB"/>
    <w:rsid w:val="65645527"/>
    <w:rsid w:val="6564AB4D"/>
    <w:rsid w:val="65672CCF"/>
    <w:rsid w:val="656D97A0"/>
    <w:rsid w:val="65700BA8"/>
    <w:rsid w:val="6570212C"/>
    <w:rsid w:val="657DD5B1"/>
    <w:rsid w:val="6588CF75"/>
    <w:rsid w:val="65B068A9"/>
    <w:rsid w:val="65B25196"/>
    <w:rsid w:val="65C61D33"/>
    <w:rsid w:val="65C77872"/>
    <w:rsid w:val="65C9BAB8"/>
    <w:rsid w:val="65DEFBDD"/>
    <w:rsid w:val="65E7DE5F"/>
    <w:rsid w:val="65EC807A"/>
    <w:rsid w:val="65F1C188"/>
    <w:rsid w:val="65F67FBB"/>
    <w:rsid w:val="66189A2F"/>
    <w:rsid w:val="662A9596"/>
    <w:rsid w:val="66300F56"/>
    <w:rsid w:val="66357411"/>
    <w:rsid w:val="663E154B"/>
    <w:rsid w:val="6647C291"/>
    <w:rsid w:val="664F7867"/>
    <w:rsid w:val="6685DA34"/>
    <w:rsid w:val="668B7756"/>
    <w:rsid w:val="66A406C3"/>
    <w:rsid w:val="66A46E71"/>
    <w:rsid w:val="66CCED3D"/>
    <w:rsid w:val="66D0F772"/>
    <w:rsid w:val="66DA2DF4"/>
    <w:rsid w:val="66EF547C"/>
    <w:rsid w:val="66F239EC"/>
    <w:rsid w:val="670636E0"/>
    <w:rsid w:val="671346EE"/>
    <w:rsid w:val="6730DBDA"/>
    <w:rsid w:val="675BB2AA"/>
    <w:rsid w:val="67718350"/>
    <w:rsid w:val="679D03F4"/>
    <w:rsid w:val="67F22B22"/>
    <w:rsid w:val="67F4BD19"/>
    <w:rsid w:val="6807D270"/>
    <w:rsid w:val="68158F6D"/>
    <w:rsid w:val="681B7718"/>
    <w:rsid w:val="682F70F8"/>
    <w:rsid w:val="683037A3"/>
    <w:rsid w:val="68427AA9"/>
    <w:rsid w:val="6842B5CF"/>
    <w:rsid w:val="6859139B"/>
    <w:rsid w:val="6866AFB5"/>
    <w:rsid w:val="68815897"/>
    <w:rsid w:val="6881BE6F"/>
    <w:rsid w:val="68A0243D"/>
    <w:rsid w:val="68A20370"/>
    <w:rsid w:val="68A405F7"/>
    <w:rsid w:val="68C08D09"/>
    <w:rsid w:val="68C72C65"/>
    <w:rsid w:val="68D848AF"/>
    <w:rsid w:val="68DB1BF8"/>
    <w:rsid w:val="68E73BF4"/>
    <w:rsid w:val="68EEA4C8"/>
    <w:rsid w:val="68F4AFA8"/>
    <w:rsid w:val="6904BB81"/>
    <w:rsid w:val="691C0052"/>
    <w:rsid w:val="693A3391"/>
    <w:rsid w:val="693E814A"/>
    <w:rsid w:val="696A692F"/>
    <w:rsid w:val="69737FC9"/>
    <w:rsid w:val="697451F5"/>
    <w:rsid w:val="69792E3A"/>
    <w:rsid w:val="6991BD64"/>
    <w:rsid w:val="6996C34D"/>
    <w:rsid w:val="6999A0F0"/>
    <w:rsid w:val="69A83694"/>
    <w:rsid w:val="69B7020A"/>
    <w:rsid w:val="69EB7BF1"/>
    <w:rsid w:val="69F25646"/>
    <w:rsid w:val="6A07198F"/>
    <w:rsid w:val="6A122AA7"/>
    <w:rsid w:val="6A195669"/>
    <w:rsid w:val="6A2564F6"/>
    <w:rsid w:val="6A4867A9"/>
    <w:rsid w:val="6A497442"/>
    <w:rsid w:val="6A4E4235"/>
    <w:rsid w:val="6A520D2A"/>
    <w:rsid w:val="6A5752AD"/>
    <w:rsid w:val="6A783E5F"/>
    <w:rsid w:val="6A8F518F"/>
    <w:rsid w:val="6A911F2E"/>
    <w:rsid w:val="6A9C990C"/>
    <w:rsid w:val="6AA179E5"/>
    <w:rsid w:val="6AAC0A07"/>
    <w:rsid w:val="6AAD3AA8"/>
    <w:rsid w:val="6AD4B958"/>
    <w:rsid w:val="6B035F7D"/>
    <w:rsid w:val="6B03BAEC"/>
    <w:rsid w:val="6B0643C7"/>
    <w:rsid w:val="6B14D865"/>
    <w:rsid w:val="6B255C45"/>
    <w:rsid w:val="6B261883"/>
    <w:rsid w:val="6B37D52B"/>
    <w:rsid w:val="6B3B131A"/>
    <w:rsid w:val="6B47A8DB"/>
    <w:rsid w:val="6B4A32EC"/>
    <w:rsid w:val="6B4BEA29"/>
    <w:rsid w:val="6B94FCBE"/>
    <w:rsid w:val="6B97F6D1"/>
    <w:rsid w:val="6B9D0281"/>
    <w:rsid w:val="6BA017D5"/>
    <w:rsid w:val="6BA8AE3D"/>
    <w:rsid w:val="6BAD2CB3"/>
    <w:rsid w:val="6BC76912"/>
    <w:rsid w:val="6BCEE386"/>
    <w:rsid w:val="6BD7644C"/>
    <w:rsid w:val="6BD79588"/>
    <w:rsid w:val="6BDCBB01"/>
    <w:rsid w:val="6BEA000E"/>
    <w:rsid w:val="6BEA6771"/>
    <w:rsid w:val="6C1F4354"/>
    <w:rsid w:val="6C26878C"/>
    <w:rsid w:val="6C2BB766"/>
    <w:rsid w:val="6C35FCA8"/>
    <w:rsid w:val="6C37DE27"/>
    <w:rsid w:val="6C441707"/>
    <w:rsid w:val="6C46018E"/>
    <w:rsid w:val="6C776CDB"/>
    <w:rsid w:val="6C88E9C1"/>
    <w:rsid w:val="6C9BD0BE"/>
    <w:rsid w:val="6CB1C385"/>
    <w:rsid w:val="6CDA5AB1"/>
    <w:rsid w:val="6D0AC55E"/>
    <w:rsid w:val="6D1C03A4"/>
    <w:rsid w:val="6D22D295"/>
    <w:rsid w:val="6D2A2454"/>
    <w:rsid w:val="6D3520A4"/>
    <w:rsid w:val="6D35789E"/>
    <w:rsid w:val="6D41F6CF"/>
    <w:rsid w:val="6D4CCBE2"/>
    <w:rsid w:val="6D4DAA07"/>
    <w:rsid w:val="6D664A6C"/>
    <w:rsid w:val="6D68697E"/>
    <w:rsid w:val="6D760C21"/>
    <w:rsid w:val="6D7E366E"/>
    <w:rsid w:val="6D84A174"/>
    <w:rsid w:val="6D892EC5"/>
    <w:rsid w:val="6D90E3B0"/>
    <w:rsid w:val="6D91F07F"/>
    <w:rsid w:val="6DA420C2"/>
    <w:rsid w:val="6DAA4504"/>
    <w:rsid w:val="6DBB7CC5"/>
    <w:rsid w:val="6DC84DAE"/>
    <w:rsid w:val="6DD00408"/>
    <w:rsid w:val="6DD36E8E"/>
    <w:rsid w:val="6E0144CA"/>
    <w:rsid w:val="6E16684A"/>
    <w:rsid w:val="6E24DDB9"/>
    <w:rsid w:val="6E26D857"/>
    <w:rsid w:val="6E36B681"/>
    <w:rsid w:val="6E4C8AC8"/>
    <w:rsid w:val="6E4D2F5C"/>
    <w:rsid w:val="6E5BAD02"/>
    <w:rsid w:val="6E5F6815"/>
    <w:rsid w:val="6E5FDFF6"/>
    <w:rsid w:val="6E6947BA"/>
    <w:rsid w:val="6E73239A"/>
    <w:rsid w:val="6E74F91D"/>
    <w:rsid w:val="6E82E07D"/>
    <w:rsid w:val="6EA0D62F"/>
    <w:rsid w:val="6EA28FCE"/>
    <w:rsid w:val="6EAAAFCA"/>
    <w:rsid w:val="6EB0A77F"/>
    <w:rsid w:val="6EB60F9F"/>
    <w:rsid w:val="6EBB2292"/>
    <w:rsid w:val="6EBF7320"/>
    <w:rsid w:val="6EF7A635"/>
    <w:rsid w:val="6F04E147"/>
    <w:rsid w:val="6F140E09"/>
    <w:rsid w:val="6F15BB41"/>
    <w:rsid w:val="6F18278D"/>
    <w:rsid w:val="6F29392A"/>
    <w:rsid w:val="6F32091B"/>
    <w:rsid w:val="6F4F6AFE"/>
    <w:rsid w:val="6F51520D"/>
    <w:rsid w:val="6F574D26"/>
    <w:rsid w:val="6F6C3D18"/>
    <w:rsid w:val="6F7C141F"/>
    <w:rsid w:val="6F7E3965"/>
    <w:rsid w:val="6F7FB57C"/>
    <w:rsid w:val="6F8D828E"/>
    <w:rsid w:val="6F9036D0"/>
    <w:rsid w:val="6FB9A3D4"/>
    <w:rsid w:val="6FBB2D54"/>
    <w:rsid w:val="6FC7CFFD"/>
    <w:rsid w:val="6FE7D0CE"/>
    <w:rsid w:val="6FF3A08C"/>
    <w:rsid w:val="7000674A"/>
    <w:rsid w:val="70016190"/>
    <w:rsid w:val="70036736"/>
    <w:rsid w:val="70110C16"/>
    <w:rsid w:val="70178C96"/>
    <w:rsid w:val="70214E23"/>
    <w:rsid w:val="7025A5E0"/>
    <w:rsid w:val="7025D130"/>
    <w:rsid w:val="70483297"/>
    <w:rsid w:val="7048A3C0"/>
    <w:rsid w:val="704B9413"/>
    <w:rsid w:val="70561002"/>
    <w:rsid w:val="7057E928"/>
    <w:rsid w:val="706602FE"/>
    <w:rsid w:val="7072D697"/>
    <w:rsid w:val="707BABA8"/>
    <w:rsid w:val="707D9869"/>
    <w:rsid w:val="7089BA8E"/>
    <w:rsid w:val="70A2D31D"/>
    <w:rsid w:val="70ADE405"/>
    <w:rsid w:val="70B02418"/>
    <w:rsid w:val="70B3F7EE"/>
    <w:rsid w:val="70BC34CA"/>
    <w:rsid w:val="70CA41B2"/>
    <w:rsid w:val="71277C98"/>
    <w:rsid w:val="71292310"/>
    <w:rsid w:val="712D463A"/>
    <w:rsid w:val="7130DD69"/>
    <w:rsid w:val="71374192"/>
    <w:rsid w:val="7143BEFB"/>
    <w:rsid w:val="71555F56"/>
    <w:rsid w:val="71665E0F"/>
    <w:rsid w:val="717C55BF"/>
    <w:rsid w:val="71A0E4BD"/>
    <w:rsid w:val="71A1A1AC"/>
    <w:rsid w:val="71A333AA"/>
    <w:rsid w:val="71A7E266"/>
    <w:rsid w:val="71B4E157"/>
    <w:rsid w:val="71B91B08"/>
    <w:rsid w:val="71BDDC87"/>
    <w:rsid w:val="71D660ED"/>
    <w:rsid w:val="71DD3895"/>
    <w:rsid w:val="71E57BE5"/>
    <w:rsid w:val="71EB6DB0"/>
    <w:rsid w:val="71F0108A"/>
    <w:rsid w:val="71FDEE0C"/>
    <w:rsid w:val="71FF120B"/>
    <w:rsid w:val="7225046E"/>
    <w:rsid w:val="72251D66"/>
    <w:rsid w:val="723AD394"/>
    <w:rsid w:val="7242F1FF"/>
    <w:rsid w:val="724D5767"/>
    <w:rsid w:val="724E2A20"/>
    <w:rsid w:val="72575697"/>
    <w:rsid w:val="7297F7BA"/>
    <w:rsid w:val="72999783"/>
    <w:rsid w:val="72B51E22"/>
    <w:rsid w:val="72C9D7B3"/>
    <w:rsid w:val="72CDAEFC"/>
    <w:rsid w:val="72D0A4C5"/>
    <w:rsid w:val="72D84142"/>
    <w:rsid w:val="72D8B80E"/>
    <w:rsid w:val="72E5C4D3"/>
    <w:rsid w:val="72F194B9"/>
    <w:rsid w:val="72F65BED"/>
    <w:rsid w:val="72FFC343"/>
    <w:rsid w:val="73022687"/>
    <w:rsid w:val="73053656"/>
    <w:rsid w:val="73283C7B"/>
    <w:rsid w:val="732DE023"/>
    <w:rsid w:val="734751BF"/>
    <w:rsid w:val="735CEC33"/>
    <w:rsid w:val="73662024"/>
    <w:rsid w:val="73668DD0"/>
    <w:rsid w:val="7371315E"/>
    <w:rsid w:val="737F3874"/>
    <w:rsid w:val="737F9B22"/>
    <w:rsid w:val="7395FD2A"/>
    <w:rsid w:val="73ABE7A2"/>
    <w:rsid w:val="73B8B5F8"/>
    <w:rsid w:val="73BD3632"/>
    <w:rsid w:val="73C024E2"/>
    <w:rsid w:val="73D38E70"/>
    <w:rsid w:val="73D4857F"/>
    <w:rsid w:val="73D76B58"/>
    <w:rsid w:val="73F78821"/>
    <w:rsid w:val="7400C203"/>
    <w:rsid w:val="74136E10"/>
    <w:rsid w:val="7414F776"/>
    <w:rsid w:val="741741C3"/>
    <w:rsid w:val="74186583"/>
    <w:rsid w:val="742654F6"/>
    <w:rsid w:val="74341BFE"/>
    <w:rsid w:val="743770C1"/>
    <w:rsid w:val="7457D874"/>
    <w:rsid w:val="747A7183"/>
    <w:rsid w:val="748360D4"/>
    <w:rsid w:val="74A45C1A"/>
    <w:rsid w:val="74B02C0E"/>
    <w:rsid w:val="74B40A13"/>
    <w:rsid w:val="74B87890"/>
    <w:rsid w:val="74E10C8B"/>
    <w:rsid w:val="74E509C7"/>
    <w:rsid w:val="74E514C7"/>
    <w:rsid w:val="74E8EAEC"/>
    <w:rsid w:val="7505DC87"/>
    <w:rsid w:val="7506CD07"/>
    <w:rsid w:val="75108ACA"/>
    <w:rsid w:val="7515C491"/>
    <w:rsid w:val="75177C05"/>
    <w:rsid w:val="7527270E"/>
    <w:rsid w:val="75357716"/>
    <w:rsid w:val="753818A0"/>
    <w:rsid w:val="756B8CDC"/>
    <w:rsid w:val="75806E0D"/>
    <w:rsid w:val="758C9F52"/>
    <w:rsid w:val="7594E0B8"/>
    <w:rsid w:val="75A14A9F"/>
    <w:rsid w:val="75AFA3D4"/>
    <w:rsid w:val="75B1FAB4"/>
    <w:rsid w:val="75BFA2BE"/>
    <w:rsid w:val="75C566F3"/>
    <w:rsid w:val="75CEBE5F"/>
    <w:rsid w:val="75D6E98A"/>
    <w:rsid w:val="75DB663C"/>
    <w:rsid w:val="75E08CAC"/>
    <w:rsid w:val="75E4596D"/>
    <w:rsid w:val="75EE5126"/>
    <w:rsid w:val="75F29E0E"/>
    <w:rsid w:val="75FF5D91"/>
    <w:rsid w:val="7607CAD2"/>
    <w:rsid w:val="760B0D22"/>
    <w:rsid w:val="761E7ED9"/>
    <w:rsid w:val="76458E65"/>
    <w:rsid w:val="76482FFD"/>
    <w:rsid w:val="764E59E1"/>
    <w:rsid w:val="76512753"/>
    <w:rsid w:val="7659AD68"/>
    <w:rsid w:val="7663F98C"/>
    <w:rsid w:val="7677DBB5"/>
    <w:rsid w:val="76C22397"/>
    <w:rsid w:val="76D11D14"/>
    <w:rsid w:val="76D5A965"/>
    <w:rsid w:val="76E98E7D"/>
    <w:rsid w:val="76EF08C2"/>
    <w:rsid w:val="7726F62C"/>
    <w:rsid w:val="7734B641"/>
    <w:rsid w:val="773A2AC4"/>
    <w:rsid w:val="774E1DDE"/>
    <w:rsid w:val="776A8F5F"/>
    <w:rsid w:val="77762E7C"/>
    <w:rsid w:val="7778A7A4"/>
    <w:rsid w:val="777B4EA9"/>
    <w:rsid w:val="777CFC25"/>
    <w:rsid w:val="777DB3D7"/>
    <w:rsid w:val="7784416A"/>
    <w:rsid w:val="77A241AC"/>
    <w:rsid w:val="77BD758A"/>
    <w:rsid w:val="77F6AB05"/>
    <w:rsid w:val="77FBDD52"/>
    <w:rsid w:val="780C6474"/>
    <w:rsid w:val="781170D6"/>
    <w:rsid w:val="783E0ECD"/>
    <w:rsid w:val="78420920"/>
    <w:rsid w:val="78473AAE"/>
    <w:rsid w:val="784C4C07"/>
    <w:rsid w:val="785B1440"/>
    <w:rsid w:val="786B3306"/>
    <w:rsid w:val="787CE667"/>
    <w:rsid w:val="7890D5C3"/>
    <w:rsid w:val="789D9617"/>
    <w:rsid w:val="789DDC1B"/>
    <w:rsid w:val="789FFB6F"/>
    <w:rsid w:val="78A5EA25"/>
    <w:rsid w:val="78BD6F29"/>
    <w:rsid w:val="78BD9390"/>
    <w:rsid w:val="78CA4083"/>
    <w:rsid w:val="78D8EB61"/>
    <w:rsid w:val="78E36D5D"/>
    <w:rsid w:val="78F1614B"/>
    <w:rsid w:val="78F2A27A"/>
    <w:rsid w:val="78F4CD50"/>
    <w:rsid w:val="78F8C10F"/>
    <w:rsid w:val="790A685A"/>
    <w:rsid w:val="792BEF43"/>
    <w:rsid w:val="792EB22B"/>
    <w:rsid w:val="79381F95"/>
    <w:rsid w:val="7940FF4F"/>
    <w:rsid w:val="79435298"/>
    <w:rsid w:val="79448498"/>
    <w:rsid w:val="7944E987"/>
    <w:rsid w:val="79568E26"/>
    <w:rsid w:val="79870CFF"/>
    <w:rsid w:val="798B3613"/>
    <w:rsid w:val="7994C457"/>
    <w:rsid w:val="79AD843A"/>
    <w:rsid w:val="79BC411F"/>
    <w:rsid w:val="79D46BD1"/>
    <w:rsid w:val="79D78742"/>
    <w:rsid w:val="79E2BAC7"/>
    <w:rsid w:val="79E4F1F3"/>
    <w:rsid w:val="79F4E3B0"/>
    <w:rsid w:val="7A06900D"/>
    <w:rsid w:val="7A1D1E9E"/>
    <w:rsid w:val="7A1DB5DA"/>
    <w:rsid w:val="7A1F5445"/>
    <w:rsid w:val="7A233B9E"/>
    <w:rsid w:val="7A3A4794"/>
    <w:rsid w:val="7A3D01CA"/>
    <w:rsid w:val="7A426409"/>
    <w:rsid w:val="7A446FC2"/>
    <w:rsid w:val="7A44E927"/>
    <w:rsid w:val="7A4C9235"/>
    <w:rsid w:val="7A55F649"/>
    <w:rsid w:val="7A5A705D"/>
    <w:rsid w:val="7A5C7405"/>
    <w:rsid w:val="7A62C7BA"/>
    <w:rsid w:val="7A6A9E1A"/>
    <w:rsid w:val="7A7863F2"/>
    <w:rsid w:val="7A89C2CE"/>
    <w:rsid w:val="7A8D5587"/>
    <w:rsid w:val="7AAC3C53"/>
    <w:rsid w:val="7AB00FFD"/>
    <w:rsid w:val="7ABB8596"/>
    <w:rsid w:val="7ABC2619"/>
    <w:rsid w:val="7AE61F6D"/>
    <w:rsid w:val="7AE808C2"/>
    <w:rsid w:val="7B07357A"/>
    <w:rsid w:val="7B0936F9"/>
    <w:rsid w:val="7B0AD528"/>
    <w:rsid w:val="7B0FBC6A"/>
    <w:rsid w:val="7B1E72F8"/>
    <w:rsid w:val="7B2C49FB"/>
    <w:rsid w:val="7B62D781"/>
    <w:rsid w:val="7B6B9A8D"/>
    <w:rsid w:val="7B86A317"/>
    <w:rsid w:val="7B884131"/>
    <w:rsid w:val="7B9296F5"/>
    <w:rsid w:val="7BB6569A"/>
    <w:rsid w:val="7BCC0315"/>
    <w:rsid w:val="7BD9E8A5"/>
    <w:rsid w:val="7BF8AAD8"/>
    <w:rsid w:val="7BFABFAB"/>
    <w:rsid w:val="7C2C039A"/>
    <w:rsid w:val="7C2FA7D5"/>
    <w:rsid w:val="7C380069"/>
    <w:rsid w:val="7C4D791A"/>
    <w:rsid w:val="7C58B19D"/>
    <w:rsid w:val="7C5A5C8D"/>
    <w:rsid w:val="7C5AA5BC"/>
    <w:rsid w:val="7C755B97"/>
    <w:rsid w:val="7C844890"/>
    <w:rsid w:val="7C87EB9A"/>
    <w:rsid w:val="7C8BDEFD"/>
    <w:rsid w:val="7C8C19C3"/>
    <w:rsid w:val="7C985723"/>
    <w:rsid w:val="7CA36A08"/>
    <w:rsid w:val="7CA6FD6D"/>
    <w:rsid w:val="7CA94466"/>
    <w:rsid w:val="7CAF79AC"/>
    <w:rsid w:val="7CCFFB3F"/>
    <w:rsid w:val="7CD166F1"/>
    <w:rsid w:val="7CD2458A"/>
    <w:rsid w:val="7D02B71C"/>
    <w:rsid w:val="7D05B739"/>
    <w:rsid w:val="7D167770"/>
    <w:rsid w:val="7D1C93A6"/>
    <w:rsid w:val="7D23C2EE"/>
    <w:rsid w:val="7D425A1F"/>
    <w:rsid w:val="7D49E553"/>
    <w:rsid w:val="7D49E67C"/>
    <w:rsid w:val="7D5708C1"/>
    <w:rsid w:val="7D68CD58"/>
    <w:rsid w:val="7D6C4ADB"/>
    <w:rsid w:val="7D6C6A75"/>
    <w:rsid w:val="7D6D5271"/>
    <w:rsid w:val="7D7DFD6D"/>
    <w:rsid w:val="7D822427"/>
    <w:rsid w:val="7D845BBC"/>
    <w:rsid w:val="7D8DAE25"/>
    <w:rsid w:val="7D8EA3DE"/>
    <w:rsid w:val="7D927070"/>
    <w:rsid w:val="7D9A5B9D"/>
    <w:rsid w:val="7DB73994"/>
    <w:rsid w:val="7DBACC69"/>
    <w:rsid w:val="7DBE1C41"/>
    <w:rsid w:val="7DD6DA4F"/>
    <w:rsid w:val="7DDC4669"/>
    <w:rsid w:val="7DDE6A64"/>
    <w:rsid w:val="7DF05C99"/>
    <w:rsid w:val="7E07B71E"/>
    <w:rsid w:val="7E09DC99"/>
    <w:rsid w:val="7E144873"/>
    <w:rsid w:val="7E1581AE"/>
    <w:rsid w:val="7E48E7DD"/>
    <w:rsid w:val="7E55E314"/>
    <w:rsid w:val="7E56A699"/>
    <w:rsid w:val="7E616972"/>
    <w:rsid w:val="7E9B9985"/>
    <w:rsid w:val="7EA01F77"/>
    <w:rsid w:val="7EA2676F"/>
    <w:rsid w:val="7EAE9395"/>
    <w:rsid w:val="7ED79EF5"/>
    <w:rsid w:val="7ED8778F"/>
    <w:rsid w:val="7ED99966"/>
    <w:rsid w:val="7EE2BE7E"/>
    <w:rsid w:val="7EEC32D4"/>
    <w:rsid w:val="7EF10BC0"/>
    <w:rsid w:val="7EFB3370"/>
    <w:rsid w:val="7F0BF13F"/>
    <w:rsid w:val="7F402A98"/>
    <w:rsid w:val="7F52F2F7"/>
    <w:rsid w:val="7F5AF2D0"/>
    <w:rsid w:val="7F618AD4"/>
    <w:rsid w:val="7F6647D5"/>
    <w:rsid w:val="7F76B105"/>
    <w:rsid w:val="7F923300"/>
    <w:rsid w:val="7FA41FD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C776B6"/>
    <w:pPr>
      <w:keepNext/>
      <w:tabs>
        <w:tab w:val="left" w:pos="180"/>
      </w:tabs>
      <w:spacing w:after="120" w:line="360" w:lineRule="auto"/>
      <w:jc w:val="both"/>
      <w:outlineLvl w:val="1"/>
    </w:pPr>
    <w:rPr>
      <w:rFonts w:asciiTheme="minorHAnsi" w:eastAsia="Times New Roman" w:hAnsiTheme="minorHAnsi" w:cstheme="minorHAnsi"/>
      <w:b/>
      <w:bCs/>
      <w:color w:val="1F3864" w:themeColor="accent1" w:themeShade="80"/>
      <w:sz w:val="24"/>
      <w:szCs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2"/>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uiPriority w:val="99"/>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uiPriority w:val="99"/>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uiPriority w:val="22"/>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styleId="Nierozpoznanawzmianka">
    <w:name w:val="Unresolved Mention"/>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character" w:styleId="Uwydatnienie">
    <w:name w:val="Emphasis"/>
    <w:uiPriority w:val="20"/>
    <w:qFormat/>
    <w:rsid w:val="00096798"/>
    <w:rPr>
      <w:i/>
      <w:iCs/>
    </w:rPr>
  </w:style>
  <w:style w:type="paragraph" w:customStyle="1" w:styleId="xmsonormal">
    <w:name w:val="x_msonormal"/>
    <w:basedOn w:val="Normalny"/>
    <w:rsid w:val="000443E7"/>
    <w:pPr>
      <w:suppressAutoHyphens w:val="0"/>
      <w:spacing w:after="0" w:line="240" w:lineRule="auto"/>
    </w:pPr>
    <w:rPr>
      <w:rFonts w:eastAsiaTheme="minorHAnsi" w:cs="Calibri"/>
      <w:lang w:eastAsia="pl-PL"/>
    </w:rPr>
  </w:style>
  <w:style w:type="character" w:customStyle="1" w:styleId="TekstpodstawowyZnak1">
    <w:name w:val="Tekst podstawowy Znak1"/>
    <w:basedOn w:val="Domylnaczcionkaakapitu"/>
    <w:link w:val="Tekstpodstawowy"/>
    <w:locked/>
    <w:rsid w:val="008F44B7"/>
    <w:rPr>
      <w:sz w:val="24"/>
      <w:szCs w:val="24"/>
      <w:lang w:eastAsia="ar-SA"/>
    </w:rPr>
  </w:style>
  <w:style w:type="character" w:customStyle="1" w:styleId="cf01">
    <w:name w:val="cf01"/>
    <w:basedOn w:val="Domylnaczcionkaakapitu"/>
    <w:rsid w:val="005B34CA"/>
    <w:rPr>
      <w:rFonts w:ascii="Segoe UI" w:hAnsi="Segoe UI" w:cs="Segoe UI" w:hint="default"/>
      <w:sz w:val="18"/>
      <w:szCs w:val="18"/>
    </w:rPr>
  </w:style>
  <w:style w:type="character" w:customStyle="1" w:styleId="normaltextrun">
    <w:name w:val="normaltextrun"/>
    <w:basedOn w:val="Domylnaczcionkaakapitu"/>
    <w:rsid w:val="008163CA"/>
  </w:style>
  <w:style w:type="character" w:customStyle="1" w:styleId="eop">
    <w:name w:val="eop"/>
    <w:basedOn w:val="Domylnaczcionkaakapitu"/>
    <w:rsid w:val="000E0BC8"/>
  </w:style>
  <w:style w:type="table" w:styleId="Tabela-Siatka">
    <w:name w:val="Table Grid"/>
    <w:basedOn w:val="Standardowy"/>
    <w:uiPriority w:val="39"/>
    <w:rsid w:val="0016576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zmianka">
    <w:name w:val="Mention"/>
    <w:basedOn w:val="Domylnaczcionkaakapitu"/>
    <w:uiPriority w:val="99"/>
    <w:unhideWhenUsed/>
    <w:rPr>
      <w:color w:val="2B579A"/>
      <w:shd w:val="clear" w:color="auto" w:fill="E6E6E6"/>
    </w:rPr>
  </w:style>
  <w:style w:type="paragraph" w:customStyle="1" w:styleId="paragraph">
    <w:name w:val="paragraph"/>
    <w:basedOn w:val="Normalny"/>
    <w:rsid w:val="00261A75"/>
    <w:pPr>
      <w:suppressAutoHyphens w:val="0"/>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ui-provider">
    <w:name w:val="ui-provider"/>
    <w:basedOn w:val="Domylnaczcionkaakapitu"/>
    <w:rsid w:val="00FB49B3"/>
  </w:style>
  <w:style w:type="numbering" w:customStyle="1" w:styleId="Lista51">
    <w:name w:val="Lista 51"/>
    <w:basedOn w:val="Bezlisty"/>
    <w:rsid w:val="009A021C"/>
    <w:pPr>
      <w:numPr>
        <w:numId w:val="13"/>
      </w:numPr>
    </w:pPr>
  </w:style>
  <w:style w:type="paragraph" w:styleId="Tekstpodstawowy2">
    <w:name w:val="Body Text 2"/>
    <w:basedOn w:val="Normalny"/>
    <w:link w:val="Tekstpodstawowy2Znak1"/>
    <w:uiPriority w:val="99"/>
    <w:unhideWhenUsed/>
    <w:rsid w:val="001F220C"/>
    <w:pPr>
      <w:spacing w:after="120" w:line="480" w:lineRule="auto"/>
    </w:pPr>
  </w:style>
  <w:style w:type="character" w:customStyle="1" w:styleId="Tekstpodstawowy2Znak1">
    <w:name w:val="Tekst podstawowy 2 Znak1"/>
    <w:basedOn w:val="Domylnaczcionkaakapitu"/>
    <w:link w:val="Tekstpodstawowy2"/>
    <w:uiPriority w:val="99"/>
    <w:rsid w:val="001F220C"/>
    <w:rPr>
      <w:rFonts w:ascii="Calibri" w:eastAsia="Calibri" w:hAnsi="Calibri"/>
      <w:sz w:val="22"/>
      <w:szCs w:val="22"/>
      <w:lang w:eastAsia="ar-SA"/>
    </w:rPr>
  </w:style>
  <w:style w:type="numbering" w:customStyle="1" w:styleId="List55">
    <w:name w:val="List 55"/>
    <w:basedOn w:val="Bezlisty"/>
    <w:rsid w:val="001F220C"/>
    <w:pPr>
      <w:numPr>
        <w:numId w:val="60"/>
      </w:numPr>
    </w:pPr>
  </w:style>
  <w:style w:type="numbering" w:customStyle="1" w:styleId="List56">
    <w:name w:val="List 56"/>
    <w:basedOn w:val="Bezlisty"/>
    <w:rsid w:val="001F220C"/>
    <w:pPr>
      <w:numPr>
        <w:numId w:val="16"/>
      </w:numPr>
    </w:pPr>
  </w:style>
  <w:style w:type="numbering" w:customStyle="1" w:styleId="List58">
    <w:name w:val="List 58"/>
    <w:basedOn w:val="Bezlisty"/>
    <w:rsid w:val="001F220C"/>
    <w:pPr>
      <w:numPr>
        <w:numId w:val="64"/>
      </w:numPr>
    </w:pPr>
  </w:style>
  <w:style w:type="numbering" w:customStyle="1" w:styleId="List59">
    <w:name w:val="List 59"/>
    <w:basedOn w:val="Bezlisty"/>
    <w:rsid w:val="001F220C"/>
    <w:pPr>
      <w:numPr>
        <w:numId w:val="59"/>
      </w:numPr>
    </w:p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rsid w:val="001C256A"/>
    <w:rPr>
      <w:lang w:eastAsia="ar-SA"/>
    </w:rPr>
  </w:style>
  <w:style w:type="numbering" w:customStyle="1" w:styleId="List49">
    <w:name w:val="List 49"/>
    <w:basedOn w:val="Bezlisty"/>
    <w:rsid w:val="0027231F"/>
    <w:pPr>
      <w:numPr>
        <w:numId w:val="5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180005">
      <w:bodyDiv w:val="1"/>
      <w:marLeft w:val="0"/>
      <w:marRight w:val="0"/>
      <w:marTop w:val="0"/>
      <w:marBottom w:val="0"/>
      <w:divBdr>
        <w:top w:val="none" w:sz="0" w:space="0" w:color="auto"/>
        <w:left w:val="none" w:sz="0" w:space="0" w:color="auto"/>
        <w:bottom w:val="none" w:sz="0" w:space="0" w:color="auto"/>
        <w:right w:val="none" w:sz="0" w:space="0" w:color="auto"/>
      </w:divBdr>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909387649">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84195593">
      <w:bodyDiv w:val="1"/>
      <w:marLeft w:val="0"/>
      <w:marRight w:val="0"/>
      <w:marTop w:val="0"/>
      <w:marBottom w:val="0"/>
      <w:divBdr>
        <w:top w:val="none" w:sz="0" w:space="0" w:color="auto"/>
        <w:left w:val="none" w:sz="0" w:space="0" w:color="auto"/>
        <w:bottom w:val="none" w:sz="0" w:space="0" w:color="auto"/>
        <w:right w:val="none" w:sz="0" w:space="0" w:color="auto"/>
      </w:divBdr>
    </w:div>
    <w:div w:id="1536574534">
      <w:bodyDiv w:val="1"/>
      <w:marLeft w:val="0"/>
      <w:marRight w:val="0"/>
      <w:marTop w:val="0"/>
      <w:marBottom w:val="0"/>
      <w:divBdr>
        <w:top w:val="none" w:sz="0" w:space="0" w:color="auto"/>
        <w:left w:val="none" w:sz="0" w:space="0" w:color="auto"/>
        <w:bottom w:val="none" w:sz="0" w:space="0" w:color="auto"/>
        <w:right w:val="none" w:sz="0" w:space="0" w:color="auto"/>
      </w:divBdr>
    </w:div>
    <w:div w:id="1610812184">
      <w:bodyDiv w:val="1"/>
      <w:marLeft w:val="0"/>
      <w:marRight w:val="0"/>
      <w:marTop w:val="0"/>
      <w:marBottom w:val="0"/>
      <w:divBdr>
        <w:top w:val="none" w:sz="0" w:space="0" w:color="auto"/>
        <w:left w:val="none" w:sz="0" w:space="0" w:color="auto"/>
        <w:bottom w:val="none" w:sz="0" w:space="0" w:color="auto"/>
        <w:right w:val="none" w:sz="0" w:space="0" w:color="auto"/>
      </w:divBdr>
      <w:divsChild>
        <w:div w:id="608321036">
          <w:marLeft w:val="0"/>
          <w:marRight w:val="0"/>
          <w:marTop w:val="0"/>
          <w:marBottom w:val="0"/>
          <w:divBdr>
            <w:top w:val="none" w:sz="0" w:space="0" w:color="auto"/>
            <w:left w:val="none" w:sz="0" w:space="0" w:color="auto"/>
            <w:bottom w:val="none" w:sz="0" w:space="0" w:color="auto"/>
            <w:right w:val="none" w:sz="0" w:space="0" w:color="auto"/>
          </w:divBdr>
        </w:div>
        <w:div w:id="1788237068">
          <w:marLeft w:val="0"/>
          <w:marRight w:val="0"/>
          <w:marTop w:val="0"/>
          <w:marBottom w:val="0"/>
          <w:divBdr>
            <w:top w:val="none" w:sz="0" w:space="0" w:color="auto"/>
            <w:left w:val="none" w:sz="0" w:space="0" w:color="auto"/>
            <w:bottom w:val="none" w:sz="0" w:space="0" w:color="auto"/>
            <w:right w:val="none" w:sz="0" w:space="0" w:color="auto"/>
          </w:divBdr>
        </w:div>
      </w:divsChild>
    </w:div>
    <w:div w:id="1623803835">
      <w:bodyDiv w:val="1"/>
      <w:marLeft w:val="0"/>
      <w:marRight w:val="0"/>
      <w:marTop w:val="0"/>
      <w:marBottom w:val="0"/>
      <w:divBdr>
        <w:top w:val="none" w:sz="0" w:space="0" w:color="auto"/>
        <w:left w:val="none" w:sz="0" w:space="0" w:color="auto"/>
        <w:bottom w:val="none" w:sz="0" w:space="0" w:color="auto"/>
        <w:right w:val="none" w:sz="0" w:space="0" w:color="auto"/>
      </w:divBdr>
    </w:div>
    <w:div w:id="1936212085">
      <w:bodyDiv w:val="1"/>
      <w:marLeft w:val="0"/>
      <w:marRight w:val="0"/>
      <w:marTop w:val="0"/>
      <w:marBottom w:val="0"/>
      <w:divBdr>
        <w:top w:val="none" w:sz="0" w:space="0" w:color="auto"/>
        <w:left w:val="none" w:sz="0" w:space="0" w:color="auto"/>
        <w:bottom w:val="none" w:sz="0" w:space="0" w:color="auto"/>
        <w:right w:val="none" w:sz="0" w:space="0" w:color="auto"/>
      </w:divBdr>
    </w:div>
    <w:div w:id="19367422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gov.pl/web/cppc/przetwarzanie-danych-osobow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planodbudowy/wytycz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EEE4B-4AC1-4C38-8ABF-AA897514C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14063</Words>
  <Characters>84379</Characters>
  <Application>Microsoft Office Word</Application>
  <DocSecurity>0</DocSecurity>
  <Lines>703</Lines>
  <Paragraphs>196</Paragraphs>
  <ScaleCrop>false</ScaleCrop>
  <Company/>
  <LinksUpToDate>false</LinksUpToDate>
  <CharactersWithSpaces>98246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dc:title>
  <dc:subject/>
  <cp:keywords/>
  <dc:description/>
  <cp:lastModifiedBy/>
  <cp:revision>1</cp:revision>
  <dcterms:created xsi:type="dcterms:W3CDTF">2025-03-12T08:12:00Z</dcterms:created>
  <dcterms:modified xsi:type="dcterms:W3CDTF">2025-03-12T08:13:00Z</dcterms:modified>
</cp:coreProperties>
</file>